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036A52" w14:textId="77777777" w:rsidR="00192975" w:rsidRDefault="00192975" w:rsidP="002F02A7">
      <w:pPr>
        <w:snapToGrid w:val="0"/>
        <w:jc w:val="center"/>
        <w:rPr>
          <w:b/>
          <w:bCs/>
          <w:sz w:val="16"/>
        </w:rPr>
      </w:pPr>
      <w:bookmarkStart w:id="0" w:name="_Hlk118811832"/>
    </w:p>
    <w:bookmarkEnd w:id="0"/>
    <w:p w14:paraId="6F70AA35" w14:textId="0D72241E" w:rsidR="00764CDA" w:rsidRPr="00226B66" w:rsidRDefault="00764CDA" w:rsidP="00764CDA">
      <w:pPr>
        <w:snapToGrid w:val="0"/>
        <w:jc w:val="right"/>
        <w:rPr>
          <w:rFonts w:asciiTheme="minorHAnsi" w:hAnsiTheme="minorHAnsi" w:cstheme="minorHAnsi"/>
          <w:bCs/>
          <w:i/>
          <w:sz w:val="18"/>
          <w:szCs w:val="18"/>
        </w:rPr>
      </w:pPr>
      <w:r w:rsidRPr="00226B66">
        <w:rPr>
          <w:rFonts w:asciiTheme="minorHAnsi" w:hAnsiTheme="minorHAnsi" w:cstheme="minorHAnsi"/>
          <w:b/>
          <w:bCs/>
          <w:sz w:val="18"/>
          <w:szCs w:val="18"/>
        </w:rPr>
        <w:t xml:space="preserve">Załącznik nr 1 </w:t>
      </w:r>
      <w:r w:rsidRPr="00226B66">
        <w:rPr>
          <w:rFonts w:asciiTheme="minorHAnsi" w:hAnsiTheme="minorHAnsi" w:cstheme="minorHAnsi"/>
          <w:bCs/>
          <w:sz w:val="18"/>
          <w:szCs w:val="18"/>
        </w:rPr>
        <w:t>do</w:t>
      </w:r>
      <w:r w:rsidRPr="00226B66">
        <w:rPr>
          <w:rFonts w:asciiTheme="minorHAnsi" w:hAnsiTheme="minorHAnsi" w:cstheme="minorHAnsi"/>
          <w:b/>
          <w:bCs/>
          <w:sz w:val="18"/>
          <w:szCs w:val="18"/>
        </w:rPr>
        <w:t xml:space="preserve"> Regulaminu udzielania pożyczek w Funduszu Pożyczkowym „Pożyczka Rozwojowa</w:t>
      </w:r>
      <w:r>
        <w:rPr>
          <w:rFonts w:asciiTheme="minorHAnsi" w:hAnsiTheme="minorHAnsi" w:cstheme="minorHAnsi"/>
          <w:b/>
          <w:bCs/>
          <w:sz w:val="18"/>
          <w:szCs w:val="18"/>
        </w:rPr>
        <w:t xml:space="preserve"> II</w:t>
      </w:r>
      <w:r w:rsidRPr="00226B66">
        <w:rPr>
          <w:rFonts w:asciiTheme="minorHAnsi" w:hAnsiTheme="minorHAnsi" w:cstheme="minorHAnsi"/>
          <w:b/>
          <w:bCs/>
          <w:sz w:val="18"/>
          <w:szCs w:val="18"/>
        </w:rPr>
        <w:t xml:space="preserve">”: </w:t>
      </w:r>
      <w:r w:rsidRPr="00226B66">
        <w:rPr>
          <w:rFonts w:asciiTheme="minorHAnsi" w:hAnsiTheme="minorHAnsi" w:cstheme="minorHAnsi"/>
          <w:bCs/>
          <w:i/>
          <w:sz w:val="18"/>
          <w:szCs w:val="18"/>
        </w:rPr>
        <w:t>Wniosek Pożyczkowy</w:t>
      </w:r>
    </w:p>
    <w:p w14:paraId="45ED2349" w14:textId="77777777" w:rsidR="00571F11" w:rsidRDefault="00571F11" w:rsidP="00571F11">
      <w:pPr>
        <w:snapToGrid w:val="0"/>
        <w:ind w:left="720"/>
        <w:rPr>
          <w:b/>
          <w:bCs/>
          <w:sz w:val="16"/>
        </w:rPr>
      </w:pPr>
    </w:p>
    <w:tbl>
      <w:tblPr>
        <w:tblW w:w="0" w:type="auto"/>
        <w:tblInd w:w="464" w:type="dxa"/>
        <w:tblLayout w:type="fixed"/>
        <w:tblLook w:val="0000" w:firstRow="0" w:lastRow="0" w:firstColumn="0" w:lastColumn="0" w:noHBand="0" w:noVBand="0"/>
      </w:tblPr>
      <w:tblGrid>
        <w:gridCol w:w="9479"/>
      </w:tblGrid>
      <w:tr w:rsidR="00571F11" w14:paraId="60264F74" w14:textId="77777777" w:rsidTr="004C1FBF">
        <w:trPr>
          <w:trHeight w:val="739"/>
        </w:trPr>
        <w:tc>
          <w:tcPr>
            <w:tcW w:w="9479" w:type="dxa"/>
            <w:tcBorders>
              <w:top w:val="single" w:sz="4" w:space="0" w:color="000000"/>
              <w:left w:val="single" w:sz="4" w:space="0" w:color="000000"/>
              <w:bottom w:val="single" w:sz="4" w:space="0" w:color="000000"/>
              <w:right w:val="single" w:sz="4" w:space="0" w:color="000000"/>
            </w:tcBorders>
          </w:tcPr>
          <w:p w14:paraId="356F936B" w14:textId="77777777" w:rsidR="00571F11" w:rsidRDefault="00571F11" w:rsidP="004C1FBF">
            <w:pPr>
              <w:snapToGrid w:val="0"/>
              <w:rPr>
                <w:b/>
                <w:bCs/>
                <w:sz w:val="16"/>
              </w:rPr>
            </w:pPr>
          </w:p>
          <w:p w14:paraId="147738EE" w14:textId="77777777" w:rsidR="00571F11" w:rsidRDefault="00571F11" w:rsidP="004C1FBF">
            <w:pPr>
              <w:snapToGrid w:val="0"/>
              <w:ind w:left="720"/>
              <w:rPr>
                <w:b/>
                <w:bCs/>
                <w:sz w:val="16"/>
              </w:rPr>
            </w:pPr>
          </w:p>
          <w:p w14:paraId="3CCFB9C2" w14:textId="77777777" w:rsidR="00571F11" w:rsidRDefault="00571F11" w:rsidP="004C1FBF">
            <w:pPr>
              <w:snapToGrid w:val="0"/>
              <w:ind w:left="720"/>
              <w:rPr>
                <w:b/>
                <w:bCs/>
                <w:sz w:val="16"/>
              </w:rPr>
            </w:pPr>
          </w:p>
          <w:p w14:paraId="08162344" w14:textId="77777777" w:rsidR="00571F11" w:rsidRDefault="00571F11" w:rsidP="004C1FBF">
            <w:pPr>
              <w:snapToGrid w:val="0"/>
              <w:ind w:left="720"/>
              <w:rPr>
                <w:b/>
                <w:bCs/>
                <w:sz w:val="16"/>
              </w:rPr>
            </w:pPr>
          </w:p>
          <w:p w14:paraId="5453AEBC" w14:textId="77777777" w:rsidR="00571F11" w:rsidRDefault="00571F11" w:rsidP="004C1FBF">
            <w:pPr>
              <w:snapToGrid w:val="0"/>
              <w:jc w:val="center"/>
              <w:rPr>
                <w:b/>
                <w:bCs/>
                <w:sz w:val="16"/>
              </w:rPr>
            </w:pPr>
            <w:r>
              <w:rPr>
                <w:b/>
                <w:bCs/>
                <w:sz w:val="16"/>
              </w:rPr>
              <w:t>………………………………………………………</w:t>
            </w:r>
            <w:r>
              <w:rPr>
                <w:b/>
                <w:bCs/>
                <w:sz w:val="16"/>
              </w:rPr>
              <w:tab/>
            </w:r>
            <w:r>
              <w:rPr>
                <w:b/>
                <w:bCs/>
                <w:sz w:val="16"/>
              </w:rPr>
              <w:tab/>
            </w:r>
            <w:r>
              <w:rPr>
                <w:b/>
                <w:bCs/>
                <w:sz w:val="16"/>
              </w:rPr>
              <w:tab/>
              <w:t xml:space="preserve">  …………..…………………………………………</w:t>
            </w:r>
          </w:p>
          <w:p w14:paraId="296343A1" w14:textId="77777777" w:rsidR="00571F11" w:rsidRDefault="00571F11" w:rsidP="004C1FBF">
            <w:pPr>
              <w:snapToGrid w:val="0"/>
              <w:jc w:val="center"/>
            </w:pPr>
            <w:r>
              <w:rPr>
                <w:b/>
                <w:bCs/>
                <w:sz w:val="16"/>
              </w:rPr>
              <w:t>Miejsce i data przyjęcia wniosku pożyczkowego</w:t>
            </w:r>
            <w:r>
              <w:rPr>
                <w:b/>
                <w:bCs/>
                <w:sz w:val="16"/>
              </w:rPr>
              <w:tab/>
            </w:r>
            <w:r>
              <w:rPr>
                <w:b/>
                <w:bCs/>
                <w:sz w:val="16"/>
              </w:rPr>
              <w:tab/>
              <w:t>Podpis osoby przyjmującej wniosek pożyczkowy</w:t>
            </w:r>
          </w:p>
        </w:tc>
      </w:tr>
    </w:tbl>
    <w:p w14:paraId="38C2F86C" w14:textId="77777777" w:rsidR="00571F11" w:rsidRPr="004C1FBF" w:rsidRDefault="00571F11" w:rsidP="00571F11">
      <w:pPr>
        <w:pStyle w:val="Nagwek7"/>
        <w:numPr>
          <w:ilvl w:val="0"/>
          <w:numId w:val="0"/>
        </w:numPr>
        <w:tabs>
          <w:tab w:val="left" w:pos="1290"/>
          <w:tab w:val="center" w:pos="5034"/>
        </w:tabs>
        <w:jc w:val="left"/>
        <w:rPr>
          <w:rFonts w:cs="Arial"/>
          <w:b w:val="0"/>
          <w:spacing w:val="80"/>
          <w:sz w:val="12"/>
          <w:szCs w:val="12"/>
          <w14:shadow w14:blurRad="50800" w14:dist="38100" w14:dir="2700000" w14:sx="100000" w14:sy="100000" w14:kx="0" w14:ky="0" w14:algn="tl">
            <w14:srgbClr w14:val="000000">
              <w14:alpha w14:val="60000"/>
            </w14:srgbClr>
          </w14:shadow>
        </w:rPr>
      </w:pPr>
    </w:p>
    <w:p w14:paraId="2AC11490" w14:textId="77777777" w:rsidR="00571F11" w:rsidRPr="00DD5E3F" w:rsidRDefault="00571F11" w:rsidP="00571F11">
      <w:pPr>
        <w:pStyle w:val="Nagwek7"/>
        <w:numPr>
          <w:ilvl w:val="0"/>
          <w:numId w:val="0"/>
        </w:numPr>
        <w:tabs>
          <w:tab w:val="left" w:pos="1290"/>
          <w:tab w:val="center" w:pos="5034"/>
        </w:tabs>
        <w:rPr>
          <w:rFonts w:cs="Arial"/>
          <w:b w:val="0"/>
          <w:spacing w:val="80"/>
          <w:sz w:val="30"/>
          <w:szCs w:val="30"/>
          <w14:shadow w14:blurRad="50800" w14:dist="38100" w14:dir="2700000" w14:sx="100000" w14:sy="100000" w14:kx="0" w14:ky="0" w14:algn="tl">
            <w14:srgbClr w14:val="000000">
              <w14:alpha w14:val="60000"/>
            </w14:srgbClr>
          </w14:shadow>
        </w:rPr>
      </w:pPr>
      <w:r w:rsidRPr="00DD5E3F">
        <w:rPr>
          <w:rFonts w:cs="Arial"/>
          <w:b w:val="0"/>
          <w:spacing w:val="80"/>
          <w:sz w:val="30"/>
          <w:szCs w:val="30"/>
          <w14:shadow w14:blurRad="50800" w14:dist="38100" w14:dir="2700000" w14:sx="100000" w14:sy="100000" w14:kx="0" w14:ky="0" w14:algn="tl">
            <w14:srgbClr w14:val="000000">
              <w14:alpha w14:val="60000"/>
            </w14:srgbClr>
          </w14:shadow>
        </w:rPr>
        <w:t>WNIOSEK  POŻYCZKOWY</w:t>
      </w:r>
    </w:p>
    <w:p w14:paraId="4C3E9D2C" w14:textId="77777777" w:rsidR="00571F11" w:rsidRPr="004C1FBF" w:rsidRDefault="00571F11" w:rsidP="00571F11">
      <w:pPr>
        <w:jc w:val="center"/>
        <w:rPr>
          <w:sz w:val="12"/>
          <w:szCs w:val="12"/>
        </w:rPr>
      </w:pPr>
    </w:p>
    <w:p w14:paraId="1920780E" w14:textId="77777777" w:rsidR="00571F11" w:rsidRPr="00A10627" w:rsidRDefault="00571F11" w:rsidP="00571F11">
      <w:pPr>
        <w:jc w:val="center"/>
      </w:pPr>
      <w:r>
        <w:t>POŻYCZKA ROZWOJOWA II</w:t>
      </w:r>
    </w:p>
    <w:p w14:paraId="0DAA671D" w14:textId="77777777" w:rsidR="00571F11" w:rsidRPr="004C1FBF" w:rsidRDefault="00571F11" w:rsidP="00571F11">
      <w:pPr>
        <w:rPr>
          <w:sz w:val="12"/>
          <w:szCs w:val="12"/>
        </w:rPr>
      </w:pPr>
    </w:p>
    <w:p w14:paraId="01053EAD" w14:textId="77777777" w:rsidR="00DE53EC" w:rsidRDefault="00DE53EC" w:rsidP="00DE53EC">
      <w:pPr>
        <w:pStyle w:val="Nagwek3"/>
        <w:tabs>
          <w:tab w:val="left" w:pos="0"/>
        </w:tabs>
        <w:rPr>
          <w:sz w:val="18"/>
        </w:rPr>
      </w:pPr>
      <w:r>
        <w:rPr>
          <w:sz w:val="18"/>
        </w:rPr>
        <w:t>I.</w:t>
      </w:r>
      <w:r>
        <w:rPr>
          <w:rFonts w:eastAsia="Arial" w:cs="Arial"/>
          <w:sz w:val="18"/>
        </w:rPr>
        <w:t xml:space="preserve"> </w:t>
      </w:r>
      <w:r>
        <w:rPr>
          <w:sz w:val="18"/>
        </w:rPr>
        <w:t>Proszę</w:t>
      </w:r>
      <w:r>
        <w:rPr>
          <w:rFonts w:eastAsia="Arial" w:cs="Arial"/>
          <w:sz w:val="18"/>
        </w:rPr>
        <w:t xml:space="preserve"> </w:t>
      </w:r>
      <w:r>
        <w:rPr>
          <w:sz w:val="18"/>
        </w:rPr>
        <w:t>o</w:t>
      </w:r>
      <w:r>
        <w:rPr>
          <w:rFonts w:eastAsia="Arial" w:cs="Arial"/>
          <w:sz w:val="18"/>
        </w:rPr>
        <w:t xml:space="preserve"> </w:t>
      </w:r>
      <w:r>
        <w:rPr>
          <w:sz w:val="18"/>
        </w:rPr>
        <w:t>udzielenie</w:t>
      </w:r>
      <w:r>
        <w:rPr>
          <w:rFonts w:eastAsia="Arial" w:cs="Arial"/>
          <w:sz w:val="18"/>
        </w:rPr>
        <w:t xml:space="preserve"> </w:t>
      </w:r>
      <w:r>
        <w:rPr>
          <w:sz w:val="18"/>
        </w:rPr>
        <w:t>pożyczki:</w:t>
      </w:r>
    </w:p>
    <w:p w14:paraId="414219BC" w14:textId="77777777" w:rsidR="00DE53EC" w:rsidRPr="004C1FBF" w:rsidRDefault="00DE53EC" w:rsidP="00DE53EC">
      <w:pPr>
        <w:rPr>
          <w:sz w:val="12"/>
          <w:szCs w:val="12"/>
        </w:rPr>
      </w:pPr>
    </w:p>
    <w:tbl>
      <w:tblPr>
        <w:tblW w:w="10096" w:type="dxa"/>
        <w:tblInd w:w="44" w:type="dxa"/>
        <w:tblLayout w:type="fixed"/>
        <w:tblCellMar>
          <w:left w:w="70" w:type="dxa"/>
          <w:right w:w="70" w:type="dxa"/>
        </w:tblCellMar>
        <w:tblLook w:val="0000" w:firstRow="0" w:lastRow="0" w:firstColumn="0" w:lastColumn="0" w:noHBand="0" w:noVBand="0"/>
      </w:tblPr>
      <w:tblGrid>
        <w:gridCol w:w="2055"/>
        <w:gridCol w:w="1310"/>
        <w:gridCol w:w="1401"/>
        <w:gridCol w:w="1497"/>
        <w:gridCol w:w="467"/>
        <w:gridCol w:w="3366"/>
      </w:tblGrid>
      <w:tr w:rsidR="00DE53EC" w:rsidRPr="00E72835" w14:paraId="080DD3DD" w14:textId="77777777" w:rsidTr="005D272D">
        <w:trPr>
          <w:trHeight w:val="369"/>
        </w:trPr>
        <w:tc>
          <w:tcPr>
            <w:tcW w:w="2055" w:type="dxa"/>
            <w:tcBorders>
              <w:top w:val="single" w:sz="8" w:space="0" w:color="000000"/>
              <w:left w:val="single" w:sz="8" w:space="0" w:color="000000"/>
              <w:bottom w:val="single" w:sz="1" w:space="0" w:color="000000"/>
            </w:tcBorders>
            <w:shd w:val="clear" w:color="auto" w:fill="E0E0E0"/>
            <w:vAlign w:val="center"/>
          </w:tcPr>
          <w:p w14:paraId="1FE2258E" w14:textId="77777777" w:rsidR="00DE53EC" w:rsidRPr="00E72835" w:rsidRDefault="00DE53EC" w:rsidP="005D272D">
            <w:pPr>
              <w:snapToGrid w:val="0"/>
              <w:rPr>
                <w:rFonts w:cs="Arial"/>
                <w:b/>
                <w:bCs/>
                <w:sz w:val="16"/>
              </w:rPr>
            </w:pPr>
            <w:bookmarkStart w:id="1" w:name="_Hlk118812031"/>
            <w:r w:rsidRPr="00E72835">
              <w:rPr>
                <w:rFonts w:cs="Arial"/>
                <w:b/>
                <w:bCs/>
                <w:sz w:val="16"/>
              </w:rPr>
              <w:t>w</w:t>
            </w:r>
            <w:r w:rsidRPr="00E72835">
              <w:rPr>
                <w:rFonts w:eastAsia="Arial" w:cs="Arial"/>
                <w:b/>
                <w:bCs/>
                <w:sz w:val="16"/>
              </w:rPr>
              <w:t xml:space="preserve"> </w:t>
            </w:r>
            <w:r w:rsidRPr="00E72835">
              <w:rPr>
                <w:rFonts w:cs="Arial"/>
                <w:b/>
                <w:bCs/>
                <w:sz w:val="16"/>
              </w:rPr>
              <w:t>kwocie</w:t>
            </w:r>
          </w:p>
        </w:tc>
        <w:tc>
          <w:tcPr>
            <w:tcW w:w="2711" w:type="dxa"/>
            <w:gridSpan w:val="2"/>
            <w:tcBorders>
              <w:top w:val="single" w:sz="8" w:space="0" w:color="000000"/>
              <w:left w:val="single" w:sz="1" w:space="0" w:color="000000"/>
              <w:bottom w:val="single" w:sz="1" w:space="0" w:color="000000"/>
              <w:right w:val="single" w:sz="8" w:space="0" w:color="000000"/>
            </w:tcBorders>
            <w:vAlign w:val="center"/>
          </w:tcPr>
          <w:p w14:paraId="41C778E0" w14:textId="77777777" w:rsidR="00DE53EC" w:rsidRDefault="00DE53EC" w:rsidP="005D272D">
            <w:pPr>
              <w:snapToGrid w:val="0"/>
              <w:rPr>
                <w:rFonts w:cs="Arial"/>
                <w:sz w:val="16"/>
              </w:rPr>
            </w:pPr>
          </w:p>
          <w:p w14:paraId="1C74FD5F" w14:textId="77777777" w:rsidR="00DE53EC" w:rsidRPr="00E72835" w:rsidRDefault="00DE53EC" w:rsidP="005D272D">
            <w:pPr>
              <w:snapToGrid w:val="0"/>
              <w:rPr>
                <w:rFonts w:cs="Arial"/>
                <w:sz w:val="16"/>
              </w:rPr>
            </w:pPr>
          </w:p>
        </w:tc>
        <w:tc>
          <w:tcPr>
            <w:tcW w:w="1497" w:type="dxa"/>
            <w:tcBorders>
              <w:top w:val="single" w:sz="8" w:space="0" w:color="000000"/>
              <w:left w:val="single" w:sz="1" w:space="0" w:color="000000"/>
              <w:bottom w:val="single" w:sz="2" w:space="0" w:color="000000"/>
              <w:right w:val="single" w:sz="8" w:space="0" w:color="000000"/>
            </w:tcBorders>
            <w:shd w:val="clear" w:color="auto" w:fill="D9D9D9" w:themeFill="background1" w:themeFillShade="D9"/>
            <w:vAlign w:val="center"/>
          </w:tcPr>
          <w:p w14:paraId="4F28F0BD" w14:textId="77777777" w:rsidR="00DE53EC" w:rsidRPr="00311768" w:rsidRDefault="00DE53EC" w:rsidP="005D272D">
            <w:pPr>
              <w:rPr>
                <w:rFonts w:cs="Arial"/>
                <w:b/>
                <w:sz w:val="16"/>
              </w:rPr>
            </w:pPr>
            <w:r w:rsidRPr="00311768">
              <w:rPr>
                <w:rFonts w:cs="Arial"/>
                <w:b/>
                <w:sz w:val="16"/>
              </w:rPr>
              <w:t>sł</w:t>
            </w:r>
            <w:r w:rsidRPr="00311768">
              <w:rPr>
                <w:rFonts w:cs="Arial"/>
                <w:b/>
                <w:sz w:val="16"/>
                <w:highlight w:val="lightGray"/>
              </w:rPr>
              <w:t>ownie</w:t>
            </w:r>
          </w:p>
        </w:tc>
        <w:tc>
          <w:tcPr>
            <w:tcW w:w="3833" w:type="dxa"/>
            <w:gridSpan w:val="2"/>
            <w:tcBorders>
              <w:top w:val="single" w:sz="8" w:space="0" w:color="000000"/>
              <w:left w:val="single" w:sz="1" w:space="0" w:color="000000"/>
              <w:bottom w:val="single" w:sz="1" w:space="0" w:color="000000"/>
              <w:right w:val="single" w:sz="8" w:space="0" w:color="000000"/>
            </w:tcBorders>
            <w:vAlign w:val="center"/>
          </w:tcPr>
          <w:p w14:paraId="70A86A95" w14:textId="77777777" w:rsidR="00DE53EC" w:rsidRPr="00E72835" w:rsidRDefault="00DE53EC" w:rsidP="005D272D">
            <w:pPr>
              <w:rPr>
                <w:rFonts w:cs="Arial"/>
                <w:sz w:val="16"/>
              </w:rPr>
            </w:pPr>
          </w:p>
        </w:tc>
      </w:tr>
      <w:tr w:rsidR="00DE53EC" w:rsidRPr="00E72835" w14:paraId="5DD95A52" w14:textId="77777777" w:rsidTr="005D272D">
        <w:trPr>
          <w:trHeight w:val="377"/>
        </w:trPr>
        <w:tc>
          <w:tcPr>
            <w:tcW w:w="2055" w:type="dxa"/>
            <w:tcBorders>
              <w:left w:val="single" w:sz="8" w:space="0" w:color="000000"/>
              <w:bottom w:val="single" w:sz="4" w:space="0" w:color="auto"/>
            </w:tcBorders>
            <w:shd w:val="clear" w:color="auto" w:fill="E0E0E0"/>
            <w:vAlign w:val="center"/>
          </w:tcPr>
          <w:p w14:paraId="158570F9" w14:textId="77777777" w:rsidR="00DE53EC" w:rsidRPr="00E72835" w:rsidRDefault="00DE53EC" w:rsidP="005D272D">
            <w:pPr>
              <w:snapToGrid w:val="0"/>
              <w:rPr>
                <w:rFonts w:cs="Arial"/>
                <w:b/>
                <w:bCs/>
                <w:sz w:val="16"/>
              </w:rPr>
            </w:pPr>
            <w:r w:rsidRPr="00E72835">
              <w:rPr>
                <w:rFonts w:cs="Arial"/>
                <w:b/>
                <w:bCs/>
                <w:sz w:val="16"/>
              </w:rPr>
              <w:t>okres</w:t>
            </w:r>
            <w:r w:rsidRPr="00E72835">
              <w:rPr>
                <w:rFonts w:eastAsia="Arial" w:cs="Arial"/>
                <w:b/>
                <w:bCs/>
                <w:sz w:val="16"/>
              </w:rPr>
              <w:t xml:space="preserve"> </w:t>
            </w:r>
            <w:r w:rsidRPr="00E72835">
              <w:rPr>
                <w:rFonts w:cs="Arial"/>
                <w:b/>
                <w:bCs/>
                <w:sz w:val="16"/>
              </w:rPr>
              <w:t>spłaty</w:t>
            </w:r>
            <w:r>
              <w:rPr>
                <w:rFonts w:cs="Arial"/>
                <w:b/>
                <w:bCs/>
                <w:sz w:val="16"/>
              </w:rPr>
              <w:t xml:space="preserve"> (m-ce)</w:t>
            </w:r>
          </w:p>
        </w:tc>
        <w:tc>
          <w:tcPr>
            <w:tcW w:w="8041" w:type="dxa"/>
            <w:gridSpan w:val="5"/>
            <w:tcBorders>
              <w:left w:val="single" w:sz="1" w:space="0" w:color="000000"/>
              <w:bottom w:val="single" w:sz="4" w:space="0" w:color="auto"/>
              <w:right w:val="single" w:sz="8" w:space="0" w:color="000000"/>
            </w:tcBorders>
            <w:vAlign w:val="center"/>
          </w:tcPr>
          <w:p w14:paraId="3B4BAFF6" w14:textId="77777777" w:rsidR="00DE53EC" w:rsidRPr="00E72835" w:rsidRDefault="00DE53EC" w:rsidP="005D272D">
            <w:pPr>
              <w:snapToGrid w:val="0"/>
              <w:rPr>
                <w:rFonts w:cs="Arial"/>
                <w:sz w:val="16"/>
              </w:rPr>
            </w:pPr>
          </w:p>
          <w:p w14:paraId="61AA5059" w14:textId="77777777" w:rsidR="00DE53EC" w:rsidRPr="00E72835" w:rsidRDefault="00DE53EC" w:rsidP="005D272D">
            <w:pPr>
              <w:rPr>
                <w:rFonts w:cs="Arial"/>
                <w:sz w:val="16"/>
              </w:rPr>
            </w:pPr>
          </w:p>
        </w:tc>
      </w:tr>
      <w:tr w:rsidR="00DE53EC" w:rsidRPr="00E72835" w14:paraId="6C4EC237" w14:textId="77777777" w:rsidTr="005D272D">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766ADC85" w14:textId="77777777" w:rsidR="00DE53EC" w:rsidRPr="00E72835" w:rsidRDefault="00DE53EC" w:rsidP="005D272D">
            <w:pPr>
              <w:snapToGrid w:val="0"/>
              <w:rPr>
                <w:rFonts w:cs="Arial"/>
                <w:b/>
                <w:bCs/>
                <w:sz w:val="16"/>
              </w:rPr>
            </w:pPr>
            <w:r w:rsidRPr="00E72835">
              <w:rPr>
                <w:rFonts w:cs="Arial"/>
                <w:b/>
                <w:bCs/>
                <w:sz w:val="16"/>
              </w:rPr>
              <w:t>okres</w:t>
            </w:r>
            <w:r w:rsidRPr="00E72835">
              <w:rPr>
                <w:rFonts w:eastAsia="Arial" w:cs="Arial"/>
                <w:b/>
                <w:bCs/>
                <w:sz w:val="16"/>
              </w:rPr>
              <w:t xml:space="preserve"> </w:t>
            </w:r>
            <w:r w:rsidRPr="00E72835">
              <w:rPr>
                <w:rFonts w:cs="Arial"/>
                <w:b/>
                <w:bCs/>
                <w:sz w:val="16"/>
              </w:rPr>
              <w:t>karencji</w:t>
            </w:r>
            <w:r>
              <w:rPr>
                <w:rFonts w:cs="Arial"/>
                <w:b/>
                <w:bCs/>
                <w:sz w:val="16"/>
              </w:rPr>
              <w:t xml:space="preserve"> (m-ce)</w:t>
            </w:r>
          </w:p>
        </w:tc>
        <w:tc>
          <w:tcPr>
            <w:tcW w:w="8041" w:type="dxa"/>
            <w:gridSpan w:val="5"/>
            <w:tcBorders>
              <w:top w:val="single" w:sz="4" w:space="0" w:color="auto"/>
              <w:left w:val="single" w:sz="4" w:space="0" w:color="auto"/>
              <w:bottom w:val="single" w:sz="4" w:space="0" w:color="auto"/>
              <w:right w:val="single" w:sz="8" w:space="0" w:color="auto"/>
            </w:tcBorders>
            <w:vAlign w:val="center"/>
          </w:tcPr>
          <w:p w14:paraId="7C9AC742" w14:textId="77777777" w:rsidR="00DE53EC" w:rsidRPr="00E72835" w:rsidRDefault="00DE53EC" w:rsidP="005D272D">
            <w:pPr>
              <w:snapToGrid w:val="0"/>
              <w:rPr>
                <w:rFonts w:cs="Arial"/>
                <w:sz w:val="16"/>
              </w:rPr>
            </w:pPr>
          </w:p>
          <w:p w14:paraId="58DB3360" w14:textId="77777777" w:rsidR="00DE53EC" w:rsidRPr="00E72835" w:rsidRDefault="00DE53EC" w:rsidP="005D272D">
            <w:pPr>
              <w:rPr>
                <w:rFonts w:cs="Arial"/>
                <w:sz w:val="16"/>
              </w:rPr>
            </w:pPr>
          </w:p>
        </w:tc>
      </w:tr>
      <w:tr w:rsidR="00DE53EC" w:rsidRPr="00E72835" w14:paraId="01330CE6" w14:textId="77777777" w:rsidTr="0042668C">
        <w:trPr>
          <w:trHeight w:val="88"/>
        </w:trPr>
        <w:tc>
          <w:tcPr>
            <w:tcW w:w="10096" w:type="dxa"/>
            <w:gridSpan w:val="6"/>
            <w:tcBorders>
              <w:top w:val="single" w:sz="4" w:space="0" w:color="auto"/>
              <w:left w:val="single" w:sz="8" w:space="0" w:color="auto"/>
              <w:bottom w:val="single" w:sz="4" w:space="0" w:color="auto"/>
              <w:right w:val="single" w:sz="8" w:space="0" w:color="auto"/>
            </w:tcBorders>
            <w:shd w:val="clear" w:color="auto" w:fill="E0E0E0"/>
            <w:vAlign w:val="center"/>
          </w:tcPr>
          <w:p w14:paraId="247D97BE" w14:textId="77777777" w:rsidR="00DE53EC" w:rsidRPr="0046194B" w:rsidRDefault="00DE53EC" w:rsidP="005D272D">
            <w:pPr>
              <w:snapToGrid w:val="0"/>
              <w:rPr>
                <w:rFonts w:cs="Arial"/>
                <w:b/>
                <w:bCs/>
                <w:sz w:val="16"/>
              </w:rPr>
            </w:pPr>
            <w:r w:rsidRPr="0046194B">
              <w:rPr>
                <w:rFonts w:cs="Arial"/>
                <w:b/>
                <w:bCs/>
                <w:sz w:val="16"/>
              </w:rPr>
              <w:t>oprocentowaną na warunkach:</w:t>
            </w:r>
            <w:r>
              <w:rPr>
                <w:rFonts w:cs="Arial"/>
                <w:b/>
                <w:bCs/>
                <w:sz w:val="16"/>
              </w:rPr>
              <w:t xml:space="preserve"> </w:t>
            </w:r>
            <w:r w:rsidRPr="0046194B">
              <w:rPr>
                <w:rFonts w:cs="Arial"/>
                <w:i/>
                <w:iCs/>
                <w:sz w:val="16"/>
              </w:rPr>
              <w:t>(zaznaczyć właściwe)</w:t>
            </w:r>
          </w:p>
        </w:tc>
      </w:tr>
      <w:tr w:rsidR="00DE53EC" w:rsidRPr="00E72835" w14:paraId="3F6D4575" w14:textId="77777777" w:rsidTr="005D272D">
        <w:trPr>
          <w:trHeight w:val="649"/>
        </w:trPr>
        <w:tc>
          <w:tcPr>
            <w:tcW w:w="3365" w:type="dxa"/>
            <w:gridSpan w:val="2"/>
            <w:tcBorders>
              <w:top w:val="single" w:sz="4" w:space="0" w:color="auto"/>
              <w:left w:val="single" w:sz="8" w:space="0" w:color="auto"/>
              <w:bottom w:val="single" w:sz="4" w:space="0" w:color="auto"/>
              <w:right w:val="single" w:sz="4" w:space="0" w:color="auto"/>
            </w:tcBorders>
            <w:shd w:val="clear" w:color="auto" w:fill="E0E0E0"/>
            <w:vAlign w:val="center"/>
          </w:tcPr>
          <w:p w14:paraId="1E8281DD" w14:textId="67BB97F7" w:rsidR="00DE53EC" w:rsidRDefault="006D19F0" w:rsidP="005D272D">
            <w:pPr>
              <w:snapToGrid w:val="0"/>
              <w:jc w:val="center"/>
              <w:rPr>
                <w:rFonts w:ascii="MS Gothic" w:eastAsia="MS Gothic" w:hAnsi="MS Gothic" w:cstheme="minorHAnsi"/>
                <w:sz w:val="30"/>
                <w:szCs w:val="30"/>
              </w:rPr>
            </w:pPr>
            <w:sdt>
              <w:sdtPr>
                <w:rPr>
                  <w:rFonts w:asciiTheme="minorHAnsi" w:hAnsiTheme="minorHAnsi" w:cstheme="minorHAnsi"/>
                  <w:sz w:val="30"/>
                  <w:szCs w:val="30"/>
                </w:rPr>
                <w:id w:val="-1605646339"/>
                <w14:checkbox>
                  <w14:checked w14:val="1"/>
                  <w14:checkedState w14:val="2612" w14:font="MS Gothic"/>
                  <w14:uncheckedState w14:val="2610" w14:font="MS Gothic"/>
                </w14:checkbox>
              </w:sdtPr>
              <w:sdtEndPr/>
              <w:sdtContent>
                <w:r w:rsidR="0042668C">
                  <w:rPr>
                    <w:rFonts w:ascii="MS Gothic" w:eastAsia="MS Gothic" w:hAnsi="MS Gothic" w:cstheme="minorHAnsi" w:hint="eastAsia"/>
                    <w:sz w:val="30"/>
                    <w:szCs w:val="30"/>
                  </w:rPr>
                  <w:t>☒</w:t>
                </w:r>
              </w:sdtContent>
            </w:sdt>
          </w:p>
          <w:p w14:paraId="0FBCB882" w14:textId="77777777" w:rsidR="00DE53EC" w:rsidRPr="009C2AF9" w:rsidRDefault="00DE53EC" w:rsidP="005D272D">
            <w:pPr>
              <w:snapToGrid w:val="0"/>
              <w:jc w:val="center"/>
              <w:rPr>
                <w:rFonts w:asciiTheme="minorHAnsi" w:hAnsiTheme="minorHAnsi" w:cstheme="minorHAnsi"/>
                <w:sz w:val="30"/>
                <w:szCs w:val="30"/>
              </w:rPr>
            </w:pPr>
            <w:r w:rsidRPr="0046194B">
              <w:rPr>
                <w:rFonts w:cs="Arial"/>
                <w:b/>
                <w:bCs/>
                <w:sz w:val="16"/>
              </w:rPr>
              <w:t xml:space="preserve">korzystniejszych niż rynkowe </w:t>
            </w:r>
            <w:r w:rsidRPr="0046194B">
              <w:rPr>
                <w:rFonts w:cs="Arial"/>
                <w:b/>
                <w:bCs/>
                <w:sz w:val="16"/>
              </w:rPr>
              <w:br/>
              <w:t xml:space="preserve">z </w:t>
            </w:r>
            <w:r>
              <w:rPr>
                <w:rFonts w:cs="Arial"/>
                <w:b/>
                <w:bCs/>
                <w:sz w:val="16"/>
              </w:rPr>
              <w:t xml:space="preserve">pomocą de </w:t>
            </w:r>
            <w:proofErr w:type="spellStart"/>
            <w:r>
              <w:rPr>
                <w:rFonts w:cs="Arial"/>
                <w:b/>
                <w:bCs/>
                <w:sz w:val="16"/>
              </w:rPr>
              <w:t>minimis</w:t>
            </w:r>
            <w:proofErr w:type="spellEnd"/>
          </w:p>
        </w:tc>
        <w:tc>
          <w:tcPr>
            <w:tcW w:w="3365"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55FEFB33" w14:textId="77777777" w:rsidR="00DE53EC" w:rsidRDefault="006D19F0" w:rsidP="005D272D">
            <w:pPr>
              <w:snapToGrid w:val="0"/>
              <w:jc w:val="center"/>
              <w:rPr>
                <w:rFonts w:cs="Arial"/>
                <w:b/>
                <w:bCs/>
                <w:sz w:val="16"/>
              </w:rPr>
            </w:pPr>
            <w:sdt>
              <w:sdtPr>
                <w:rPr>
                  <w:rFonts w:asciiTheme="minorHAnsi" w:hAnsiTheme="minorHAnsi" w:cstheme="minorHAnsi"/>
                  <w:sz w:val="30"/>
                  <w:szCs w:val="30"/>
                </w:rPr>
                <w:id w:val="-33429375"/>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p>
          <w:p w14:paraId="31F7BCEA" w14:textId="77777777" w:rsidR="00DE53EC" w:rsidRPr="009C2AF9" w:rsidRDefault="00DE53EC" w:rsidP="005D272D">
            <w:pPr>
              <w:snapToGrid w:val="0"/>
              <w:jc w:val="center"/>
              <w:rPr>
                <w:rFonts w:asciiTheme="minorHAnsi" w:hAnsiTheme="minorHAnsi" w:cstheme="minorHAnsi"/>
                <w:sz w:val="30"/>
                <w:szCs w:val="30"/>
              </w:rPr>
            </w:pPr>
            <w:r w:rsidRPr="0046194B">
              <w:rPr>
                <w:rFonts w:cs="Arial"/>
                <w:b/>
                <w:bCs/>
                <w:sz w:val="16"/>
              </w:rPr>
              <w:t xml:space="preserve">korzystniejszych niż rynkowe </w:t>
            </w:r>
            <w:r w:rsidRPr="0046194B">
              <w:rPr>
                <w:rFonts w:cs="Arial"/>
                <w:b/>
                <w:bCs/>
                <w:sz w:val="16"/>
              </w:rPr>
              <w:br/>
              <w:t>z regionalną pomocą inwestycyjną</w:t>
            </w:r>
          </w:p>
        </w:tc>
        <w:tc>
          <w:tcPr>
            <w:tcW w:w="3366" w:type="dxa"/>
            <w:tcBorders>
              <w:top w:val="single" w:sz="4" w:space="0" w:color="auto"/>
              <w:left w:val="single" w:sz="4" w:space="0" w:color="auto"/>
              <w:bottom w:val="single" w:sz="4" w:space="0" w:color="auto"/>
              <w:right w:val="single" w:sz="8" w:space="0" w:color="auto"/>
            </w:tcBorders>
            <w:shd w:val="clear" w:color="auto" w:fill="E0E0E0"/>
            <w:vAlign w:val="center"/>
          </w:tcPr>
          <w:p w14:paraId="08173607" w14:textId="77777777" w:rsidR="00DE53EC" w:rsidRDefault="006D19F0" w:rsidP="005D272D">
            <w:pPr>
              <w:snapToGrid w:val="0"/>
              <w:jc w:val="center"/>
              <w:rPr>
                <w:rFonts w:cs="Arial"/>
                <w:b/>
                <w:bCs/>
                <w:sz w:val="16"/>
              </w:rPr>
            </w:pPr>
            <w:sdt>
              <w:sdtPr>
                <w:rPr>
                  <w:rFonts w:asciiTheme="minorHAnsi" w:hAnsiTheme="minorHAnsi" w:cstheme="minorHAnsi"/>
                  <w:sz w:val="30"/>
                  <w:szCs w:val="30"/>
                </w:rPr>
                <w:id w:val="260344001"/>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p>
          <w:p w14:paraId="7D8055EC" w14:textId="77777777" w:rsidR="00DE53EC" w:rsidRPr="009C2AF9" w:rsidRDefault="00DE53EC" w:rsidP="005D272D">
            <w:pPr>
              <w:snapToGrid w:val="0"/>
              <w:jc w:val="center"/>
              <w:rPr>
                <w:rFonts w:asciiTheme="minorHAnsi" w:hAnsiTheme="minorHAnsi" w:cstheme="minorHAnsi"/>
                <w:sz w:val="30"/>
                <w:szCs w:val="30"/>
              </w:rPr>
            </w:pPr>
            <w:r>
              <w:rPr>
                <w:rFonts w:cs="Arial"/>
                <w:b/>
                <w:bCs/>
                <w:sz w:val="16"/>
              </w:rPr>
              <w:t>r</w:t>
            </w:r>
            <w:r w:rsidRPr="0046194B">
              <w:rPr>
                <w:rFonts w:cs="Arial"/>
                <w:b/>
                <w:bCs/>
                <w:sz w:val="16"/>
              </w:rPr>
              <w:t>ynkow</w:t>
            </w:r>
            <w:r>
              <w:rPr>
                <w:rFonts w:cs="Arial"/>
                <w:b/>
                <w:bCs/>
                <w:sz w:val="16"/>
              </w:rPr>
              <w:t>ych</w:t>
            </w:r>
          </w:p>
        </w:tc>
      </w:tr>
      <w:bookmarkEnd w:id="1"/>
    </w:tbl>
    <w:p w14:paraId="5E0E63C2" w14:textId="77777777" w:rsidR="00DE53EC" w:rsidRPr="004C1FBF" w:rsidRDefault="00DE53EC" w:rsidP="00DE53EC">
      <w:pPr>
        <w:rPr>
          <w:b/>
          <w:bCs/>
          <w:sz w:val="12"/>
          <w:szCs w:val="12"/>
        </w:rPr>
      </w:pPr>
    </w:p>
    <w:p w14:paraId="6915E38A" w14:textId="77777777" w:rsidR="00DE53EC" w:rsidRPr="007523FC" w:rsidRDefault="00DE53EC" w:rsidP="00DE53EC">
      <w:pPr>
        <w:pStyle w:val="Nagwek3"/>
        <w:tabs>
          <w:tab w:val="left" w:pos="0"/>
        </w:tabs>
        <w:rPr>
          <w:sz w:val="18"/>
        </w:rPr>
      </w:pPr>
      <w:r>
        <w:rPr>
          <w:sz w:val="18"/>
        </w:rPr>
        <w:t>II.</w:t>
      </w:r>
      <w:r w:rsidRPr="007523FC">
        <w:rPr>
          <w:sz w:val="18"/>
        </w:rPr>
        <w:t xml:space="preserve"> </w:t>
      </w:r>
      <w:r>
        <w:rPr>
          <w:sz w:val="18"/>
        </w:rPr>
        <w:t>Dane Wnioskodawcy:</w:t>
      </w:r>
    </w:p>
    <w:p w14:paraId="07C70BB7" w14:textId="77777777" w:rsidR="00DE53EC" w:rsidRPr="004C1FBF" w:rsidRDefault="00DE53EC" w:rsidP="00DE53EC">
      <w:pPr>
        <w:rPr>
          <w:rFonts w:cs="Arial"/>
          <w:sz w:val="12"/>
          <w:szCs w:val="12"/>
        </w:rPr>
      </w:pPr>
    </w:p>
    <w:tbl>
      <w:tblPr>
        <w:tblW w:w="10076" w:type="dxa"/>
        <w:tblInd w:w="59" w:type="dxa"/>
        <w:tblLayout w:type="fixed"/>
        <w:tblCellMar>
          <w:left w:w="70" w:type="dxa"/>
          <w:right w:w="70" w:type="dxa"/>
        </w:tblCellMar>
        <w:tblLook w:val="0000" w:firstRow="0" w:lastRow="0" w:firstColumn="0" w:lastColumn="0" w:noHBand="0" w:noVBand="0"/>
      </w:tblPr>
      <w:tblGrid>
        <w:gridCol w:w="1996"/>
        <w:gridCol w:w="521"/>
        <w:gridCol w:w="2172"/>
        <w:gridCol w:w="345"/>
        <w:gridCol w:w="1214"/>
        <w:gridCol w:w="1303"/>
        <w:gridCol w:w="2517"/>
        <w:gridCol w:w="8"/>
      </w:tblGrid>
      <w:tr w:rsidR="00DE53EC" w:rsidRPr="00E72835" w14:paraId="782B0101" w14:textId="77777777" w:rsidTr="005D272D">
        <w:trPr>
          <w:trHeight w:val="385"/>
        </w:trPr>
        <w:tc>
          <w:tcPr>
            <w:tcW w:w="1996" w:type="dxa"/>
            <w:tcBorders>
              <w:top w:val="single" w:sz="8" w:space="0" w:color="000000"/>
              <w:left w:val="single" w:sz="8" w:space="0" w:color="000000"/>
              <w:bottom w:val="single" w:sz="1" w:space="0" w:color="000000"/>
            </w:tcBorders>
            <w:shd w:val="clear" w:color="auto" w:fill="E0E0E0"/>
            <w:vAlign w:val="center"/>
          </w:tcPr>
          <w:p w14:paraId="7A191224" w14:textId="77777777" w:rsidR="00DE53EC" w:rsidRPr="00E72835" w:rsidRDefault="00DE53EC" w:rsidP="005D272D">
            <w:pPr>
              <w:snapToGrid w:val="0"/>
              <w:rPr>
                <w:rFonts w:cs="Arial"/>
                <w:b/>
                <w:bCs/>
                <w:sz w:val="16"/>
              </w:rPr>
            </w:pPr>
            <w:r>
              <w:rPr>
                <w:rFonts w:cs="Arial"/>
                <w:b/>
                <w:bCs/>
                <w:sz w:val="16"/>
              </w:rPr>
              <w:t>Nazwa:</w:t>
            </w:r>
          </w:p>
        </w:tc>
        <w:tc>
          <w:tcPr>
            <w:tcW w:w="8080" w:type="dxa"/>
            <w:gridSpan w:val="7"/>
            <w:tcBorders>
              <w:top w:val="single" w:sz="8" w:space="0" w:color="000000"/>
              <w:left w:val="single" w:sz="1" w:space="0" w:color="000000"/>
              <w:bottom w:val="single" w:sz="1" w:space="0" w:color="000000"/>
              <w:right w:val="single" w:sz="8" w:space="0" w:color="000000"/>
            </w:tcBorders>
            <w:vAlign w:val="center"/>
          </w:tcPr>
          <w:p w14:paraId="2ED9E4CB" w14:textId="77777777" w:rsidR="00DE53EC" w:rsidRPr="00E72835" w:rsidRDefault="00DE53EC" w:rsidP="005D272D">
            <w:pPr>
              <w:rPr>
                <w:rFonts w:cs="Arial"/>
                <w:sz w:val="16"/>
              </w:rPr>
            </w:pPr>
          </w:p>
        </w:tc>
      </w:tr>
      <w:tr w:rsidR="00DE53EC" w:rsidRPr="00E72835" w14:paraId="3FE2E8C4" w14:textId="77777777" w:rsidTr="005D272D">
        <w:trPr>
          <w:trHeight w:val="385"/>
        </w:trPr>
        <w:tc>
          <w:tcPr>
            <w:tcW w:w="1996" w:type="dxa"/>
            <w:tcBorders>
              <w:left w:val="single" w:sz="8" w:space="0" w:color="000000"/>
              <w:bottom w:val="single" w:sz="1" w:space="0" w:color="000000"/>
            </w:tcBorders>
            <w:shd w:val="clear" w:color="auto" w:fill="E0E0E0"/>
            <w:vAlign w:val="center"/>
          </w:tcPr>
          <w:p w14:paraId="24D28B96" w14:textId="77777777" w:rsidR="00DE53EC" w:rsidRPr="00E72835" w:rsidRDefault="00DE53EC" w:rsidP="005D272D">
            <w:pPr>
              <w:snapToGrid w:val="0"/>
              <w:rPr>
                <w:rFonts w:cs="Arial"/>
                <w:b/>
                <w:bCs/>
                <w:sz w:val="16"/>
              </w:rPr>
            </w:pPr>
            <w:r w:rsidRPr="00E72835">
              <w:rPr>
                <w:rFonts w:cs="Arial"/>
                <w:b/>
                <w:bCs/>
                <w:sz w:val="16"/>
              </w:rPr>
              <w:t>adres</w:t>
            </w:r>
            <w:r w:rsidRPr="00E72835">
              <w:rPr>
                <w:rFonts w:eastAsia="Arial" w:cs="Arial"/>
                <w:b/>
                <w:bCs/>
                <w:sz w:val="16"/>
              </w:rPr>
              <w:t xml:space="preserve"> </w:t>
            </w:r>
            <w:r w:rsidRPr="00E72835">
              <w:rPr>
                <w:rFonts w:cs="Arial"/>
                <w:b/>
                <w:bCs/>
                <w:sz w:val="16"/>
              </w:rPr>
              <w:t>siedziby</w:t>
            </w:r>
            <w:r>
              <w:rPr>
                <w:rFonts w:cs="Arial"/>
                <w:b/>
                <w:bCs/>
                <w:sz w:val="16"/>
              </w:rPr>
              <w:t>:</w:t>
            </w:r>
          </w:p>
        </w:tc>
        <w:tc>
          <w:tcPr>
            <w:tcW w:w="8080" w:type="dxa"/>
            <w:gridSpan w:val="7"/>
            <w:tcBorders>
              <w:left w:val="single" w:sz="1" w:space="0" w:color="000000"/>
              <w:bottom w:val="single" w:sz="1" w:space="0" w:color="000000"/>
              <w:right w:val="single" w:sz="8" w:space="0" w:color="000000"/>
            </w:tcBorders>
            <w:vAlign w:val="center"/>
          </w:tcPr>
          <w:p w14:paraId="3C41B5A9" w14:textId="77777777" w:rsidR="00DE53EC" w:rsidRPr="00E72835" w:rsidRDefault="00DE53EC" w:rsidP="005D272D">
            <w:pPr>
              <w:rPr>
                <w:rFonts w:cs="Arial"/>
                <w:sz w:val="16"/>
              </w:rPr>
            </w:pPr>
          </w:p>
        </w:tc>
      </w:tr>
      <w:tr w:rsidR="00DE53EC" w:rsidRPr="00E72835" w14:paraId="1A6BE3F9" w14:textId="77777777" w:rsidTr="005D272D">
        <w:trPr>
          <w:trHeight w:val="385"/>
        </w:trPr>
        <w:tc>
          <w:tcPr>
            <w:tcW w:w="1996" w:type="dxa"/>
            <w:tcBorders>
              <w:left w:val="single" w:sz="8" w:space="0" w:color="000000"/>
              <w:bottom w:val="single" w:sz="1" w:space="0" w:color="000000"/>
            </w:tcBorders>
            <w:shd w:val="clear" w:color="auto" w:fill="E0E0E0"/>
            <w:vAlign w:val="center"/>
          </w:tcPr>
          <w:p w14:paraId="7F086EE8" w14:textId="77777777" w:rsidR="00DE53EC" w:rsidRPr="00E72835" w:rsidRDefault="00DE53EC" w:rsidP="005D272D">
            <w:pPr>
              <w:snapToGrid w:val="0"/>
              <w:rPr>
                <w:rFonts w:cs="Arial"/>
                <w:b/>
                <w:bCs/>
                <w:sz w:val="16"/>
              </w:rPr>
            </w:pPr>
            <w:r w:rsidRPr="00E72835">
              <w:rPr>
                <w:rFonts w:cs="Arial"/>
                <w:b/>
                <w:bCs/>
                <w:sz w:val="16"/>
              </w:rPr>
              <w:t>adres do korespondencji</w:t>
            </w:r>
            <w:r>
              <w:rPr>
                <w:rFonts w:cs="Arial"/>
                <w:b/>
                <w:bCs/>
                <w:sz w:val="16"/>
              </w:rPr>
              <w:t>:</w:t>
            </w:r>
          </w:p>
        </w:tc>
        <w:tc>
          <w:tcPr>
            <w:tcW w:w="8080" w:type="dxa"/>
            <w:gridSpan w:val="7"/>
            <w:tcBorders>
              <w:left w:val="single" w:sz="1" w:space="0" w:color="000000"/>
              <w:bottom w:val="single" w:sz="1" w:space="0" w:color="000000"/>
              <w:right w:val="single" w:sz="8" w:space="0" w:color="000000"/>
            </w:tcBorders>
            <w:vAlign w:val="center"/>
          </w:tcPr>
          <w:p w14:paraId="0193B3F8" w14:textId="77777777" w:rsidR="00DE53EC" w:rsidRPr="00E72835" w:rsidRDefault="00DE53EC" w:rsidP="005D272D">
            <w:pPr>
              <w:rPr>
                <w:rFonts w:cs="Arial"/>
                <w:sz w:val="16"/>
              </w:rPr>
            </w:pPr>
          </w:p>
        </w:tc>
      </w:tr>
      <w:tr w:rsidR="00DE53EC" w:rsidRPr="00E72835" w14:paraId="2A88FCFD" w14:textId="77777777" w:rsidTr="005D272D">
        <w:trPr>
          <w:trHeight w:val="385"/>
        </w:trPr>
        <w:tc>
          <w:tcPr>
            <w:tcW w:w="1996" w:type="dxa"/>
            <w:tcBorders>
              <w:left w:val="single" w:sz="8" w:space="0" w:color="000000"/>
              <w:bottom w:val="single" w:sz="1" w:space="0" w:color="000000"/>
            </w:tcBorders>
            <w:shd w:val="clear" w:color="auto" w:fill="E0E0E0"/>
            <w:vAlign w:val="center"/>
          </w:tcPr>
          <w:p w14:paraId="381587BF" w14:textId="77777777" w:rsidR="00DE53EC" w:rsidRPr="00E72835" w:rsidRDefault="00DE53EC" w:rsidP="005D272D">
            <w:pPr>
              <w:snapToGrid w:val="0"/>
              <w:rPr>
                <w:rFonts w:cs="Arial"/>
                <w:b/>
                <w:bCs/>
                <w:sz w:val="16"/>
              </w:rPr>
            </w:pPr>
            <w:r w:rsidRPr="00E72835">
              <w:rPr>
                <w:rFonts w:cs="Arial"/>
                <w:b/>
                <w:bCs/>
                <w:sz w:val="16"/>
              </w:rPr>
              <w:t>data</w:t>
            </w:r>
            <w:r w:rsidRPr="00E72835">
              <w:rPr>
                <w:rFonts w:eastAsia="Arial" w:cs="Arial"/>
                <w:b/>
                <w:bCs/>
                <w:sz w:val="16"/>
              </w:rPr>
              <w:t xml:space="preserve"> </w:t>
            </w:r>
            <w:r w:rsidRPr="00E72835">
              <w:rPr>
                <w:rFonts w:cs="Arial"/>
                <w:b/>
                <w:bCs/>
                <w:sz w:val="16"/>
              </w:rPr>
              <w:t>rejestracji</w:t>
            </w:r>
            <w:r>
              <w:rPr>
                <w:rFonts w:cs="Arial"/>
                <w:b/>
                <w:bCs/>
                <w:sz w:val="16"/>
              </w:rPr>
              <w:t>:</w:t>
            </w:r>
          </w:p>
        </w:tc>
        <w:tc>
          <w:tcPr>
            <w:tcW w:w="2693" w:type="dxa"/>
            <w:gridSpan w:val="2"/>
            <w:tcBorders>
              <w:left w:val="single" w:sz="1" w:space="0" w:color="000000"/>
              <w:bottom w:val="single" w:sz="1" w:space="0" w:color="000000"/>
              <w:right w:val="single" w:sz="4" w:space="0" w:color="auto"/>
            </w:tcBorders>
            <w:vAlign w:val="center"/>
          </w:tcPr>
          <w:p w14:paraId="2D0589E2" w14:textId="77777777" w:rsidR="00DE53EC" w:rsidRPr="00E72835" w:rsidRDefault="00DE53EC" w:rsidP="005D272D">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vAlign w:val="center"/>
          </w:tcPr>
          <w:p w14:paraId="48877D04" w14:textId="77777777" w:rsidR="00DE53EC" w:rsidRPr="00E72835" w:rsidRDefault="00DE53EC" w:rsidP="005D272D">
            <w:pPr>
              <w:pStyle w:val="Nagwek3"/>
              <w:numPr>
                <w:ilvl w:val="0"/>
                <w:numId w:val="0"/>
              </w:numPr>
              <w:snapToGrid w:val="0"/>
              <w:rPr>
                <w:rFonts w:cs="Arial"/>
                <w:lang w:val="de-DE"/>
              </w:rPr>
            </w:pPr>
            <w:r w:rsidRPr="00E72835">
              <w:rPr>
                <w:rFonts w:cs="Arial"/>
              </w:rPr>
              <w:t>NIP</w:t>
            </w:r>
            <w:r>
              <w:rPr>
                <w:rFonts w:cs="Arial"/>
              </w:rPr>
              <w:t>:</w:t>
            </w:r>
          </w:p>
        </w:tc>
        <w:tc>
          <w:tcPr>
            <w:tcW w:w="3828" w:type="dxa"/>
            <w:gridSpan w:val="3"/>
            <w:tcBorders>
              <w:left w:val="single" w:sz="4" w:space="0" w:color="auto"/>
              <w:bottom w:val="single" w:sz="1" w:space="0" w:color="000000"/>
              <w:right w:val="single" w:sz="8" w:space="0" w:color="000000"/>
            </w:tcBorders>
            <w:vAlign w:val="center"/>
          </w:tcPr>
          <w:p w14:paraId="10D3DB19" w14:textId="77777777" w:rsidR="00DE53EC" w:rsidRPr="00E72835" w:rsidRDefault="00DE53EC" w:rsidP="005D272D">
            <w:pPr>
              <w:snapToGrid w:val="0"/>
              <w:rPr>
                <w:rFonts w:cs="Arial"/>
                <w:sz w:val="16"/>
                <w:lang w:val="de-DE"/>
              </w:rPr>
            </w:pPr>
          </w:p>
        </w:tc>
      </w:tr>
      <w:tr w:rsidR="00DE53EC" w:rsidRPr="00E72835" w14:paraId="792B7918" w14:textId="77777777" w:rsidTr="005D272D">
        <w:trPr>
          <w:trHeight w:val="385"/>
        </w:trPr>
        <w:tc>
          <w:tcPr>
            <w:tcW w:w="1996" w:type="dxa"/>
            <w:tcBorders>
              <w:left w:val="single" w:sz="8" w:space="0" w:color="000000"/>
              <w:bottom w:val="single" w:sz="1" w:space="0" w:color="000000"/>
            </w:tcBorders>
            <w:shd w:val="clear" w:color="auto" w:fill="E0E0E0"/>
            <w:vAlign w:val="center"/>
          </w:tcPr>
          <w:p w14:paraId="645E4482" w14:textId="77777777" w:rsidR="00DE53EC" w:rsidRPr="00E72835" w:rsidRDefault="00DE53EC" w:rsidP="005D272D">
            <w:pPr>
              <w:snapToGrid w:val="0"/>
              <w:rPr>
                <w:rFonts w:cs="Arial"/>
                <w:b/>
                <w:bCs/>
                <w:sz w:val="16"/>
              </w:rPr>
            </w:pPr>
            <w:r w:rsidRPr="00E72835">
              <w:rPr>
                <w:rFonts w:cs="Arial"/>
                <w:b/>
                <w:bCs/>
                <w:sz w:val="16"/>
              </w:rPr>
              <w:t>REGON</w:t>
            </w:r>
            <w:r>
              <w:rPr>
                <w:rFonts w:cs="Arial"/>
                <w:b/>
                <w:bCs/>
                <w:sz w:val="16"/>
              </w:rPr>
              <w:t>:</w:t>
            </w:r>
          </w:p>
        </w:tc>
        <w:tc>
          <w:tcPr>
            <w:tcW w:w="2693" w:type="dxa"/>
            <w:gridSpan w:val="2"/>
            <w:tcBorders>
              <w:left w:val="single" w:sz="1" w:space="0" w:color="000000"/>
              <w:bottom w:val="single" w:sz="1" w:space="0" w:color="000000"/>
              <w:right w:val="single" w:sz="4" w:space="0" w:color="auto"/>
            </w:tcBorders>
            <w:vAlign w:val="center"/>
          </w:tcPr>
          <w:p w14:paraId="0F771DD3" w14:textId="77777777" w:rsidR="00DE53EC" w:rsidRPr="00E72835" w:rsidRDefault="00DE53EC" w:rsidP="005D272D">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vAlign w:val="center"/>
          </w:tcPr>
          <w:p w14:paraId="67BFDF06" w14:textId="77777777" w:rsidR="00DE53EC" w:rsidRPr="00E72835" w:rsidRDefault="00DE53EC" w:rsidP="005D272D">
            <w:pPr>
              <w:snapToGrid w:val="0"/>
              <w:rPr>
                <w:rFonts w:cs="Arial"/>
                <w:b/>
                <w:bCs/>
                <w:sz w:val="16"/>
              </w:rPr>
            </w:pPr>
            <w:r w:rsidRPr="00E72835">
              <w:rPr>
                <w:rFonts w:cs="Arial"/>
                <w:b/>
                <w:bCs/>
                <w:sz w:val="16"/>
              </w:rPr>
              <w:t>KRS</w:t>
            </w:r>
            <w:r>
              <w:rPr>
                <w:rFonts w:cs="Arial"/>
                <w:b/>
                <w:bCs/>
                <w:sz w:val="16"/>
              </w:rPr>
              <w:t>:</w:t>
            </w:r>
          </w:p>
        </w:tc>
        <w:tc>
          <w:tcPr>
            <w:tcW w:w="3828" w:type="dxa"/>
            <w:gridSpan w:val="3"/>
            <w:tcBorders>
              <w:left w:val="single" w:sz="4" w:space="0" w:color="auto"/>
              <w:bottom w:val="single" w:sz="1" w:space="0" w:color="000000"/>
              <w:right w:val="single" w:sz="8" w:space="0" w:color="000000"/>
            </w:tcBorders>
            <w:vAlign w:val="center"/>
          </w:tcPr>
          <w:p w14:paraId="46DBCBEF" w14:textId="77777777" w:rsidR="00DE53EC" w:rsidRPr="00E72835" w:rsidRDefault="00DE53EC" w:rsidP="005D272D">
            <w:pPr>
              <w:snapToGrid w:val="0"/>
              <w:rPr>
                <w:rFonts w:cs="Arial"/>
                <w:sz w:val="16"/>
                <w:lang w:val="de-DE"/>
              </w:rPr>
            </w:pPr>
          </w:p>
        </w:tc>
      </w:tr>
      <w:tr w:rsidR="00DE53EC" w:rsidRPr="00E72835" w14:paraId="29FB761E" w14:textId="77777777" w:rsidTr="005D272D">
        <w:trPr>
          <w:trHeight w:val="385"/>
        </w:trPr>
        <w:tc>
          <w:tcPr>
            <w:tcW w:w="1996" w:type="dxa"/>
            <w:tcBorders>
              <w:left w:val="single" w:sz="8" w:space="0" w:color="000000"/>
              <w:bottom w:val="single" w:sz="1" w:space="0" w:color="000000"/>
            </w:tcBorders>
            <w:shd w:val="clear" w:color="auto" w:fill="E0E0E0"/>
            <w:vAlign w:val="center"/>
          </w:tcPr>
          <w:p w14:paraId="13D195CB" w14:textId="77777777" w:rsidR="00DE53EC" w:rsidRPr="00E72835" w:rsidRDefault="00DE53EC" w:rsidP="005D272D">
            <w:pPr>
              <w:snapToGrid w:val="0"/>
              <w:rPr>
                <w:rFonts w:cs="Arial"/>
                <w:b/>
                <w:bCs/>
                <w:sz w:val="16"/>
              </w:rPr>
            </w:pPr>
            <w:r w:rsidRPr="00E72835">
              <w:rPr>
                <w:rFonts w:cs="Arial"/>
                <w:b/>
                <w:bCs/>
                <w:sz w:val="16"/>
              </w:rPr>
              <w:t xml:space="preserve">klasyfikacja działalności wg. PKD </w:t>
            </w:r>
            <w:r>
              <w:rPr>
                <w:rFonts w:cs="Arial"/>
                <w:b/>
                <w:bCs/>
                <w:sz w:val="16"/>
              </w:rPr>
              <w:t>:</w:t>
            </w:r>
          </w:p>
        </w:tc>
        <w:tc>
          <w:tcPr>
            <w:tcW w:w="2693" w:type="dxa"/>
            <w:gridSpan w:val="2"/>
            <w:tcBorders>
              <w:left w:val="single" w:sz="1" w:space="0" w:color="000000"/>
              <w:bottom w:val="single" w:sz="1" w:space="0" w:color="000000"/>
            </w:tcBorders>
            <w:vAlign w:val="center"/>
          </w:tcPr>
          <w:p w14:paraId="6A6C3AD3" w14:textId="77777777" w:rsidR="00DE53EC" w:rsidRPr="00E72835" w:rsidRDefault="00DE53EC" w:rsidP="005D272D">
            <w:pPr>
              <w:snapToGrid w:val="0"/>
              <w:rPr>
                <w:rFonts w:cs="Arial"/>
                <w:sz w:val="16"/>
              </w:rPr>
            </w:pPr>
          </w:p>
        </w:tc>
        <w:tc>
          <w:tcPr>
            <w:tcW w:w="1559" w:type="dxa"/>
            <w:gridSpan w:val="2"/>
            <w:tcBorders>
              <w:left w:val="single" w:sz="1" w:space="0" w:color="000000"/>
              <w:bottom w:val="single" w:sz="1" w:space="0" w:color="000000"/>
            </w:tcBorders>
            <w:shd w:val="clear" w:color="auto" w:fill="E0E0E0"/>
            <w:vAlign w:val="center"/>
          </w:tcPr>
          <w:p w14:paraId="5519A5B0" w14:textId="77777777" w:rsidR="00DE53EC" w:rsidRPr="00E72835" w:rsidRDefault="00DE53EC" w:rsidP="005D272D">
            <w:pPr>
              <w:snapToGrid w:val="0"/>
              <w:rPr>
                <w:rFonts w:cs="Arial"/>
                <w:b/>
                <w:bCs/>
                <w:sz w:val="16"/>
              </w:rPr>
            </w:pPr>
            <w:r w:rsidRPr="00E72835">
              <w:rPr>
                <w:rFonts w:cs="Arial"/>
                <w:b/>
                <w:bCs/>
                <w:sz w:val="16"/>
              </w:rPr>
              <w:t>nr telefonu</w:t>
            </w:r>
            <w:r>
              <w:rPr>
                <w:rFonts w:cs="Arial"/>
                <w:b/>
                <w:bCs/>
                <w:sz w:val="16"/>
              </w:rPr>
              <w:t>:</w:t>
            </w:r>
          </w:p>
        </w:tc>
        <w:tc>
          <w:tcPr>
            <w:tcW w:w="3828" w:type="dxa"/>
            <w:gridSpan w:val="3"/>
            <w:tcBorders>
              <w:left w:val="single" w:sz="1" w:space="0" w:color="000000"/>
              <w:bottom w:val="single" w:sz="1" w:space="0" w:color="000000"/>
              <w:right w:val="single" w:sz="8" w:space="0" w:color="000000"/>
            </w:tcBorders>
            <w:vAlign w:val="center"/>
          </w:tcPr>
          <w:p w14:paraId="53F64680" w14:textId="77777777" w:rsidR="00DE53EC" w:rsidRPr="00E72835" w:rsidRDefault="00DE53EC" w:rsidP="005D272D">
            <w:pPr>
              <w:snapToGrid w:val="0"/>
              <w:rPr>
                <w:rFonts w:cs="Arial"/>
                <w:sz w:val="16"/>
              </w:rPr>
            </w:pPr>
          </w:p>
        </w:tc>
      </w:tr>
      <w:tr w:rsidR="00DE53EC" w:rsidRPr="00E72835" w14:paraId="12FF9ED5" w14:textId="77777777" w:rsidTr="005D272D">
        <w:trPr>
          <w:trHeight w:val="370"/>
        </w:trPr>
        <w:tc>
          <w:tcPr>
            <w:tcW w:w="1996" w:type="dxa"/>
            <w:tcBorders>
              <w:left w:val="single" w:sz="8" w:space="0" w:color="000000"/>
              <w:bottom w:val="single" w:sz="4" w:space="0" w:color="auto"/>
            </w:tcBorders>
            <w:shd w:val="clear" w:color="auto" w:fill="E0E0E0"/>
            <w:vAlign w:val="center"/>
          </w:tcPr>
          <w:p w14:paraId="2EEF19AB" w14:textId="77777777" w:rsidR="00DE53EC" w:rsidRPr="00E72835" w:rsidRDefault="00DE53EC" w:rsidP="005D272D">
            <w:pPr>
              <w:snapToGrid w:val="0"/>
              <w:rPr>
                <w:rFonts w:cs="Arial"/>
                <w:b/>
                <w:bCs/>
                <w:sz w:val="16"/>
              </w:rPr>
            </w:pPr>
            <w:r>
              <w:rPr>
                <w:rFonts w:cs="Arial"/>
                <w:b/>
                <w:bCs/>
                <w:sz w:val="16"/>
              </w:rPr>
              <w:t>Czy Wnioskodawca działa na rynku nie dłużej niż 24 m-ce</w:t>
            </w:r>
            <w:r w:rsidRPr="00FD4AF6">
              <w:rPr>
                <w:rFonts w:cs="Arial"/>
                <w:b/>
                <w:bCs/>
                <w:sz w:val="16"/>
              </w:rPr>
              <w:t>?</w:t>
            </w:r>
            <w:r w:rsidRPr="00FD4AF6">
              <w:rPr>
                <w:rFonts w:cs="Arial"/>
                <w:b/>
                <w:bCs/>
                <w:sz w:val="16"/>
                <w:vertAlign w:val="superscript"/>
              </w:rPr>
              <w:footnoteReference w:id="1"/>
            </w:r>
            <w:r w:rsidRPr="00FD4AF6">
              <w:rPr>
                <w:rFonts w:cs="Arial"/>
                <w:b/>
                <w:bCs/>
                <w:sz w:val="16"/>
              </w:rPr>
              <w:t xml:space="preserve"> </w:t>
            </w:r>
          </w:p>
        </w:tc>
        <w:tc>
          <w:tcPr>
            <w:tcW w:w="2693" w:type="dxa"/>
            <w:gridSpan w:val="2"/>
            <w:tcBorders>
              <w:left w:val="single" w:sz="1" w:space="0" w:color="000000"/>
              <w:bottom w:val="single" w:sz="4" w:space="0" w:color="auto"/>
            </w:tcBorders>
            <w:vAlign w:val="center"/>
          </w:tcPr>
          <w:p w14:paraId="25B87483" w14:textId="77777777" w:rsidR="00DE53EC" w:rsidRPr="009F66BC" w:rsidRDefault="006D19F0" w:rsidP="005D272D">
            <w:pPr>
              <w:snapToGrid w:val="0"/>
              <w:jc w:val="center"/>
              <w:rPr>
                <w:rFonts w:asciiTheme="minorHAnsi" w:hAnsiTheme="minorHAnsi" w:cstheme="minorHAnsi"/>
                <w:sz w:val="30"/>
                <w:szCs w:val="30"/>
              </w:rPr>
            </w:pPr>
            <w:sdt>
              <w:sdtPr>
                <w:rPr>
                  <w:rFonts w:asciiTheme="minorHAnsi" w:hAnsiTheme="minorHAnsi" w:cstheme="minorHAnsi"/>
                  <w:sz w:val="30"/>
                  <w:szCs w:val="30"/>
                </w:rPr>
                <w:id w:val="620414943"/>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r w:rsidR="00DE53EC">
              <w:rPr>
                <w:rFonts w:asciiTheme="minorHAnsi" w:hAnsiTheme="minorHAnsi" w:cstheme="minorHAnsi"/>
                <w:sz w:val="30"/>
                <w:szCs w:val="30"/>
              </w:rPr>
              <w:t xml:space="preserve">  </w:t>
            </w:r>
            <w:r w:rsidR="00DE53EC">
              <w:rPr>
                <w:rFonts w:cs="Arial"/>
                <w:b/>
                <w:bCs/>
                <w:sz w:val="16"/>
              </w:rPr>
              <w:t xml:space="preserve">TAK    </w:t>
            </w:r>
            <w:sdt>
              <w:sdtPr>
                <w:rPr>
                  <w:rFonts w:asciiTheme="minorHAnsi" w:hAnsiTheme="minorHAnsi" w:cstheme="minorHAnsi"/>
                  <w:sz w:val="30"/>
                  <w:szCs w:val="30"/>
                </w:rPr>
                <w:id w:val="1136445041"/>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r w:rsidR="00DE53EC">
              <w:rPr>
                <w:rFonts w:asciiTheme="minorHAnsi" w:hAnsiTheme="minorHAnsi" w:cstheme="minorHAnsi"/>
                <w:sz w:val="26"/>
              </w:rPr>
              <w:t xml:space="preserve">  </w:t>
            </w:r>
            <w:r w:rsidR="00DE53EC">
              <w:rPr>
                <w:rFonts w:cs="Arial"/>
                <w:b/>
                <w:bCs/>
                <w:sz w:val="16"/>
              </w:rPr>
              <w:t>NIE</w:t>
            </w:r>
          </w:p>
        </w:tc>
        <w:tc>
          <w:tcPr>
            <w:tcW w:w="1559" w:type="dxa"/>
            <w:gridSpan w:val="2"/>
            <w:tcBorders>
              <w:left w:val="single" w:sz="1" w:space="0" w:color="000000"/>
              <w:bottom w:val="single" w:sz="4" w:space="0" w:color="auto"/>
            </w:tcBorders>
            <w:shd w:val="clear" w:color="auto" w:fill="E0E0E0"/>
            <w:vAlign w:val="center"/>
          </w:tcPr>
          <w:p w14:paraId="305A92B1" w14:textId="77777777" w:rsidR="00DE53EC" w:rsidRPr="00E72835" w:rsidRDefault="00DE53EC" w:rsidP="005D272D">
            <w:pPr>
              <w:snapToGrid w:val="0"/>
              <w:rPr>
                <w:rFonts w:cs="Arial"/>
                <w:b/>
                <w:bCs/>
                <w:sz w:val="16"/>
              </w:rPr>
            </w:pPr>
            <w:r w:rsidRPr="00E72835">
              <w:rPr>
                <w:rFonts w:cs="Arial"/>
                <w:b/>
                <w:bCs/>
                <w:sz w:val="16"/>
              </w:rPr>
              <w:t>adres e-mail</w:t>
            </w:r>
            <w:r>
              <w:rPr>
                <w:rFonts w:cs="Arial"/>
                <w:b/>
                <w:bCs/>
                <w:sz w:val="16"/>
              </w:rPr>
              <w:t>:</w:t>
            </w:r>
          </w:p>
        </w:tc>
        <w:tc>
          <w:tcPr>
            <w:tcW w:w="3828" w:type="dxa"/>
            <w:gridSpan w:val="3"/>
            <w:tcBorders>
              <w:left w:val="single" w:sz="1" w:space="0" w:color="000000"/>
              <w:bottom w:val="single" w:sz="4" w:space="0" w:color="auto"/>
              <w:right w:val="single" w:sz="8" w:space="0" w:color="000000"/>
            </w:tcBorders>
            <w:vAlign w:val="center"/>
          </w:tcPr>
          <w:p w14:paraId="1DBA669F" w14:textId="77777777" w:rsidR="00DE53EC" w:rsidRPr="00E72835" w:rsidRDefault="00DE53EC" w:rsidP="005D272D">
            <w:pPr>
              <w:snapToGrid w:val="0"/>
              <w:rPr>
                <w:rFonts w:cs="Arial"/>
                <w:sz w:val="16"/>
              </w:rPr>
            </w:pPr>
          </w:p>
        </w:tc>
      </w:tr>
      <w:tr w:rsidR="00DE53EC" w:rsidRPr="00E72835" w14:paraId="1E66B4C7" w14:textId="77777777" w:rsidTr="005D272D">
        <w:trPr>
          <w:trHeight w:val="370"/>
        </w:trPr>
        <w:tc>
          <w:tcPr>
            <w:tcW w:w="10076" w:type="dxa"/>
            <w:gridSpan w:val="8"/>
            <w:tcBorders>
              <w:left w:val="single" w:sz="8" w:space="0" w:color="000000"/>
              <w:bottom w:val="single" w:sz="4" w:space="0" w:color="auto"/>
              <w:right w:val="single" w:sz="8" w:space="0" w:color="000000"/>
            </w:tcBorders>
            <w:shd w:val="clear" w:color="auto" w:fill="E0E0E0"/>
            <w:vAlign w:val="center"/>
          </w:tcPr>
          <w:p w14:paraId="737D0647" w14:textId="77777777" w:rsidR="00DE53EC" w:rsidRPr="00E36EA1" w:rsidRDefault="00DE53EC" w:rsidP="005D272D">
            <w:pPr>
              <w:snapToGrid w:val="0"/>
              <w:rPr>
                <w:rFonts w:cs="Arial"/>
                <w:b/>
                <w:bCs/>
                <w:sz w:val="16"/>
              </w:rPr>
            </w:pPr>
            <w:r w:rsidRPr="00E36EA1">
              <w:rPr>
                <w:rFonts w:cs="Arial"/>
                <w:b/>
                <w:bCs/>
                <w:sz w:val="16"/>
              </w:rPr>
              <w:t>Forma prawna prowadzonej działalności:</w:t>
            </w:r>
          </w:p>
        </w:tc>
      </w:tr>
      <w:tr w:rsidR="00DE53EC" w:rsidRPr="00E36EA1" w14:paraId="39EC8BF0" w14:textId="77777777" w:rsidTr="005D272D">
        <w:trPr>
          <w:gridAfter w:val="1"/>
          <w:wAfter w:w="8" w:type="dxa"/>
          <w:trHeight w:val="525"/>
        </w:trPr>
        <w:tc>
          <w:tcPr>
            <w:tcW w:w="2517" w:type="dxa"/>
            <w:gridSpan w:val="2"/>
            <w:tcBorders>
              <w:left w:val="single" w:sz="8" w:space="0" w:color="000000"/>
              <w:bottom w:val="single" w:sz="4" w:space="0" w:color="auto"/>
            </w:tcBorders>
            <w:shd w:val="clear" w:color="auto" w:fill="E0E0E0"/>
            <w:vAlign w:val="center"/>
          </w:tcPr>
          <w:p w14:paraId="6531E7D2" w14:textId="77777777" w:rsidR="00DE53EC" w:rsidRPr="00E36EA1" w:rsidRDefault="00DE53EC" w:rsidP="005D272D">
            <w:pPr>
              <w:snapToGrid w:val="0"/>
              <w:jc w:val="center"/>
              <w:rPr>
                <w:rFonts w:cs="Arial"/>
                <w:b/>
                <w:bCs/>
                <w:sz w:val="16"/>
              </w:rPr>
            </w:pPr>
            <w:r w:rsidRPr="00E36EA1">
              <w:rPr>
                <w:rFonts w:cs="Arial"/>
                <w:b/>
                <w:bCs/>
                <w:sz w:val="16"/>
              </w:rPr>
              <w:t xml:space="preserve">Indywidualna </w:t>
            </w:r>
            <w:proofErr w:type="spellStart"/>
            <w:r w:rsidRPr="00E36EA1">
              <w:rPr>
                <w:rFonts w:cs="Arial"/>
                <w:b/>
                <w:bCs/>
                <w:sz w:val="16"/>
              </w:rPr>
              <w:t>działaność</w:t>
            </w:r>
            <w:proofErr w:type="spellEnd"/>
            <w:r w:rsidRPr="00E36EA1">
              <w:rPr>
                <w:rFonts w:cs="Arial"/>
                <w:b/>
                <w:bCs/>
                <w:sz w:val="16"/>
              </w:rPr>
              <w:t xml:space="preserve"> gospodarcza</w:t>
            </w:r>
          </w:p>
        </w:tc>
        <w:tc>
          <w:tcPr>
            <w:tcW w:w="2517" w:type="dxa"/>
            <w:gridSpan w:val="2"/>
            <w:tcBorders>
              <w:left w:val="single" w:sz="1" w:space="0" w:color="000000"/>
              <w:bottom w:val="single" w:sz="4" w:space="0" w:color="auto"/>
            </w:tcBorders>
            <w:vAlign w:val="center"/>
          </w:tcPr>
          <w:p w14:paraId="46973F9A" w14:textId="77777777" w:rsidR="00DE53EC" w:rsidRPr="00E36EA1" w:rsidRDefault="00DE53EC" w:rsidP="005D272D">
            <w:pPr>
              <w:snapToGrid w:val="0"/>
              <w:jc w:val="center"/>
              <w:rPr>
                <w:rFonts w:cs="Arial"/>
                <w:b/>
                <w:bCs/>
                <w:sz w:val="16"/>
              </w:rPr>
            </w:pPr>
            <w:r w:rsidRPr="00E36EA1">
              <w:rPr>
                <w:rFonts w:cs="Arial"/>
                <w:b/>
                <w:bCs/>
                <w:sz w:val="16"/>
              </w:rPr>
              <w:t>Spółka cywilna</w:t>
            </w:r>
          </w:p>
        </w:tc>
        <w:tc>
          <w:tcPr>
            <w:tcW w:w="2517" w:type="dxa"/>
            <w:gridSpan w:val="2"/>
            <w:tcBorders>
              <w:left w:val="single" w:sz="1" w:space="0" w:color="000000"/>
              <w:bottom w:val="single" w:sz="4" w:space="0" w:color="auto"/>
            </w:tcBorders>
            <w:shd w:val="clear" w:color="auto" w:fill="E0E0E0"/>
            <w:vAlign w:val="center"/>
          </w:tcPr>
          <w:p w14:paraId="336FC865" w14:textId="77777777" w:rsidR="00DE53EC" w:rsidRPr="00E36EA1" w:rsidRDefault="00DE53EC" w:rsidP="005D272D">
            <w:pPr>
              <w:snapToGrid w:val="0"/>
              <w:jc w:val="center"/>
              <w:rPr>
                <w:rFonts w:cs="Arial"/>
                <w:b/>
                <w:bCs/>
                <w:sz w:val="16"/>
              </w:rPr>
            </w:pPr>
            <w:r w:rsidRPr="00E36EA1">
              <w:rPr>
                <w:rFonts w:cs="Arial"/>
                <w:b/>
                <w:bCs/>
                <w:sz w:val="16"/>
              </w:rPr>
              <w:t>Spółka prawa handlowego</w:t>
            </w:r>
          </w:p>
        </w:tc>
        <w:tc>
          <w:tcPr>
            <w:tcW w:w="2517" w:type="dxa"/>
            <w:tcBorders>
              <w:left w:val="single" w:sz="1" w:space="0" w:color="000000"/>
              <w:bottom w:val="single" w:sz="4" w:space="0" w:color="auto"/>
              <w:right w:val="single" w:sz="8" w:space="0" w:color="000000"/>
            </w:tcBorders>
            <w:vAlign w:val="center"/>
          </w:tcPr>
          <w:p w14:paraId="62678F2D" w14:textId="77777777" w:rsidR="00DE53EC" w:rsidRPr="00E36EA1" w:rsidRDefault="00DE53EC" w:rsidP="005D272D">
            <w:pPr>
              <w:snapToGrid w:val="0"/>
              <w:jc w:val="center"/>
              <w:rPr>
                <w:rFonts w:cs="Arial"/>
                <w:b/>
                <w:bCs/>
                <w:sz w:val="16"/>
              </w:rPr>
            </w:pPr>
            <w:r w:rsidRPr="00E36EA1">
              <w:rPr>
                <w:rFonts w:cs="Arial"/>
                <w:b/>
                <w:bCs/>
                <w:sz w:val="16"/>
              </w:rPr>
              <w:t>Osoba prawna prowadząca działalność gospodarczą</w:t>
            </w:r>
          </w:p>
        </w:tc>
      </w:tr>
      <w:tr w:rsidR="00DE53EC" w:rsidRPr="00E72835" w14:paraId="522EAD81" w14:textId="77777777" w:rsidTr="005D272D">
        <w:trPr>
          <w:gridAfter w:val="1"/>
          <w:wAfter w:w="8" w:type="dxa"/>
          <w:trHeight w:val="370"/>
        </w:trPr>
        <w:tc>
          <w:tcPr>
            <w:tcW w:w="2517" w:type="dxa"/>
            <w:gridSpan w:val="2"/>
            <w:tcBorders>
              <w:left w:val="single" w:sz="8" w:space="0" w:color="000000"/>
              <w:bottom w:val="single" w:sz="4" w:space="0" w:color="auto"/>
            </w:tcBorders>
            <w:shd w:val="clear" w:color="auto" w:fill="E0E0E0"/>
            <w:vAlign w:val="center"/>
          </w:tcPr>
          <w:p w14:paraId="42C140D1" w14:textId="77777777" w:rsidR="00DE53EC" w:rsidRDefault="006D19F0" w:rsidP="005D272D">
            <w:pPr>
              <w:snapToGrid w:val="0"/>
              <w:jc w:val="center"/>
              <w:rPr>
                <w:rFonts w:cs="Arial"/>
                <w:b/>
                <w:bCs/>
                <w:sz w:val="16"/>
              </w:rPr>
            </w:pPr>
            <w:sdt>
              <w:sdtPr>
                <w:rPr>
                  <w:rFonts w:asciiTheme="minorHAnsi" w:hAnsiTheme="minorHAnsi" w:cstheme="minorHAnsi"/>
                  <w:sz w:val="30"/>
                  <w:szCs w:val="30"/>
                </w:rPr>
                <w:id w:val="-1461950188"/>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p>
        </w:tc>
        <w:tc>
          <w:tcPr>
            <w:tcW w:w="2517" w:type="dxa"/>
            <w:gridSpan w:val="2"/>
            <w:tcBorders>
              <w:left w:val="single" w:sz="1" w:space="0" w:color="000000"/>
              <w:bottom w:val="single" w:sz="4" w:space="0" w:color="auto"/>
            </w:tcBorders>
          </w:tcPr>
          <w:p w14:paraId="0AE06879" w14:textId="77777777" w:rsidR="00DE53EC" w:rsidRPr="00E72835" w:rsidRDefault="006D19F0" w:rsidP="005D272D">
            <w:pPr>
              <w:snapToGrid w:val="0"/>
              <w:jc w:val="center"/>
              <w:rPr>
                <w:rFonts w:cs="Arial"/>
                <w:sz w:val="16"/>
              </w:rPr>
            </w:pPr>
            <w:sdt>
              <w:sdtPr>
                <w:rPr>
                  <w:rFonts w:asciiTheme="minorHAnsi" w:hAnsiTheme="minorHAnsi" w:cstheme="minorHAnsi"/>
                  <w:sz w:val="30"/>
                  <w:szCs w:val="30"/>
                </w:rPr>
                <w:id w:val="1672377240"/>
                <w14:checkbox>
                  <w14:checked w14:val="0"/>
                  <w14:checkedState w14:val="2612" w14:font="MS Gothic"/>
                  <w14:uncheckedState w14:val="2610" w14:font="MS Gothic"/>
                </w14:checkbox>
              </w:sdtPr>
              <w:sdtEndPr/>
              <w:sdtContent>
                <w:r w:rsidR="00DE53EC" w:rsidRPr="008563A2">
                  <w:rPr>
                    <w:rFonts w:ascii="MS Gothic" w:eastAsia="MS Gothic" w:hAnsi="MS Gothic" w:cstheme="minorHAnsi" w:hint="eastAsia"/>
                    <w:sz w:val="30"/>
                    <w:szCs w:val="30"/>
                  </w:rPr>
                  <w:t>☐</w:t>
                </w:r>
              </w:sdtContent>
            </w:sdt>
          </w:p>
        </w:tc>
        <w:tc>
          <w:tcPr>
            <w:tcW w:w="2517" w:type="dxa"/>
            <w:gridSpan w:val="2"/>
            <w:tcBorders>
              <w:left w:val="single" w:sz="1" w:space="0" w:color="000000"/>
              <w:bottom w:val="single" w:sz="4" w:space="0" w:color="auto"/>
            </w:tcBorders>
            <w:shd w:val="clear" w:color="auto" w:fill="E0E0E0"/>
          </w:tcPr>
          <w:p w14:paraId="5E149590" w14:textId="77777777" w:rsidR="00DE53EC" w:rsidRPr="00E72835" w:rsidRDefault="006D19F0" w:rsidP="005D272D">
            <w:pPr>
              <w:snapToGrid w:val="0"/>
              <w:jc w:val="center"/>
              <w:rPr>
                <w:rFonts w:cs="Arial"/>
                <w:b/>
                <w:bCs/>
                <w:sz w:val="16"/>
              </w:rPr>
            </w:pPr>
            <w:sdt>
              <w:sdtPr>
                <w:rPr>
                  <w:rFonts w:asciiTheme="minorHAnsi" w:hAnsiTheme="minorHAnsi" w:cstheme="minorHAnsi"/>
                  <w:sz w:val="30"/>
                  <w:szCs w:val="30"/>
                </w:rPr>
                <w:id w:val="327487232"/>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p>
        </w:tc>
        <w:tc>
          <w:tcPr>
            <w:tcW w:w="2517" w:type="dxa"/>
            <w:tcBorders>
              <w:left w:val="single" w:sz="1" w:space="0" w:color="000000"/>
              <w:bottom w:val="single" w:sz="4" w:space="0" w:color="auto"/>
              <w:right w:val="single" w:sz="8" w:space="0" w:color="000000"/>
            </w:tcBorders>
          </w:tcPr>
          <w:p w14:paraId="56BAAA93" w14:textId="77777777" w:rsidR="00DE53EC" w:rsidRPr="00E72835" w:rsidRDefault="006D19F0" w:rsidP="005D272D">
            <w:pPr>
              <w:snapToGrid w:val="0"/>
              <w:jc w:val="center"/>
              <w:rPr>
                <w:rFonts w:cs="Arial"/>
                <w:sz w:val="16"/>
              </w:rPr>
            </w:pPr>
            <w:sdt>
              <w:sdtPr>
                <w:rPr>
                  <w:rFonts w:asciiTheme="minorHAnsi" w:hAnsiTheme="minorHAnsi" w:cstheme="minorHAnsi"/>
                  <w:sz w:val="30"/>
                  <w:szCs w:val="30"/>
                </w:rPr>
                <w:id w:val="-1736614812"/>
                <w14:checkbox>
                  <w14:checked w14:val="0"/>
                  <w14:checkedState w14:val="2612" w14:font="MS Gothic"/>
                  <w14:uncheckedState w14:val="2610" w14:font="MS Gothic"/>
                </w14:checkbox>
              </w:sdtPr>
              <w:sdtEndPr/>
              <w:sdtContent>
                <w:r w:rsidR="00DE53EC" w:rsidRPr="008563A2">
                  <w:rPr>
                    <w:rFonts w:ascii="MS Gothic" w:eastAsia="MS Gothic" w:hAnsi="MS Gothic" w:cstheme="minorHAnsi" w:hint="eastAsia"/>
                    <w:sz w:val="30"/>
                    <w:szCs w:val="30"/>
                  </w:rPr>
                  <w:t>☐</w:t>
                </w:r>
              </w:sdtContent>
            </w:sdt>
          </w:p>
        </w:tc>
      </w:tr>
      <w:tr w:rsidR="00DE53EC" w:rsidRPr="00E72835" w14:paraId="4FE82993" w14:textId="77777777" w:rsidTr="0042668C">
        <w:trPr>
          <w:trHeight w:val="171"/>
        </w:trPr>
        <w:tc>
          <w:tcPr>
            <w:tcW w:w="10076" w:type="dxa"/>
            <w:gridSpan w:val="8"/>
            <w:tcBorders>
              <w:top w:val="single" w:sz="4" w:space="0" w:color="auto"/>
              <w:left w:val="single" w:sz="8" w:space="0" w:color="000000"/>
              <w:bottom w:val="single" w:sz="4" w:space="0" w:color="auto"/>
              <w:right w:val="single" w:sz="8" w:space="0" w:color="000000"/>
            </w:tcBorders>
            <w:shd w:val="clear" w:color="auto" w:fill="E0E0E0"/>
            <w:vAlign w:val="center"/>
          </w:tcPr>
          <w:p w14:paraId="63C3217A" w14:textId="77777777" w:rsidR="00DE53EC" w:rsidRPr="004236A8" w:rsidRDefault="00DE53EC" w:rsidP="005D272D">
            <w:pPr>
              <w:snapToGrid w:val="0"/>
              <w:rPr>
                <w:rFonts w:cs="Arial"/>
                <w:b/>
                <w:bCs/>
                <w:sz w:val="16"/>
              </w:rPr>
            </w:pPr>
            <w:r w:rsidRPr="007A14C2">
              <w:rPr>
                <w:rFonts w:cs="Arial"/>
                <w:b/>
                <w:bCs/>
                <w:sz w:val="16"/>
              </w:rPr>
              <w:t>Forma rozliczeń z Urzędem Skarbowym:</w:t>
            </w:r>
          </w:p>
        </w:tc>
      </w:tr>
      <w:tr w:rsidR="00DE53EC" w:rsidRPr="00E72835" w14:paraId="4360B8B8" w14:textId="77777777" w:rsidTr="005D272D">
        <w:trPr>
          <w:gridAfter w:val="1"/>
          <w:wAfter w:w="8" w:type="dxa"/>
          <w:trHeight w:val="370"/>
        </w:trPr>
        <w:tc>
          <w:tcPr>
            <w:tcW w:w="2517" w:type="dxa"/>
            <w:gridSpan w:val="2"/>
            <w:tcBorders>
              <w:top w:val="single" w:sz="4" w:space="0" w:color="auto"/>
              <w:left w:val="single" w:sz="8" w:space="0" w:color="000000"/>
              <w:bottom w:val="single" w:sz="4" w:space="0" w:color="auto"/>
            </w:tcBorders>
            <w:shd w:val="clear" w:color="auto" w:fill="E0E0E0"/>
            <w:vAlign w:val="center"/>
          </w:tcPr>
          <w:p w14:paraId="188FC798" w14:textId="77777777" w:rsidR="00DE53EC" w:rsidRDefault="00DE53EC" w:rsidP="005D272D">
            <w:pPr>
              <w:snapToGrid w:val="0"/>
              <w:jc w:val="center"/>
              <w:rPr>
                <w:rFonts w:cs="Arial"/>
                <w:b/>
                <w:bCs/>
                <w:sz w:val="16"/>
              </w:rPr>
            </w:pPr>
            <w:r w:rsidRPr="007A14C2">
              <w:rPr>
                <w:rFonts w:cs="Arial"/>
                <w:b/>
                <w:bCs/>
                <w:sz w:val="16"/>
              </w:rPr>
              <w:t>pełna księgowość</w:t>
            </w:r>
          </w:p>
        </w:tc>
        <w:tc>
          <w:tcPr>
            <w:tcW w:w="2517" w:type="dxa"/>
            <w:gridSpan w:val="2"/>
            <w:tcBorders>
              <w:top w:val="single" w:sz="4" w:space="0" w:color="auto"/>
              <w:left w:val="single" w:sz="1" w:space="0" w:color="000000"/>
              <w:bottom w:val="single" w:sz="4" w:space="0" w:color="auto"/>
            </w:tcBorders>
            <w:vAlign w:val="center"/>
          </w:tcPr>
          <w:p w14:paraId="5EE8C7DE" w14:textId="77777777" w:rsidR="00DE53EC" w:rsidRDefault="00DE53EC" w:rsidP="005D272D">
            <w:pPr>
              <w:snapToGrid w:val="0"/>
              <w:jc w:val="center"/>
              <w:rPr>
                <w:rFonts w:cs="Arial"/>
                <w:b/>
                <w:bCs/>
                <w:sz w:val="16"/>
              </w:rPr>
            </w:pPr>
            <w:r>
              <w:rPr>
                <w:rFonts w:cs="Arial"/>
                <w:b/>
                <w:bCs/>
                <w:sz w:val="16"/>
              </w:rPr>
              <w:t>książka przychodów i</w:t>
            </w:r>
          </w:p>
          <w:p w14:paraId="23486B96" w14:textId="77777777" w:rsidR="00DE53EC" w:rsidRPr="00E72835" w:rsidRDefault="00DE53EC" w:rsidP="005D272D">
            <w:pPr>
              <w:snapToGrid w:val="0"/>
              <w:jc w:val="center"/>
              <w:rPr>
                <w:rFonts w:cs="Arial"/>
                <w:sz w:val="16"/>
              </w:rPr>
            </w:pPr>
            <w:r>
              <w:rPr>
                <w:rFonts w:cs="Arial"/>
                <w:b/>
                <w:bCs/>
                <w:sz w:val="16"/>
              </w:rPr>
              <w:t>rozchodów</w:t>
            </w:r>
          </w:p>
        </w:tc>
        <w:tc>
          <w:tcPr>
            <w:tcW w:w="2517" w:type="dxa"/>
            <w:gridSpan w:val="2"/>
            <w:tcBorders>
              <w:top w:val="single" w:sz="4" w:space="0" w:color="auto"/>
              <w:left w:val="single" w:sz="1" w:space="0" w:color="000000"/>
              <w:bottom w:val="single" w:sz="4" w:space="0" w:color="auto"/>
            </w:tcBorders>
            <w:shd w:val="clear" w:color="auto" w:fill="E0E0E0"/>
            <w:vAlign w:val="center"/>
          </w:tcPr>
          <w:p w14:paraId="2C542E76" w14:textId="77777777" w:rsidR="00DE53EC" w:rsidRPr="00E72835" w:rsidRDefault="00DE53EC" w:rsidP="005D272D">
            <w:pPr>
              <w:snapToGrid w:val="0"/>
              <w:jc w:val="center"/>
              <w:rPr>
                <w:rFonts w:cs="Arial"/>
                <w:b/>
                <w:bCs/>
                <w:sz w:val="16"/>
              </w:rPr>
            </w:pPr>
            <w:r>
              <w:rPr>
                <w:rFonts w:cs="Arial"/>
                <w:b/>
                <w:bCs/>
                <w:sz w:val="16"/>
              </w:rPr>
              <w:t>ryczałt ewidencjonowany</w:t>
            </w:r>
          </w:p>
        </w:tc>
        <w:tc>
          <w:tcPr>
            <w:tcW w:w="2517" w:type="dxa"/>
            <w:tcBorders>
              <w:top w:val="single" w:sz="4" w:space="0" w:color="auto"/>
              <w:left w:val="single" w:sz="1" w:space="0" w:color="000000"/>
              <w:bottom w:val="single" w:sz="4" w:space="0" w:color="auto"/>
              <w:right w:val="single" w:sz="8" w:space="0" w:color="000000"/>
            </w:tcBorders>
            <w:vAlign w:val="center"/>
          </w:tcPr>
          <w:p w14:paraId="34873DF5" w14:textId="77777777" w:rsidR="00DE53EC" w:rsidRPr="00E72835" w:rsidRDefault="00DE53EC" w:rsidP="005D272D">
            <w:pPr>
              <w:snapToGrid w:val="0"/>
              <w:jc w:val="center"/>
              <w:rPr>
                <w:rFonts w:cs="Arial"/>
                <w:sz w:val="16"/>
              </w:rPr>
            </w:pPr>
            <w:r>
              <w:rPr>
                <w:rFonts w:cs="Arial"/>
                <w:b/>
                <w:bCs/>
                <w:sz w:val="16"/>
              </w:rPr>
              <w:t>karta podatkowa</w:t>
            </w:r>
          </w:p>
        </w:tc>
      </w:tr>
      <w:tr w:rsidR="00DE53EC" w:rsidRPr="00E72835" w14:paraId="0DC18A29" w14:textId="77777777" w:rsidTr="005D272D">
        <w:trPr>
          <w:gridAfter w:val="1"/>
          <w:wAfter w:w="8" w:type="dxa"/>
          <w:trHeight w:val="370"/>
        </w:trPr>
        <w:tc>
          <w:tcPr>
            <w:tcW w:w="2517" w:type="dxa"/>
            <w:gridSpan w:val="2"/>
            <w:tcBorders>
              <w:top w:val="single" w:sz="4" w:space="0" w:color="auto"/>
              <w:left w:val="single" w:sz="8" w:space="0" w:color="000000"/>
              <w:bottom w:val="single" w:sz="1" w:space="0" w:color="000000"/>
            </w:tcBorders>
            <w:shd w:val="clear" w:color="auto" w:fill="E0E0E0"/>
          </w:tcPr>
          <w:p w14:paraId="709B4714" w14:textId="77777777" w:rsidR="00DE53EC" w:rsidRDefault="006D19F0" w:rsidP="005D272D">
            <w:pPr>
              <w:snapToGrid w:val="0"/>
              <w:jc w:val="center"/>
              <w:rPr>
                <w:rFonts w:cs="Arial"/>
                <w:b/>
                <w:bCs/>
                <w:sz w:val="16"/>
              </w:rPr>
            </w:pPr>
            <w:sdt>
              <w:sdtPr>
                <w:rPr>
                  <w:rFonts w:asciiTheme="minorHAnsi" w:hAnsiTheme="minorHAnsi" w:cstheme="minorHAnsi"/>
                  <w:sz w:val="30"/>
                  <w:szCs w:val="30"/>
                </w:rPr>
                <w:id w:val="-1647581391"/>
                <w14:checkbox>
                  <w14:checked w14:val="0"/>
                  <w14:checkedState w14:val="2612" w14:font="MS Gothic"/>
                  <w14:uncheckedState w14:val="2610" w14:font="MS Gothic"/>
                </w14:checkbox>
              </w:sdtPr>
              <w:sdtEndPr/>
              <w:sdtContent>
                <w:r w:rsidR="00DE53EC" w:rsidRPr="00467CEE">
                  <w:rPr>
                    <w:rFonts w:ascii="MS Gothic" w:eastAsia="MS Gothic" w:hAnsi="MS Gothic" w:cstheme="minorHAnsi" w:hint="eastAsia"/>
                    <w:sz w:val="30"/>
                    <w:szCs w:val="30"/>
                  </w:rPr>
                  <w:t>☐</w:t>
                </w:r>
              </w:sdtContent>
            </w:sdt>
          </w:p>
        </w:tc>
        <w:tc>
          <w:tcPr>
            <w:tcW w:w="2517" w:type="dxa"/>
            <w:gridSpan w:val="2"/>
            <w:tcBorders>
              <w:top w:val="single" w:sz="4" w:space="0" w:color="auto"/>
              <w:left w:val="single" w:sz="1" w:space="0" w:color="000000"/>
              <w:bottom w:val="single" w:sz="1" w:space="0" w:color="000000"/>
            </w:tcBorders>
          </w:tcPr>
          <w:p w14:paraId="1002BB1C" w14:textId="77777777" w:rsidR="00DE53EC" w:rsidRPr="00E72835" w:rsidRDefault="006D19F0" w:rsidP="005D272D">
            <w:pPr>
              <w:snapToGrid w:val="0"/>
              <w:jc w:val="center"/>
              <w:rPr>
                <w:rFonts w:cs="Arial"/>
                <w:sz w:val="16"/>
              </w:rPr>
            </w:pPr>
            <w:sdt>
              <w:sdtPr>
                <w:rPr>
                  <w:rFonts w:asciiTheme="minorHAnsi" w:hAnsiTheme="minorHAnsi" w:cstheme="minorHAnsi"/>
                  <w:sz w:val="30"/>
                  <w:szCs w:val="30"/>
                </w:rPr>
                <w:id w:val="-304388909"/>
                <w14:checkbox>
                  <w14:checked w14:val="0"/>
                  <w14:checkedState w14:val="2612" w14:font="MS Gothic"/>
                  <w14:uncheckedState w14:val="2610" w14:font="MS Gothic"/>
                </w14:checkbox>
              </w:sdtPr>
              <w:sdtEndPr/>
              <w:sdtContent>
                <w:r w:rsidR="00DE53EC" w:rsidRPr="00467CEE">
                  <w:rPr>
                    <w:rFonts w:ascii="MS Gothic" w:eastAsia="MS Gothic" w:hAnsi="MS Gothic" w:cstheme="minorHAnsi" w:hint="eastAsia"/>
                    <w:sz w:val="30"/>
                    <w:szCs w:val="30"/>
                  </w:rPr>
                  <w:t>☐</w:t>
                </w:r>
              </w:sdtContent>
            </w:sdt>
          </w:p>
        </w:tc>
        <w:tc>
          <w:tcPr>
            <w:tcW w:w="2517" w:type="dxa"/>
            <w:gridSpan w:val="2"/>
            <w:tcBorders>
              <w:top w:val="single" w:sz="4" w:space="0" w:color="auto"/>
              <w:left w:val="single" w:sz="1" w:space="0" w:color="000000"/>
              <w:bottom w:val="single" w:sz="1" w:space="0" w:color="000000"/>
            </w:tcBorders>
            <w:shd w:val="clear" w:color="auto" w:fill="E0E0E0"/>
          </w:tcPr>
          <w:p w14:paraId="53D0E9ED" w14:textId="77777777" w:rsidR="00DE53EC" w:rsidRPr="00E72835" w:rsidRDefault="006D19F0" w:rsidP="005D272D">
            <w:pPr>
              <w:snapToGrid w:val="0"/>
              <w:jc w:val="center"/>
              <w:rPr>
                <w:rFonts w:cs="Arial"/>
                <w:b/>
                <w:bCs/>
                <w:sz w:val="16"/>
              </w:rPr>
            </w:pPr>
            <w:sdt>
              <w:sdtPr>
                <w:rPr>
                  <w:rFonts w:asciiTheme="minorHAnsi" w:hAnsiTheme="minorHAnsi" w:cstheme="minorHAnsi"/>
                  <w:sz w:val="30"/>
                  <w:szCs w:val="30"/>
                </w:rPr>
                <w:id w:val="-1961553024"/>
                <w14:checkbox>
                  <w14:checked w14:val="0"/>
                  <w14:checkedState w14:val="2612" w14:font="MS Gothic"/>
                  <w14:uncheckedState w14:val="2610" w14:font="MS Gothic"/>
                </w14:checkbox>
              </w:sdtPr>
              <w:sdtEndPr/>
              <w:sdtContent>
                <w:r w:rsidR="00DE53EC" w:rsidRPr="00467CEE">
                  <w:rPr>
                    <w:rFonts w:ascii="MS Gothic" w:eastAsia="MS Gothic" w:hAnsi="MS Gothic" w:cstheme="minorHAnsi" w:hint="eastAsia"/>
                    <w:sz w:val="30"/>
                    <w:szCs w:val="30"/>
                  </w:rPr>
                  <w:t>☐</w:t>
                </w:r>
              </w:sdtContent>
            </w:sdt>
          </w:p>
        </w:tc>
        <w:tc>
          <w:tcPr>
            <w:tcW w:w="2517" w:type="dxa"/>
            <w:tcBorders>
              <w:top w:val="single" w:sz="4" w:space="0" w:color="auto"/>
              <w:left w:val="single" w:sz="1" w:space="0" w:color="000000"/>
              <w:bottom w:val="single" w:sz="1" w:space="0" w:color="000000"/>
              <w:right w:val="single" w:sz="8" w:space="0" w:color="000000"/>
            </w:tcBorders>
          </w:tcPr>
          <w:p w14:paraId="10AB1140" w14:textId="77777777" w:rsidR="00DE53EC" w:rsidRPr="00E72835" w:rsidRDefault="006D19F0" w:rsidP="005D272D">
            <w:pPr>
              <w:snapToGrid w:val="0"/>
              <w:jc w:val="center"/>
              <w:rPr>
                <w:rFonts w:cs="Arial"/>
                <w:sz w:val="16"/>
              </w:rPr>
            </w:pPr>
            <w:sdt>
              <w:sdtPr>
                <w:rPr>
                  <w:rFonts w:asciiTheme="minorHAnsi" w:hAnsiTheme="minorHAnsi" w:cstheme="minorHAnsi"/>
                  <w:sz w:val="30"/>
                  <w:szCs w:val="30"/>
                </w:rPr>
                <w:id w:val="1008412850"/>
                <w14:checkbox>
                  <w14:checked w14:val="0"/>
                  <w14:checkedState w14:val="2612" w14:font="MS Gothic"/>
                  <w14:uncheckedState w14:val="2610" w14:font="MS Gothic"/>
                </w14:checkbox>
              </w:sdtPr>
              <w:sdtEndPr/>
              <w:sdtContent>
                <w:r w:rsidR="00DE53EC" w:rsidRPr="00467CEE">
                  <w:rPr>
                    <w:rFonts w:ascii="MS Gothic" w:eastAsia="MS Gothic" w:hAnsi="MS Gothic" w:cstheme="minorHAnsi" w:hint="eastAsia"/>
                    <w:sz w:val="30"/>
                    <w:szCs w:val="30"/>
                  </w:rPr>
                  <w:t>☐</w:t>
                </w:r>
              </w:sdtContent>
            </w:sdt>
          </w:p>
        </w:tc>
      </w:tr>
      <w:tr w:rsidR="00DE53EC" w:rsidRPr="00E72835" w14:paraId="658FA104" w14:textId="77777777" w:rsidTr="005D272D">
        <w:trPr>
          <w:trHeight w:val="370"/>
        </w:trPr>
        <w:tc>
          <w:tcPr>
            <w:tcW w:w="10076" w:type="dxa"/>
            <w:gridSpan w:val="8"/>
            <w:tcBorders>
              <w:top w:val="single" w:sz="8" w:space="0" w:color="000000"/>
              <w:left w:val="single" w:sz="8" w:space="0" w:color="000000"/>
              <w:bottom w:val="single" w:sz="1" w:space="0" w:color="000000"/>
              <w:right w:val="single" w:sz="8" w:space="0" w:color="000000"/>
            </w:tcBorders>
            <w:shd w:val="clear" w:color="auto" w:fill="E0E0E0"/>
            <w:vAlign w:val="center"/>
          </w:tcPr>
          <w:p w14:paraId="54DE0C6D" w14:textId="77777777" w:rsidR="00DE53EC" w:rsidRPr="00E72835" w:rsidRDefault="00DE53EC" w:rsidP="005D272D">
            <w:pPr>
              <w:snapToGrid w:val="0"/>
              <w:rPr>
                <w:rFonts w:cs="Arial"/>
                <w:sz w:val="16"/>
              </w:rPr>
            </w:pPr>
            <w:r w:rsidRPr="007A14C2">
              <w:rPr>
                <w:rFonts w:cs="Arial"/>
                <w:b/>
                <w:bCs/>
                <w:sz w:val="16"/>
              </w:rPr>
              <w:t>Status przedsiębiorstwa (zgodnie z odrębnie przedstawianym dokumentem):</w:t>
            </w:r>
          </w:p>
        </w:tc>
      </w:tr>
      <w:tr w:rsidR="00DE53EC" w:rsidRPr="00523A4B" w14:paraId="60AAD2AA" w14:textId="77777777" w:rsidTr="005D272D">
        <w:trPr>
          <w:trHeight w:val="370"/>
        </w:trPr>
        <w:tc>
          <w:tcPr>
            <w:tcW w:w="1996" w:type="dxa"/>
            <w:tcBorders>
              <w:left w:val="single" w:sz="8" w:space="0" w:color="000000"/>
              <w:bottom w:val="single" w:sz="1" w:space="0" w:color="000000"/>
            </w:tcBorders>
            <w:shd w:val="clear" w:color="auto" w:fill="E0E0E0"/>
            <w:vAlign w:val="center"/>
          </w:tcPr>
          <w:p w14:paraId="5220F41D" w14:textId="77777777" w:rsidR="00DE53EC" w:rsidRPr="00FD4AF6" w:rsidRDefault="00DE53EC" w:rsidP="005D272D">
            <w:pPr>
              <w:snapToGrid w:val="0"/>
              <w:rPr>
                <w:rFonts w:cs="Arial"/>
                <w:b/>
                <w:bCs/>
                <w:sz w:val="16"/>
              </w:rPr>
            </w:pPr>
            <w:r w:rsidRPr="007A14C2">
              <w:rPr>
                <w:rFonts w:cs="Arial"/>
                <w:b/>
                <w:bCs/>
                <w:sz w:val="16"/>
              </w:rPr>
              <w:t>mikroprzedsiębiorstwo</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5541D852" w14:textId="77777777" w:rsidR="00DE53EC" w:rsidRPr="007A14C2" w:rsidRDefault="00DE53EC" w:rsidP="005D272D">
            <w:pPr>
              <w:snapToGrid w:val="0"/>
              <w:rPr>
                <w:rFonts w:cs="Arial"/>
                <w:b/>
                <w:bCs/>
                <w:sz w:val="16"/>
              </w:rPr>
            </w:pPr>
            <w:r w:rsidRPr="007A14C2">
              <w:rPr>
                <w:rFonts w:cs="Arial"/>
                <w:b/>
                <w:bCs/>
                <w:sz w:val="16"/>
              </w:rPr>
              <w:t>małe przedsiębiorstwo</w:t>
            </w:r>
          </w:p>
        </w:tc>
        <w:tc>
          <w:tcPr>
            <w:tcW w:w="1559" w:type="dxa"/>
            <w:gridSpan w:val="2"/>
            <w:tcBorders>
              <w:left w:val="single" w:sz="1" w:space="0" w:color="000000"/>
              <w:bottom w:val="single" w:sz="1" w:space="0" w:color="000000"/>
            </w:tcBorders>
            <w:shd w:val="clear" w:color="auto" w:fill="D9D9D9" w:themeFill="background1" w:themeFillShade="D9"/>
            <w:vAlign w:val="center"/>
          </w:tcPr>
          <w:p w14:paraId="5A14AF2F" w14:textId="77777777" w:rsidR="00DE53EC" w:rsidRPr="00E72835" w:rsidRDefault="00DE53EC" w:rsidP="005D272D">
            <w:pPr>
              <w:snapToGrid w:val="0"/>
              <w:rPr>
                <w:rFonts w:cs="Arial"/>
                <w:b/>
                <w:bCs/>
                <w:sz w:val="16"/>
              </w:rPr>
            </w:pPr>
            <w:r w:rsidRPr="007A14C2">
              <w:rPr>
                <w:rFonts w:cs="Arial"/>
                <w:b/>
                <w:bCs/>
                <w:sz w:val="16"/>
              </w:rPr>
              <w:t>średnie przedsiębiorstwo</w:t>
            </w:r>
          </w:p>
        </w:tc>
        <w:tc>
          <w:tcPr>
            <w:tcW w:w="3828" w:type="dxa"/>
            <w:gridSpan w:val="3"/>
            <w:tcBorders>
              <w:left w:val="single" w:sz="1" w:space="0" w:color="000000"/>
              <w:bottom w:val="single" w:sz="1" w:space="0" w:color="000000"/>
              <w:right w:val="single" w:sz="8" w:space="0" w:color="000000"/>
            </w:tcBorders>
            <w:shd w:val="clear" w:color="auto" w:fill="D9D9D9" w:themeFill="background1" w:themeFillShade="D9"/>
            <w:vAlign w:val="center"/>
          </w:tcPr>
          <w:p w14:paraId="66917F67" w14:textId="77777777" w:rsidR="00DE53EC" w:rsidRPr="007A14C2" w:rsidRDefault="00DE53EC" w:rsidP="005D272D">
            <w:pPr>
              <w:jc w:val="center"/>
              <w:rPr>
                <w:rFonts w:cs="Arial"/>
                <w:b/>
                <w:bCs/>
                <w:sz w:val="16"/>
              </w:rPr>
            </w:pPr>
            <w:r w:rsidRPr="007A14C2">
              <w:rPr>
                <w:rFonts w:cs="Arial"/>
                <w:b/>
                <w:bCs/>
                <w:sz w:val="16"/>
              </w:rPr>
              <w:t>duże przedsiębiorstwo</w:t>
            </w:r>
          </w:p>
          <w:p w14:paraId="76D190BE" w14:textId="77777777" w:rsidR="00DE53EC" w:rsidRPr="00CE0676" w:rsidRDefault="00DE53EC" w:rsidP="005D272D">
            <w:pPr>
              <w:snapToGrid w:val="0"/>
              <w:rPr>
                <w:rFonts w:cs="Arial"/>
                <w:b/>
                <w:bCs/>
                <w:sz w:val="16"/>
              </w:rPr>
            </w:pPr>
            <w:r w:rsidRPr="00CE0676">
              <w:rPr>
                <w:rFonts w:cs="Arial"/>
                <w:b/>
                <w:bCs/>
                <w:sz w:val="16"/>
              </w:rPr>
              <w:t xml:space="preserve">           (small-</w:t>
            </w:r>
            <w:proofErr w:type="spellStart"/>
            <w:r w:rsidRPr="00CE0676">
              <w:rPr>
                <w:rFonts w:cs="Arial"/>
                <w:b/>
                <w:bCs/>
                <w:sz w:val="16"/>
              </w:rPr>
              <w:t>mid</w:t>
            </w:r>
            <w:proofErr w:type="spellEnd"/>
            <w:r w:rsidRPr="00CE0676">
              <w:rPr>
                <w:rFonts w:cs="Arial"/>
                <w:b/>
                <w:bCs/>
                <w:sz w:val="16"/>
              </w:rPr>
              <w:t xml:space="preserve"> </w:t>
            </w:r>
            <w:proofErr w:type="spellStart"/>
            <w:r w:rsidRPr="00CE0676">
              <w:rPr>
                <w:rFonts w:cs="Arial"/>
                <w:b/>
                <w:bCs/>
                <w:sz w:val="16"/>
              </w:rPr>
              <w:t>caps</w:t>
            </w:r>
            <w:proofErr w:type="spellEnd"/>
            <w:r w:rsidRPr="00CE0676">
              <w:rPr>
                <w:rFonts w:cs="Arial"/>
                <w:b/>
                <w:bCs/>
                <w:sz w:val="16"/>
              </w:rPr>
              <w:t xml:space="preserve">, </w:t>
            </w:r>
            <w:proofErr w:type="spellStart"/>
            <w:r w:rsidRPr="00CE0676">
              <w:rPr>
                <w:rFonts w:cs="Arial"/>
                <w:b/>
                <w:bCs/>
                <w:sz w:val="16"/>
              </w:rPr>
              <w:t>mid</w:t>
            </w:r>
            <w:proofErr w:type="spellEnd"/>
            <w:r w:rsidRPr="00CE0676">
              <w:rPr>
                <w:rFonts w:cs="Arial"/>
                <w:b/>
                <w:bCs/>
                <w:sz w:val="16"/>
              </w:rPr>
              <w:t xml:space="preserve"> </w:t>
            </w:r>
            <w:proofErr w:type="spellStart"/>
            <w:r w:rsidRPr="00CE0676">
              <w:rPr>
                <w:rFonts w:cs="Arial"/>
                <w:b/>
                <w:bCs/>
                <w:sz w:val="16"/>
              </w:rPr>
              <w:t>caps</w:t>
            </w:r>
            <w:proofErr w:type="spellEnd"/>
            <w:r w:rsidRPr="00CE0676">
              <w:rPr>
                <w:rFonts w:cs="Arial"/>
                <w:b/>
                <w:bCs/>
                <w:sz w:val="16"/>
              </w:rPr>
              <w:t>)</w:t>
            </w:r>
            <w:r w:rsidRPr="00CE0676">
              <w:rPr>
                <w:rFonts w:cs="Arial"/>
                <w:b/>
                <w:bCs/>
                <w:sz w:val="16"/>
                <w:vertAlign w:val="superscript"/>
              </w:rPr>
              <w:t xml:space="preserve"> </w:t>
            </w:r>
            <w:r w:rsidRPr="00FD4AF6">
              <w:rPr>
                <w:rFonts w:cs="Arial"/>
                <w:b/>
                <w:bCs/>
                <w:sz w:val="16"/>
                <w:vertAlign w:val="superscript"/>
              </w:rPr>
              <w:footnoteReference w:id="2"/>
            </w:r>
            <w:r w:rsidRPr="00CE0676">
              <w:rPr>
                <w:rFonts w:cs="Arial"/>
                <w:b/>
                <w:bCs/>
                <w:sz w:val="16"/>
              </w:rPr>
              <w:t xml:space="preserve">  </w:t>
            </w:r>
          </w:p>
        </w:tc>
      </w:tr>
      <w:tr w:rsidR="00DE53EC" w:rsidRPr="00E72835" w14:paraId="6FA09D47" w14:textId="77777777" w:rsidTr="005D272D">
        <w:trPr>
          <w:trHeight w:val="370"/>
        </w:trPr>
        <w:tc>
          <w:tcPr>
            <w:tcW w:w="1996" w:type="dxa"/>
            <w:tcBorders>
              <w:left w:val="single" w:sz="8" w:space="0" w:color="000000"/>
              <w:bottom w:val="single" w:sz="1" w:space="0" w:color="000000"/>
            </w:tcBorders>
          </w:tcPr>
          <w:p w14:paraId="1460B786" w14:textId="77777777" w:rsidR="00DE53EC" w:rsidRPr="00FD4AF6" w:rsidRDefault="006D19F0" w:rsidP="005D272D">
            <w:pPr>
              <w:snapToGrid w:val="0"/>
              <w:jc w:val="center"/>
              <w:rPr>
                <w:rFonts w:cs="Arial"/>
                <w:b/>
                <w:bCs/>
                <w:sz w:val="16"/>
              </w:rPr>
            </w:pPr>
            <w:sdt>
              <w:sdtPr>
                <w:rPr>
                  <w:rFonts w:asciiTheme="minorHAnsi" w:hAnsiTheme="minorHAnsi" w:cstheme="minorHAnsi"/>
                  <w:sz w:val="30"/>
                  <w:szCs w:val="30"/>
                </w:rPr>
                <w:id w:val="-1207097442"/>
                <w14:checkbox>
                  <w14:checked w14:val="0"/>
                  <w14:checkedState w14:val="2612" w14:font="MS Gothic"/>
                  <w14:uncheckedState w14:val="2610" w14:font="MS Gothic"/>
                </w14:checkbox>
              </w:sdtPr>
              <w:sdtEndPr/>
              <w:sdtContent>
                <w:r w:rsidR="00DE53EC" w:rsidRPr="00870B12">
                  <w:rPr>
                    <w:rFonts w:ascii="MS Gothic" w:eastAsia="MS Gothic" w:hAnsi="MS Gothic" w:cstheme="minorHAnsi" w:hint="eastAsia"/>
                    <w:sz w:val="30"/>
                    <w:szCs w:val="30"/>
                  </w:rPr>
                  <w:t>☐</w:t>
                </w:r>
              </w:sdtContent>
            </w:sdt>
          </w:p>
        </w:tc>
        <w:tc>
          <w:tcPr>
            <w:tcW w:w="2693" w:type="dxa"/>
            <w:gridSpan w:val="2"/>
            <w:tcBorders>
              <w:left w:val="single" w:sz="1" w:space="0" w:color="000000"/>
              <w:bottom w:val="single" w:sz="1" w:space="0" w:color="000000"/>
            </w:tcBorders>
          </w:tcPr>
          <w:p w14:paraId="5D6D5B81" w14:textId="77777777" w:rsidR="00DE53EC" w:rsidRPr="00E72835" w:rsidRDefault="006D19F0" w:rsidP="005D272D">
            <w:pPr>
              <w:snapToGrid w:val="0"/>
              <w:jc w:val="center"/>
              <w:rPr>
                <w:rFonts w:cs="Arial"/>
                <w:sz w:val="16"/>
              </w:rPr>
            </w:pPr>
            <w:sdt>
              <w:sdtPr>
                <w:rPr>
                  <w:rFonts w:asciiTheme="minorHAnsi" w:hAnsiTheme="minorHAnsi" w:cstheme="minorHAnsi"/>
                  <w:sz w:val="30"/>
                  <w:szCs w:val="30"/>
                </w:rPr>
                <w:id w:val="-793058010"/>
                <w14:checkbox>
                  <w14:checked w14:val="0"/>
                  <w14:checkedState w14:val="2612" w14:font="MS Gothic"/>
                  <w14:uncheckedState w14:val="2610" w14:font="MS Gothic"/>
                </w14:checkbox>
              </w:sdtPr>
              <w:sdtEndPr/>
              <w:sdtContent>
                <w:r w:rsidR="00DE53EC" w:rsidRPr="00870B12">
                  <w:rPr>
                    <w:rFonts w:ascii="MS Gothic" w:eastAsia="MS Gothic" w:hAnsi="MS Gothic" w:cstheme="minorHAnsi" w:hint="eastAsia"/>
                    <w:sz w:val="30"/>
                    <w:szCs w:val="30"/>
                  </w:rPr>
                  <w:t>☐</w:t>
                </w:r>
              </w:sdtContent>
            </w:sdt>
          </w:p>
        </w:tc>
        <w:tc>
          <w:tcPr>
            <w:tcW w:w="1559" w:type="dxa"/>
            <w:gridSpan w:val="2"/>
            <w:tcBorders>
              <w:left w:val="single" w:sz="1" w:space="0" w:color="000000"/>
              <w:bottom w:val="single" w:sz="1" w:space="0" w:color="000000"/>
            </w:tcBorders>
          </w:tcPr>
          <w:p w14:paraId="475C5D2C" w14:textId="77777777" w:rsidR="00DE53EC" w:rsidRPr="00E72835" w:rsidRDefault="006D19F0" w:rsidP="005D272D">
            <w:pPr>
              <w:snapToGrid w:val="0"/>
              <w:jc w:val="center"/>
              <w:rPr>
                <w:rFonts w:cs="Arial"/>
                <w:b/>
                <w:bCs/>
                <w:sz w:val="16"/>
              </w:rPr>
            </w:pPr>
            <w:sdt>
              <w:sdtPr>
                <w:rPr>
                  <w:rFonts w:asciiTheme="minorHAnsi" w:hAnsiTheme="minorHAnsi" w:cstheme="minorHAnsi"/>
                  <w:sz w:val="30"/>
                  <w:szCs w:val="30"/>
                </w:rPr>
                <w:id w:val="583182507"/>
                <w14:checkbox>
                  <w14:checked w14:val="0"/>
                  <w14:checkedState w14:val="2612" w14:font="MS Gothic"/>
                  <w14:uncheckedState w14:val="2610" w14:font="MS Gothic"/>
                </w14:checkbox>
              </w:sdtPr>
              <w:sdtEndPr/>
              <w:sdtContent>
                <w:r w:rsidR="00DE53EC" w:rsidRPr="00870B12">
                  <w:rPr>
                    <w:rFonts w:ascii="MS Gothic" w:eastAsia="MS Gothic" w:hAnsi="MS Gothic" w:cstheme="minorHAnsi" w:hint="eastAsia"/>
                    <w:sz w:val="30"/>
                    <w:szCs w:val="30"/>
                  </w:rPr>
                  <w:t>☐</w:t>
                </w:r>
              </w:sdtContent>
            </w:sdt>
          </w:p>
        </w:tc>
        <w:tc>
          <w:tcPr>
            <w:tcW w:w="3828" w:type="dxa"/>
            <w:gridSpan w:val="3"/>
            <w:tcBorders>
              <w:left w:val="single" w:sz="1" w:space="0" w:color="000000"/>
              <w:bottom w:val="single" w:sz="1" w:space="0" w:color="000000"/>
              <w:right w:val="single" w:sz="8" w:space="0" w:color="000000"/>
            </w:tcBorders>
          </w:tcPr>
          <w:p w14:paraId="3D6F3DBF" w14:textId="77777777" w:rsidR="00DE53EC" w:rsidRPr="00E72835" w:rsidRDefault="006D19F0" w:rsidP="005D272D">
            <w:pPr>
              <w:snapToGrid w:val="0"/>
              <w:jc w:val="center"/>
              <w:rPr>
                <w:rFonts w:cs="Arial"/>
                <w:sz w:val="16"/>
              </w:rPr>
            </w:pPr>
            <w:sdt>
              <w:sdtPr>
                <w:rPr>
                  <w:rFonts w:asciiTheme="minorHAnsi" w:hAnsiTheme="minorHAnsi" w:cstheme="minorHAnsi"/>
                  <w:sz w:val="30"/>
                  <w:szCs w:val="30"/>
                </w:rPr>
                <w:id w:val="598910984"/>
                <w14:checkbox>
                  <w14:checked w14:val="0"/>
                  <w14:checkedState w14:val="2612" w14:font="MS Gothic"/>
                  <w14:uncheckedState w14:val="2610" w14:font="MS Gothic"/>
                </w14:checkbox>
              </w:sdtPr>
              <w:sdtEndPr/>
              <w:sdtContent>
                <w:r w:rsidR="00DE53EC" w:rsidRPr="00870B12">
                  <w:rPr>
                    <w:rFonts w:ascii="MS Gothic" w:eastAsia="MS Gothic" w:hAnsi="MS Gothic" w:cstheme="minorHAnsi" w:hint="eastAsia"/>
                    <w:sz w:val="30"/>
                    <w:szCs w:val="30"/>
                  </w:rPr>
                  <w:t>☐</w:t>
                </w:r>
              </w:sdtContent>
            </w:sdt>
          </w:p>
        </w:tc>
      </w:tr>
    </w:tbl>
    <w:p w14:paraId="7FBEA546" w14:textId="77777777" w:rsidR="00DE53EC" w:rsidRDefault="00DE53EC" w:rsidP="00DE53EC">
      <w:r>
        <w:br w:type="page"/>
      </w:r>
    </w:p>
    <w:tbl>
      <w:tblPr>
        <w:tblW w:w="10076" w:type="dxa"/>
        <w:tblInd w:w="59" w:type="dxa"/>
        <w:tblLayout w:type="fixed"/>
        <w:tblCellMar>
          <w:left w:w="70" w:type="dxa"/>
          <w:right w:w="70" w:type="dxa"/>
        </w:tblCellMar>
        <w:tblLook w:val="0000" w:firstRow="0" w:lastRow="0" w:firstColumn="0" w:lastColumn="0" w:noHBand="0" w:noVBand="0"/>
      </w:tblPr>
      <w:tblGrid>
        <w:gridCol w:w="1996"/>
        <w:gridCol w:w="1276"/>
        <w:gridCol w:w="1417"/>
        <w:gridCol w:w="1559"/>
        <w:gridCol w:w="993"/>
        <w:gridCol w:w="2835"/>
      </w:tblGrid>
      <w:tr w:rsidR="00DE53EC" w:rsidRPr="00E72835" w14:paraId="172F096E" w14:textId="77777777" w:rsidTr="005D272D">
        <w:trPr>
          <w:trHeight w:val="370"/>
        </w:trPr>
        <w:tc>
          <w:tcPr>
            <w:tcW w:w="10076" w:type="dxa"/>
            <w:gridSpan w:val="6"/>
            <w:tcBorders>
              <w:top w:val="single" w:sz="8" w:space="0" w:color="000000"/>
              <w:left w:val="single" w:sz="8" w:space="0" w:color="000000"/>
              <w:bottom w:val="single" w:sz="1" w:space="0" w:color="000000"/>
              <w:right w:val="single" w:sz="8" w:space="0" w:color="000000"/>
            </w:tcBorders>
            <w:shd w:val="clear" w:color="auto" w:fill="E0E0E0"/>
            <w:vAlign w:val="center"/>
          </w:tcPr>
          <w:p w14:paraId="4FD771A1" w14:textId="77777777" w:rsidR="00DE53EC" w:rsidRPr="007A14C2" w:rsidRDefault="00DE53EC" w:rsidP="005D272D">
            <w:pPr>
              <w:snapToGrid w:val="0"/>
              <w:rPr>
                <w:rFonts w:cs="Arial"/>
                <w:b/>
                <w:bCs/>
                <w:sz w:val="16"/>
              </w:rPr>
            </w:pPr>
            <w:r w:rsidRPr="007A14C2">
              <w:rPr>
                <w:rFonts w:cs="Arial"/>
                <w:b/>
                <w:bCs/>
                <w:sz w:val="16"/>
              </w:rPr>
              <w:lastRenderedPageBreak/>
              <w:t>Właściciel / Udziałowcy / Akcjonariusze Wnioskodawcy:</w:t>
            </w:r>
          </w:p>
        </w:tc>
      </w:tr>
      <w:tr w:rsidR="00DE53EC" w:rsidRPr="00E72835" w14:paraId="1B041752" w14:textId="77777777" w:rsidTr="005D272D">
        <w:trPr>
          <w:trHeight w:val="370"/>
        </w:trPr>
        <w:tc>
          <w:tcPr>
            <w:tcW w:w="1996" w:type="dxa"/>
            <w:tcBorders>
              <w:left w:val="single" w:sz="8" w:space="0" w:color="000000"/>
              <w:bottom w:val="single" w:sz="1" w:space="0" w:color="000000"/>
            </w:tcBorders>
            <w:shd w:val="clear" w:color="auto" w:fill="D9D9D9" w:themeFill="background1" w:themeFillShade="D9"/>
            <w:vAlign w:val="center"/>
          </w:tcPr>
          <w:p w14:paraId="02896F92" w14:textId="77777777" w:rsidR="00DE53EC" w:rsidRPr="00FD4AF6" w:rsidRDefault="00DE53EC" w:rsidP="005D272D">
            <w:pPr>
              <w:snapToGrid w:val="0"/>
              <w:rPr>
                <w:rFonts w:cs="Arial"/>
                <w:b/>
                <w:bCs/>
                <w:sz w:val="16"/>
              </w:rPr>
            </w:pPr>
            <w:r w:rsidRPr="007A14C2">
              <w:rPr>
                <w:rFonts w:cs="Arial"/>
                <w:b/>
                <w:bCs/>
                <w:sz w:val="16"/>
              </w:rPr>
              <w:t>Imię i nazwisko/nazwa firmy</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6D89E6C3" w14:textId="77777777" w:rsidR="00DE53EC" w:rsidRPr="007A14C2" w:rsidRDefault="00DE53EC" w:rsidP="005D272D">
            <w:pPr>
              <w:snapToGrid w:val="0"/>
              <w:rPr>
                <w:rFonts w:cs="Arial"/>
                <w:b/>
                <w:bCs/>
                <w:sz w:val="16"/>
              </w:rPr>
            </w:pPr>
            <w:r w:rsidRPr="007A14C2">
              <w:rPr>
                <w:rFonts w:cs="Arial"/>
                <w:b/>
                <w:bCs/>
                <w:sz w:val="16"/>
              </w:rPr>
              <w:t>% własności</w:t>
            </w:r>
          </w:p>
        </w:tc>
        <w:tc>
          <w:tcPr>
            <w:tcW w:w="1559" w:type="dxa"/>
            <w:tcBorders>
              <w:left w:val="single" w:sz="1" w:space="0" w:color="000000"/>
              <w:bottom w:val="single" w:sz="1" w:space="0" w:color="000000"/>
            </w:tcBorders>
            <w:shd w:val="clear" w:color="auto" w:fill="D9D9D9" w:themeFill="background1" w:themeFillShade="D9"/>
            <w:vAlign w:val="center"/>
          </w:tcPr>
          <w:p w14:paraId="5E66C5EB" w14:textId="77777777" w:rsidR="00DE53EC" w:rsidRPr="00E72835" w:rsidRDefault="00DE53EC" w:rsidP="005D272D">
            <w:pPr>
              <w:snapToGrid w:val="0"/>
              <w:rPr>
                <w:rFonts w:cs="Arial"/>
                <w:b/>
                <w:bCs/>
                <w:sz w:val="16"/>
              </w:rPr>
            </w:pPr>
            <w:r w:rsidRPr="007A14C2">
              <w:rPr>
                <w:rFonts w:cs="Arial"/>
                <w:b/>
                <w:bCs/>
                <w:sz w:val="16"/>
              </w:rPr>
              <w:t>% praw głosu</w:t>
            </w:r>
          </w:p>
        </w:tc>
        <w:tc>
          <w:tcPr>
            <w:tcW w:w="3828" w:type="dxa"/>
            <w:gridSpan w:val="2"/>
            <w:tcBorders>
              <w:left w:val="single" w:sz="1" w:space="0" w:color="000000"/>
              <w:bottom w:val="single" w:sz="1" w:space="0" w:color="000000"/>
              <w:right w:val="single" w:sz="8" w:space="0" w:color="000000"/>
            </w:tcBorders>
            <w:shd w:val="clear" w:color="auto" w:fill="D9D9D9" w:themeFill="background1" w:themeFillShade="D9"/>
            <w:vAlign w:val="center"/>
          </w:tcPr>
          <w:p w14:paraId="27C3BBB0" w14:textId="77777777" w:rsidR="00DE53EC" w:rsidRPr="007A14C2" w:rsidRDefault="00DE53EC" w:rsidP="005D272D">
            <w:pPr>
              <w:snapToGrid w:val="0"/>
              <w:rPr>
                <w:rFonts w:cs="Arial"/>
                <w:b/>
                <w:bCs/>
                <w:sz w:val="16"/>
              </w:rPr>
            </w:pPr>
          </w:p>
        </w:tc>
      </w:tr>
      <w:tr w:rsidR="00DE53EC" w:rsidRPr="00E72835" w14:paraId="4756F409" w14:textId="77777777" w:rsidTr="005D272D">
        <w:trPr>
          <w:trHeight w:val="370"/>
        </w:trPr>
        <w:tc>
          <w:tcPr>
            <w:tcW w:w="1996" w:type="dxa"/>
            <w:tcBorders>
              <w:left w:val="single" w:sz="8" w:space="0" w:color="000000"/>
              <w:bottom w:val="single" w:sz="1" w:space="0" w:color="000000"/>
            </w:tcBorders>
            <w:vAlign w:val="center"/>
          </w:tcPr>
          <w:p w14:paraId="06FF6A1A" w14:textId="77777777" w:rsidR="00DE53EC" w:rsidRPr="00FD4AF6" w:rsidRDefault="00DE53EC" w:rsidP="005D272D">
            <w:pPr>
              <w:snapToGrid w:val="0"/>
              <w:rPr>
                <w:rFonts w:cs="Arial"/>
                <w:b/>
                <w:bCs/>
                <w:sz w:val="16"/>
              </w:rPr>
            </w:pPr>
          </w:p>
        </w:tc>
        <w:tc>
          <w:tcPr>
            <w:tcW w:w="2693" w:type="dxa"/>
            <w:gridSpan w:val="2"/>
            <w:tcBorders>
              <w:left w:val="single" w:sz="1" w:space="0" w:color="000000"/>
              <w:bottom w:val="single" w:sz="1" w:space="0" w:color="000000"/>
            </w:tcBorders>
            <w:vAlign w:val="center"/>
          </w:tcPr>
          <w:p w14:paraId="0F961B99" w14:textId="77777777" w:rsidR="00DE53EC" w:rsidRPr="00E72835" w:rsidRDefault="00DE53EC" w:rsidP="005D272D">
            <w:pPr>
              <w:snapToGrid w:val="0"/>
              <w:rPr>
                <w:rFonts w:cs="Arial"/>
                <w:sz w:val="16"/>
              </w:rPr>
            </w:pPr>
          </w:p>
        </w:tc>
        <w:tc>
          <w:tcPr>
            <w:tcW w:w="1559" w:type="dxa"/>
            <w:tcBorders>
              <w:left w:val="single" w:sz="1" w:space="0" w:color="000000"/>
              <w:bottom w:val="single" w:sz="1" w:space="0" w:color="000000"/>
            </w:tcBorders>
            <w:vAlign w:val="center"/>
          </w:tcPr>
          <w:p w14:paraId="0CAD803F" w14:textId="77777777" w:rsidR="00DE53EC" w:rsidRPr="00E72835" w:rsidRDefault="00DE53EC" w:rsidP="005D272D">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vAlign w:val="center"/>
          </w:tcPr>
          <w:p w14:paraId="771DA52F" w14:textId="77777777" w:rsidR="00DE53EC" w:rsidRPr="00E72835" w:rsidRDefault="00DE53EC" w:rsidP="005D272D">
            <w:pPr>
              <w:snapToGrid w:val="0"/>
              <w:rPr>
                <w:rFonts w:cs="Arial"/>
                <w:sz w:val="16"/>
              </w:rPr>
            </w:pPr>
          </w:p>
        </w:tc>
      </w:tr>
      <w:tr w:rsidR="00DE53EC" w:rsidRPr="00E72835" w14:paraId="3419BE8C" w14:textId="77777777" w:rsidTr="005D272D">
        <w:trPr>
          <w:trHeight w:val="370"/>
        </w:trPr>
        <w:tc>
          <w:tcPr>
            <w:tcW w:w="1996" w:type="dxa"/>
            <w:tcBorders>
              <w:left w:val="single" w:sz="8" w:space="0" w:color="000000"/>
              <w:bottom w:val="single" w:sz="1" w:space="0" w:color="000000"/>
            </w:tcBorders>
            <w:vAlign w:val="center"/>
          </w:tcPr>
          <w:p w14:paraId="6DDCCFC3" w14:textId="77777777" w:rsidR="00DE53EC" w:rsidRPr="00FD4AF6" w:rsidRDefault="00DE53EC" w:rsidP="005D272D">
            <w:pPr>
              <w:snapToGrid w:val="0"/>
              <w:rPr>
                <w:rFonts w:cs="Arial"/>
                <w:b/>
                <w:bCs/>
                <w:sz w:val="16"/>
              </w:rPr>
            </w:pPr>
          </w:p>
        </w:tc>
        <w:tc>
          <w:tcPr>
            <w:tcW w:w="2693" w:type="dxa"/>
            <w:gridSpan w:val="2"/>
            <w:tcBorders>
              <w:left w:val="single" w:sz="1" w:space="0" w:color="000000"/>
              <w:bottom w:val="single" w:sz="1" w:space="0" w:color="000000"/>
            </w:tcBorders>
            <w:vAlign w:val="center"/>
          </w:tcPr>
          <w:p w14:paraId="4B1B6B84" w14:textId="77777777" w:rsidR="00DE53EC" w:rsidRPr="00E72835" w:rsidRDefault="00DE53EC" w:rsidP="005D272D">
            <w:pPr>
              <w:snapToGrid w:val="0"/>
              <w:rPr>
                <w:rFonts w:cs="Arial"/>
                <w:sz w:val="16"/>
              </w:rPr>
            </w:pPr>
          </w:p>
        </w:tc>
        <w:tc>
          <w:tcPr>
            <w:tcW w:w="1559" w:type="dxa"/>
            <w:tcBorders>
              <w:left w:val="single" w:sz="1" w:space="0" w:color="000000"/>
              <w:bottom w:val="single" w:sz="1" w:space="0" w:color="000000"/>
            </w:tcBorders>
            <w:vAlign w:val="center"/>
          </w:tcPr>
          <w:p w14:paraId="75F89492" w14:textId="77777777" w:rsidR="00DE53EC" w:rsidRPr="00E72835" w:rsidRDefault="00DE53EC" w:rsidP="005D272D">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vAlign w:val="center"/>
          </w:tcPr>
          <w:p w14:paraId="5C689B46" w14:textId="77777777" w:rsidR="00DE53EC" w:rsidRPr="00E72835" w:rsidRDefault="00DE53EC" w:rsidP="005D272D">
            <w:pPr>
              <w:snapToGrid w:val="0"/>
              <w:rPr>
                <w:rFonts w:cs="Arial"/>
                <w:sz w:val="16"/>
              </w:rPr>
            </w:pPr>
          </w:p>
        </w:tc>
      </w:tr>
      <w:tr w:rsidR="00DE53EC" w:rsidRPr="00E72835" w14:paraId="18883C93" w14:textId="77777777" w:rsidTr="005D272D">
        <w:trPr>
          <w:trHeight w:val="370"/>
        </w:trPr>
        <w:tc>
          <w:tcPr>
            <w:tcW w:w="1996" w:type="dxa"/>
            <w:tcBorders>
              <w:left w:val="single" w:sz="8" w:space="0" w:color="000000"/>
              <w:bottom w:val="single" w:sz="1" w:space="0" w:color="000000"/>
            </w:tcBorders>
            <w:vAlign w:val="center"/>
          </w:tcPr>
          <w:p w14:paraId="5AAFCCD6" w14:textId="77777777" w:rsidR="00DE53EC" w:rsidRPr="00FD4AF6" w:rsidRDefault="00DE53EC" w:rsidP="005D272D">
            <w:pPr>
              <w:snapToGrid w:val="0"/>
              <w:rPr>
                <w:rFonts w:cs="Arial"/>
                <w:b/>
                <w:bCs/>
                <w:sz w:val="16"/>
              </w:rPr>
            </w:pPr>
          </w:p>
        </w:tc>
        <w:tc>
          <w:tcPr>
            <w:tcW w:w="2693" w:type="dxa"/>
            <w:gridSpan w:val="2"/>
            <w:tcBorders>
              <w:left w:val="single" w:sz="1" w:space="0" w:color="000000"/>
              <w:bottom w:val="single" w:sz="1" w:space="0" w:color="000000"/>
            </w:tcBorders>
            <w:vAlign w:val="center"/>
          </w:tcPr>
          <w:p w14:paraId="25520EA0" w14:textId="77777777" w:rsidR="00DE53EC" w:rsidRPr="00E72835" w:rsidRDefault="00DE53EC" w:rsidP="005D272D">
            <w:pPr>
              <w:snapToGrid w:val="0"/>
              <w:rPr>
                <w:rFonts w:cs="Arial"/>
                <w:sz w:val="16"/>
              </w:rPr>
            </w:pPr>
          </w:p>
        </w:tc>
        <w:tc>
          <w:tcPr>
            <w:tcW w:w="1559" w:type="dxa"/>
            <w:tcBorders>
              <w:left w:val="single" w:sz="1" w:space="0" w:color="000000"/>
              <w:bottom w:val="single" w:sz="1" w:space="0" w:color="000000"/>
            </w:tcBorders>
            <w:vAlign w:val="center"/>
          </w:tcPr>
          <w:p w14:paraId="5807E4A5" w14:textId="77777777" w:rsidR="00DE53EC" w:rsidRPr="00E72835" w:rsidRDefault="00DE53EC" w:rsidP="005D272D">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vAlign w:val="center"/>
          </w:tcPr>
          <w:p w14:paraId="41DB6396" w14:textId="77777777" w:rsidR="00DE53EC" w:rsidRPr="00E72835" w:rsidRDefault="00DE53EC" w:rsidP="005D272D">
            <w:pPr>
              <w:snapToGrid w:val="0"/>
              <w:rPr>
                <w:rFonts w:cs="Arial"/>
                <w:sz w:val="16"/>
              </w:rPr>
            </w:pPr>
          </w:p>
        </w:tc>
      </w:tr>
      <w:tr w:rsidR="00DE53EC" w:rsidRPr="00E72835" w14:paraId="55066450" w14:textId="77777777" w:rsidTr="005D272D">
        <w:trPr>
          <w:trHeight w:val="366"/>
        </w:trPr>
        <w:tc>
          <w:tcPr>
            <w:tcW w:w="4689" w:type="dxa"/>
            <w:gridSpan w:val="3"/>
            <w:tcBorders>
              <w:top w:val="single" w:sz="4" w:space="0" w:color="auto"/>
              <w:left w:val="single" w:sz="8" w:space="0" w:color="000000"/>
              <w:bottom w:val="single" w:sz="4" w:space="0" w:color="auto"/>
              <w:right w:val="single" w:sz="4" w:space="0" w:color="auto"/>
            </w:tcBorders>
            <w:shd w:val="clear" w:color="auto" w:fill="E0E0E0"/>
            <w:vAlign w:val="center"/>
          </w:tcPr>
          <w:p w14:paraId="3D888707" w14:textId="77777777" w:rsidR="00DE53EC" w:rsidRPr="004B228C" w:rsidRDefault="00DE53EC" w:rsidP="005D272D">
            <w:pPr>
              <w:snapToGrid w:val="0"/>
              <w:rPr>
                <w:rFonts w:cs="Arial"/>
                <w:b/>
                <w:bCs/>
                <w:sz w:val="16"/>
                <w:highlight w:val="yellow"/>
              </w:rPr>
            </w:pPr>
            <w:r w:rsidRPr="00664AAE">
              <w:rPr>
                <w:rFonts w:cs="Arial"/>
                <w:b/>
                <w:bCs/>
                <w:sz w:val="16"/>
              </w:rPr>
              <w:t>Wielkość zatrudnienia w etatach:</w:t>
            </w:r>
            <w:r w:rsidRPr="00664AAE">
              <w:rPr>
                <w:rFonts w:ascii="Calibri" w:hAnsi="Calibri" w:cs="Calibri"/>
              </w:rPr>
              <w:t xml:space="preserve"> </w:t>
            </w:r>
          </w:p>
        </w:tc>
        <w:tc>
          <w:tcPr>
            <w:tcW w:w="5387" w:type="dxa"/>
            <w:gridSpan w:val="3"/>
            <w:tcBorders>
              <w:top w:val="single" w:sz="4" w:space="0" w:color="auto"/>
              <w:left w:val="single" w:sz="4" w:space="0" w:color="auto"/>
              <w:bottom w:val="single" w:sz="4" w:space="0" w:color="auto"/>
              <w:right w:val="single" w:sz="8" w:space="0" w:color="000000"/>
            </w:tcBorders>
            <w:vAlign w:val="center"/>
          </w:tcPr>
          <w:p w14:paraId="39B0F727" w14:textId="77777777" w:rsidR="00DE53EC" w:rsidRPr="004B228C" w:rsidRDefault="00DE53EC" w:rsidP="005D272D">
            <w:pPr>
              <w:snapToGrid w:val="0"/>
              <w:rPr>
                <w:rFonts w:cs="Arial"/>
                <w:sz w:val="16"/>
              </w:rPr>
            </w:pPr>
          </w:p>
        </w:tc>
      </w:tr>
      <w:tr w:rsidR="00DE53EC" w:rsidRPr="00E72835" w14:paraId="29F48BCE" w14:textId="77777777" w:rsidTr="005D272D">
        <w:trPr>
          <w:trHeight w:val="366"/>
        </w:trPr>
        <w:tc>
          <w:tcPr>
            <w:tcW w:w="1996" w:type="dxa"/>
            <w:tcBorders>
              <w:left w:val="single" w:sz="8" w:space="0" w:color="000000"/>
              <w:bottom w:val="single" w:sz="8" w:space="0" w:color="000000"/>
              <w:right w:val="single" w:sz="4" w:space="0" w:color="auto"/>
            </w:tcBorders>
            <w:shd w:val="clear" w:color="auto" w:fill="E0E0E0"/>
            <w:vAlign w:val="center"/>
          </w:tcPr>
          <w:p w14:paraId="71434666" w14:textId="77777777" w:rsidR="00DE53EC" w:rsidRPr="00482273" w:rsidRDefault="00DE53EC" w:rsidP="005D272D">
            <w:pPr>
              <w:snapToGrid w:val="0"/>
              <w:rPr>
                <w:rFonts w:cs="Arial"/>
                <w:b/>
                <w:bCs/>
                <w:sz w:val="16"/>
              </w:rPr>
            </w:pPr>
            <w:r w:rsidRPr="00482273">
              <w:rPr>
                <w:rFonts w:cs="Arial"/>
                <w:b/>
                <w:bCs/>
                <w:sz w:val="16"/>
              </w:rPr>
              <w:t>w tym:</w:t>
            </w:r>
          </w:p>
        </w:tc>
        <w:tc>
          <w:tcPr>
            <w:tcW w:w="1276" w:type="dxa"/>
            <w:tcBorders>
              <w:left w:val="single" w:sz="4" w:space="0" w:color="auto"/>
              <w:bottom w:val="single" w:sz="8" w:space="0" w:color="000000"/>
              <w:right w:val="single" w:sz="4" w:space="0" w:color="auto"/>
            </w:tcBorders>
            <w:shd w:val="clear" w:color="auto" w:fill="E0E0E0"/>
            <w:vAlign w:val="center"/>
          </w:tcPr>
          <w:p w14:paraId="3CF0A221" w14:textId="77777777" w:rsidR="00DE53EC" w:rsidRPr="00482273" w:rsidRDefault="00DE53EC" w:rsidP="005D272D">
            <w:pPr>
              <w:snapToGrid w:val="0"/>
              <w:rPr>
                <w:rFonts w:cs="Arial"/>
                <w:b/>
                <w:bCs/>
                <w:sz w:val="16"/>
              </w:rPr>
            </w:pPr>
            <w:r w:rsidRPr="00482273">
              <w:rPr>
                <w:rFonts w:cs="Arial"/>
                <w:b/>
                <w:bCs/>
                <w:sz w:val="16"/>
              </w:rPr>
              <w:t>kobiety:</w:t>
            </w:r>
          </w:p>
        </w:tc>
        <w:tc>
          <w:tcPr>
            <w:tcW w:w="1417" w:type="dxa"/>
            <w:tcBorders>
              <w:left w:val="single" w:sz="4" w:space="0" w:color="auto"/>
              <w:bottom w:val="single" w:sz="8" w:space="0" w:color="000000"/>
              <w:right w:val="single" w:sz="4" w:space="0" w:color="auto"/>
            </w:tcBorders>
            <w:vAlign w:val="center"/>
          </w:tcPr>
          <w:p w14:paraId="76889531" w14:textId="77777777" w:rsidR="00DE53EC" w:rsidRPr="00E72835" w:rsidRDefault="00DE53EC" w:rsidP="005D272D">
            <w:pPr>
              <w:snapToGrid w:val="0"/>
              <w:rPr>
                <w:rFonts w:cs="Arial"/>
                <w:sz w:val="16"/>
              </w:rPr>
            </w:pPr>
          </w:p>
        </w:tc>
        <w:tc>
          <w:tcPr>
            <w:tcW w:w="2552" w:type="dxa"/>
            <w:gridSpan w:val="2"/>
            <w:tcBorders>
              <w:left w:val="single" w:sz="4" w:space="0" w:color="auto"/>
              <w:bottom w:val="single" w:sz="8" w:space="0" w:color="000000"/>
              <w:right w:val="single" w:sz="4" w:space="0" w:color="auto"/>
            </w:tcBorders>
            <w:shd w:val="clear" w:color="auto" w:fill="E0E0E0"/>
            <w:vAlign w:val="center"/>
          </w:tcPr>
          <w:p w14:paraId="70D06465" w14:textId="77777777" w:rsidR="00DE53EC" w:rsidRPr="00482273" w:rsidRDefault="00DE53EC" w:rsidP="005D272D">
            <w:pPr>
              <w:snapToGrid w:val="0"/>
              <w:rPr>
                <w:rFonts w:cs="Arial"/>
                <w:b/>
                <w:bCs/>
                <w:sz w:val="16"/>
              </w:rPr>
            </w:pPr>
            <w:r>
              <w:rPr>
                <w:rFonts w:cs="Arial"/>
                <w:b/>
                <w:bCs/>
                <w:sz w:val="16"/>
              </w:rPr>
              <w:t>m</w:t>
            </w:r>
            <w:r w:rsidRPr="00482273">
              <w:rPr>
                <w:rFonts w:cs="Arial"/>
                <w:b/>
                <w:bCs/>
                <w:sz w:val="16"/>
              </w:rPr>
              <w:t>ężczyzn:</w:t>
            </w:r>
          </w:p>
        </w:tc>
        <w:tc>
          <w:tcPr>
            <w:tcW w:w="2835" w:type="dxa"/>
            <w:tcBorders>
              <w:left w:val="single" w:sz="4" w:space="0" w:color="auto"/>
              <w:bottom w:val="single" w:sz="8" w:space="0" w:color="000000"/>
              <w:right w:val="single" w:sz="8" w:space="0" w:color="000000"/>
            </w:tcBorders>
            <w:vAlign w:val="center"/>
          </w:tcPr>
          <w:p w14:paraId="05A8709B" w14:textId="77777777" w:rsidR="00DE53EC" w:rsidRPr="00E72835" w:rsidRDefault="00DE53EC" w:rsidP="005D272D">
            <w:pPr>
              <w:snapToGrid w:val="0"/>
              <w:rPr>
                <w:rFonts w:cs="Arial"/>
                <w:sz w:val="16"/>
              </w:rPr>
            </w:pPr>
          </w:p>
        </w:tc>
      </w:tr>
    </w:tbl>
    <w:p w14:paraId="25A418BB" w14:textId="77777777" w:rsidR="00DE53EC" w:rsidRPr="007A663A" w:rsidRDefault="00DE53EC" w:rsidP="00DE53EC">
      <w:pPr>
        <w:rPr>
          <w:rFonts w:cs="Arial"/>
          <w:sz w:val="10"/>
          <w:szCs w:val="10"/>
        </w:rPr>
      </w:pPr>
    </w:p>
    <w:tbl>
      <w:tblPr>
        <w:tblW w:w="0" w:type="auto"/>
        <w:tblInd w:w="44" w:type="dxa"/>
        <w:tblLayout w:type="fixed"/>
        <w:tblCellMar>
          <w:left w:w="70" w:type="dxa"/>
          <w:right w:w="70" w:type="dxa"/>
        </w:tblCellMar>
        <w:tblLook w:val="0000" w:firstRow="0" w:lastRow="0" w:firstColumn="0" w:lastColumn="0" w:noHBand="0" w:noVBand="0"/>
      </w:tblPr>
      <w:tblGrid>
        <w:gridCol w:w="2055"/>
        <w:gridCol w:w="3420"/>
        <w:gridCol w:w="4621"/>
      </w:tblGrid>
      <w:tr w:rsidR="00DE53EC" w:rsidRPr="00E72835" w14:paraId="4070EA8B" w14:textId="77777777" w:rsidTr="005D272D">
        <w:trPr>
          <w:cantSplit/>
        </w:trPr>
        <w:tc>
          <w:tcPr>
            <w:tcW w:w="10096" w:type="dxa"/>
            <w:gridSpan w:val="3"/>
            <w:tcBorders>
              <w:top w:val="single" w:sz="8" w:space="0" w:color="000000"/>
              <w:left w:val="single" w:sz="8" w:space="0" w:color="000000"/>
              <w:bottom w:val="single" w:sz="1" w:space="0" w:color="000000"/>
              <w:right w:val="single" w:sz="8" w:space="0" w:color="000000"/>
            </w:tcBorders>
            <w:shd w:val="clear" w:color="auto" w:fill="E0E0E0"/>
          </w:tcPr>
          <w:p w14:paraId="23558EEF" w14:textId="77777777" w:rsidR="00DE53EC" w:rsidRDefault="00DE53EC" w:rsidP="005D272D">
            <w:pPr>
              <w:snapToGrid w:val="0"/>
              <w:jc w:val="center"/>
              <w:rPr>
                <w:rFonts w:cs="Arial"/>
                <w:b/>
                <w:bCs/>
                <w:sz w:val="16"/>
              </w:rPr>
            </w:pPr>
          </w:p>
          <w:p w14:paraId="245927DD" w14:textId="77777777" w:rsidR="00DE53EC" w:rsidRPr="004546B7" w:rsidRDefault="00DE53EC" w:rsidP="005D272D">
            <w:pPr>
              <w:snapToGrid w:val="0"/>
              <w:jc w:val="center"/>
              <w:rPr>
                <w:rFonts w:cs="Arial"/>
                <w:b/>
                <w:bCs/>
                <w:sz w:val="18"/>
                <w:szCs w:val="18"/>
              </w:rPr>
            </w:pPr>
            <w:r w:rsidRPr="004546B7">
              <w:rPr>
                <w:rFonts w:cs="Arial"/>
                <w:b/>
                <w:bCs/>
                <w:sz w:val="18"/>
                <w:szCs w:val="18"/>
              </w:rPr>
              <w:t>Dane finansowe firmy</w:t>
            </w:r>
          </w:p>
          <w:p w14:paraId="0B5B163D" w14:textId="77777777" w:rsidR="00DE53EC" w:rsidRPr="00E72835" w:rsidRDefault="00DE53EC" w:rsidP="005D272D">
            <w:pPr>
              <w:snapToGrid w:val="0"/>
              <w:jc w:val="center"/>
              <w:rPr>
                <w:rFonts w:cs="Arial"/>
                <w:b/>
                <w:bCs/>
                <w:sz w:val="16"/>
              </w:rPr>
            </w:pPr>
          </w:p>
        </w:tc>
      </w:tr>
      <w:tr w:rsidR="00DE53EC" w:rsidRPr="00E72835" w14:paraId="299205CC" w14:textId="77777777" w:rsidTr="005D272D">
        <w:trPr>
          <w:cantSplit/>
        </w:trPr>
        <w:tc>
          <w:tcPr>
            <w:tcW w:w="2055" w:type="dxa"/>
            <w:tcBorders>
              <w:top w:val="single" w:sz="8" w:space="0" w:color="000000"/>
              <w:left w:val="single" w:sz="8" w:space="0" w:color="000000"/>
              <w:bottom w:val="single" w:sz="1" w:space="0" w:color="000000"/>
            </w:tcBorders>
            <w:shd w:val="clear" w:color="auto" w:fill="E0E0E0"/>
          </w:tcPr>
          <w:p w14:paraId="46E29BCE" w14:textId="77777777" w:rsidR="00DE53EC" w:rsidRPr="00E72835" w:rsidRDefault="00DE53EC" w:rsidP="005D272D">
            <w:pPr>
              <w:snapToGrid w:val="0"/>
              <w:jc w:val="center"/>
              <w:rPr>
                <w:rFonts w:cs="Arial"/>
                <w:b/>
                <w:bCs/>
                <w:sz w:val="16"/>
              </w:rPr>
            </w:pPr>
            <w:r>
              <w:rPr>
                <w:rFonts w:cs="Arial"/>
                <w:b/>
                <w:bCs/>
                <w:sz w:val="16"/>
              </w:rPr>
              <w:t>r</w:t>
            </w:r>
            <w:r w:rsidRPr="00E72835">
              <w:rPr>
                <w:rFonts w:cs="Arial"/>
                <w:b/>
                <w:bCs/>
                <w:sz w:val="16"/>
              </w:rPr>
              <w:t>ok</w:t>
            </w:r>
          </w:p>
        </w:tc>
        <w:tc>
          <w:tcPr>
            <w:tcW w:w="3420" w:type="dxa"/>
            <w:tcBorders>
              <w:top w:val="single" w:sz="8" w:space="0" w:color="000000"/>
              <w:left w:val="single" w:sz="1" w:space="0" w:color="000000"/>
              <w:bottom w:val="single" w:sz="1" w:space="0" w:color="000000"/>
            </w:tcBorders>
            <w:shd w:val="clear" w:color="auto" w:fill="E0E0E0"/>
          </w:tcPr>
          <w:p w14:paraId="7E800859" w14:textId="77777777" w:rsidR="00DE53EC" w:rsidRPr="00E72835" w:rsidRDefault="00DE53EC" w:rsidP="005D272D">
            <w:pPr>
              <w:snapToGrid w:val="0"/>
              <w:jc w:val="center"/>
              <w:rPr>
                <w:rFonts w:cs="Arial"/>
                <w:b/>
                <w:bCs/>
                <w:sz w:val="16"/>
              </w:rPr>
            </w:pPr>
            <w:r>
              <w:rPr>
                <w:rFonts w:cs="Arial"/>
                <w:b/>
                <w:bCs/>
                <w:sz w:val="16"/>
              </w:rPr>
              <w:t>przychód</w:t>
            </w:r>
          </w:p>
        </w:tc>
        <w:tc>
          <w:tcPr>
            <w:tcW w:w="4621" w:type="dxa"/>
            <w:tcBorders>
              <w:top w:val="single" w:sz="8" w:space="0" w:color="000000"/>
              <w:left w:val="single" w:sz="1" w:space="0" w:color="000000"/>
              <w:bottom w:val="single" w:sz="1" w:space="0" w:color="000000"/>
              <w:right w:val="single" w:sz="8" w:space="0" w:color="000000"/>
            </w:tcBorders>
            <w:shd w:val="clear" w:color="auto" w:fill="E0E0E0"/>
          </w:tcPr>
          <w:p w14:paraId="10CD285C" w14:textId="77777777" w:rsidR="00DE53EC" w:rsidRPr="00E72835" w:rsidRDefault="00DE53EC" w:rsidP="005D272D">
            <w:pPr>
              <w:snapToGrid w:val="0"/>
              <w:jc w:val="center"/>
              <w:rPr>
                <w:rFonts w:cs="Arial"/>
                <w:b/>
                <w:bCs/>
                <w:sz w:val="16"/>
              </w:rPr>
            </w:pPr>
            <w:r>
              <w:rPr>
                <w:rFonts w:cs="Arial"/>
                <w:b/>
                <w:bCs/>
                <w:sz w:val="16"/>
              </w:rPr>
              <w:t>wynik finansowy/dochód</w:t>
            </w:r>
          </w:p>
        </w:tc>
      </w:tr>
      <w:tr w:rsidR="00DE53EC" w:rsidRPr="00E72835" w14:paraId="3FCCF0E6" w14:textId="77777777" w:rsidTr="005D272D">
        <w:trPr>
          <w:cantSplit/>
          <w:trHeight w:val="458"/>
        </w:trPr>
        <w:tc>
          <w:tcPr>
            <w:tcW w:w="2055" w:type="dxa"/>
            <w:tcBorders>
              <w:left w:val="single" w:sz="8" w:space="0" w:color="000000"/>
              <w:bottom w:val="single" w:sz="1" w:space="0" w:color="000000"/>
            </w:tcBorders>
            <w:shd w:val="clear" w:color="auto" w:fill="E0E0E0"/>
            <w:vAlign w:val="center"/>
          </w:tcPr>
          <w:p w14:paraId="61F53BAC" w14:textId="77777777" w:rsidR="00DE53EC" w:rsidRPr="00E72835" w:rsidRDefault="00DE53EC" w:rsidP="005D272D">
            <w:pPr>
              <w:snapToGrid w:val="0"/>
              <w:jc w:val="center"/>
              <w:rPr>
                <w:rFonts w:cs="Arial"/>
                <w:b/>
                <w:bCs/>
                <w:sz w:val="16"/>
              </w:rPr>
            </w:pPr>
            <w:r>
              <w:rPr>
                <w:rFonts w:cs="Arial"/>
                <w:b/>
                <w:bCs/>
                <w:sz w:val="16"/>
              </w:rPr>
              <w:t>n-3 (rok….)</w:t>
            </w:r>
          </w:p>
        </w:tc>
        <w:tc>
          <w:tcPr>
            <w:tcW w:w="3420" w:type="dxa"/>
            <w:tcBorders>
              <w:left w:val="single" w:sz="1" w:space="0" w:color="000000"/>
              <w:bottom w:val="single" w:sz="1" w:space="0" w:color="000000"/>
            </w:tcBorders>
            <w:vAlign w:val="center"/>
          </w:tcPr>
          <w:p w14:paraId="17FF2A27" w14:textId="77777777" w:rsidR="00DE53EC" w:rsidRPr="00E72835" w:rsidRDefault="00DE53EC" w:rsidP="005D272D">
            <w:pPr>
              <w:snapToGrid w:val="0"/>
              <w:rPr>
                <w:rFonts w:cs="Arial"/>
                <w:sz w:val="16"/>
              </w:rPr>
            </w:pPr>
          </w:p>
        </w:tc>
        <w:tc>
          <w:tcPr>
            <w:tcW w:w="4621" w:type="dxa"/>
            <w:tcBorders>
              <w:left w:val="single" w:sz="1" w:space="0" w:color="000000"/>
              <w:bottom w:val="single" w:sz="1" w:space="0" w:color="000000"/>
              <w:right w:val="single" w:sz="8" w:space="0" w:color="000000"/>
            </w:tcBorders>
            <w:vAlign w:val="center"/>
          </w:tcPr>
          <w:p w14:paraId="3300C687" w14:textId="77777777" w:rsidR="00DE53EC" w:rsidRPr="00E72835" w:rsidRDefault="00DE53EC" w:rsidP="005D272D">
            <w:pPr>
              <w:snapToGrid w:val="0"/>
              <w:rPr>
                <w:rFonts w:cs="Arial"/>
                <w:sz w:val="16"/>
              </w:rPr>
            </w:pPr>
          </w:p>
        </w:tc>
      </w:tr>
      <w:tr w:rsidR="00DE53EC" w:rsidRPr="00E72835" w14:paraId="7952AEA5" w14:textId="77777777" w:rsidTr="005D272D">
        <w:trPr>
          <w:cantSplit/>
          <w:trHeight w:val="458"/>
        </w:trPr>
        <w:tc>
          <w:tcPr>
            <w:tcW w:w="2055" w:type="dxa"/>
            <w:tcBorders>
              <w:left w:val="single" w:sz="8" w:space="0" w:color="000000"/>
              <w:bottom w:val="single" w:sz="4" w:space="0" w:color="auto"/>
            </w:tcBorders>
            <w:shd w:val="clear" w:color="auto" w:fill="E0E0E0"/>
            <w:vAlign w:val="center"/>
          </w:tcPr>
          <w:p w14:paraId="344288D0" w14:textId="77777777" w:rsidR="00DE53EC" w:rsidRPr="00E72835" w:rsidRDefault="00DE53EC" w:rsidP="005D272D">
            <w:pPr>
              <w:snapToGrid w:val="0"/>
              <w:jc w:val="center"/>
              <w:rPr>
                <w:rFonts w:cs="Arial"/>
                <w:b/>
                <w:bCs/>
                <w:sz w:val="16"/>
              </w:rPr>
            </w:pPr>
            <w:r>
              <w:rPr>
                <w:rFonts w:cs="Arial"/>
                <w:b/>
                <w:bCs/>
                <w:sz w:val="16"/>
              </w:rPr>
              <w:t>n-2 (rok….)</w:t>
            </w:r>
          </w:p>
        </w:tc>
        <w:tc>
          <w:tcPr>
            <w:tcW w:w="3420" w:type="dxa"/>
            <w:tcBorders>
              <w:left w:val="single" w:sz="1" w:space="0" w:color="000000"/>
              <w:bottom w:val="single" w:sz="4" w:space="0" w:color="auto"/>
            </w:tcBorders>
            <w:vAlign w:val="center"/>
          </w:tcPr>
          <w:p w14:paraId="7787648F" w14:textId="77777777" w:rsidR="00DE53EC" w:rsidRPr="00E72835" w:rsidRDefault="00DE53EC" w:rsidP="005D272D">
            <w:pPr>
              <w:snapToGrid w:val="0"/>
              <w:rPr>
                <w:rFonts w:cs="Arial"/>
                <w:sz w:val="16"/>
              </w:rPr>
            </w:pPr>
          </w:p>
        </w:tc>
        <w:tc>
          <w:tcPr>
            <w:tcW w:w="4621" w:type="dxa"/>
            <w:tcBorders>
              <w:left w:val="single" w:sz="1" w:space="0" w:color="000000"/>
              <w:bottom w:val="single" w:sz="4" w:space="0" w:color="auto"/>
              <w:right w:val="single" w:sz="8" w:space="0" w:color="000000"/>
            </w:tcBorders>
            <w:vAlign w:val="center"/>
          </w:tcPr>
          <w:p w14:paraId="2029A95A" w14:textId="77777777" w:rsidR="00DE53EC" w:rsidRPr="00E72835" w:rsidRDefault="00DE53EC" w:rsidP="005D272D">
            <w:pPr>
              <w:snapToGrid w:val="0"/>
              <w:rPr>
                <w:rFonts w:cs="Arial"/>
                <w:sz w:val="16"/>
              </w:rPr>
            </w:pPr>
          </w:p>
        </w:tc>
      </w:tr>
      <w:tr w:rsidR="00DE53EC" w:rsidRPr="00E72835" w14:paraId="6C7288BA" w14:textId="77777777" w:rsidTr="005D272D">
        <w:trPr>
          <w:cantSplit/>
          <w:trHeight w:val="458"/>
        </w:trPr>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7402DEAF" w14:textId="77777777" w:rsidR="00DE53EC" w:rsidRPr="00E72835" w:rsidRDefault="00DE53EC" w:rsidP="005D272D">
            <w:pPr>
              <w:snapToGrid w:val="0"/>
              <w:jc w:val="center"/>
              <w:rPr>
                <w:rFonts w:cs="Arial"/>
                <w:b/>
                <w:bCs/>
                <w:sz w:val="16"/>
              </w:rPr>
            </w:pPr>
            <w:r>
              <w:rPr>
                <w:rFonts w:cs="Arial"/>
                <w:b/>
                <w:bCs/>
                <w:sz w:val="16"/>
              </w:rPr>
              <w:t>n-1 (rok….)</w:t>
            </w:r>
          </w:p>
        </w:tc>
        <w:tc>
          <w:tcPr>
            <w:tcW w:w="3420" w:type="dxa"/>
            <w:tcBorders>
              <w:top w:val="single" w:sz="4" w:space="0" w:color="auto"/>
              <w:left w:val="single" w:sz="4" w:space="0" w:color="auto"/>
              <w:bottom w:val="single" w:sz="4" w:space="0" w:color="auto"/>
              <w:right w:val="single" w:sz="4" w:space="0" w:color="auto"/>
            </w:tcBorders>
            <w:vAlign w:val="center"/>
          </w:tcPr>
          <w:p w14:paraId="2D25CB66" w14:textId="77777777" w:rsidR="00DE53EC" w:rsidRPr="00E72835" w:rsidRDefault="00DE53EC" w:rsidP="005D272D">
            <w:pPr>
              <w:snapToGrid w:val="0"/>
              <w:rPr>
                <w:rFonts w:cs="Arial"/>
                <w:sz w:val="16"/>
              </w:rPr>
            </w:pPr>
          </w:p>
        </w:tc>
        <w:tc>
          <w:tcPr>
            <w:tcW w:w="4621" w:type="dxa"/>
            <w:tcBorders>
              <w:top w:val="single" w:sz="4" w:space="0" w:color="auto"/>
              <w:left w:val="single" w:sz="4" w:space="0" w:color="auto"/>
              <w:bottom w:val="single" w:sz="4" w:space="0" w:color="auto"/>
              <w:right w:val="single" w:sz="4" w:space="0" w:color="auto"/>
            </w:tcBorders>
            <w:vAlign w:val="center"/>
          </w:tcPr>
          <w:p w14:paraId="1DF8CA38" w14:textId="77777777" w:rsidR="00DE53EC" w:rsidRPr="00E72835" w:rsidRDefault="00DE53EC" w:rsidP="005D272D">
            <w:pPr>
              <w:snapToGrid w:val="0"/>
              <w:rPr>
                <w:rFonts w:cs="Arial"/>
                <w:sz w:val="16"/>
              </w:rPr>
            </w:pPr>
          </w:p>
        </w:tc>
      </w:tr>
      <w:tr w:rsidR="00DE53EC" w:rsidRPr="00E72835" w14:paraId="215B20EE" w14:textId="77777777" w:rsidTr="005D272D">
        <w:trPr>
          <w:cantSplit/>
          <w:trHeight w:val="458"/>
        </w:trPr>
        <w:tc>
          <w:tcPr>
            <w:tcW w:w="2055" w:type="dxa"/>
            <w:tcBorders>
              <w:top w:val="single" w:sz="4" w:space="0" w:color="auto"/>
              <w:left w:val="single" w:sz="8" w:space="0" w:color="000000"/>
              <w:bottom w:val="single" w:sz="8" w:space="0" w:color="000000"/>
            </w:tcBorders>
            <w:shd w:val="clear" w:color="auto" w:fill="E0E0E0"/>
            <w:vAlign w:val="center"/>
          </w:tcPr>
          <w:p w14:paraId="00F4453B" w14:textId="77777777" w:rsidR="00DE53EC" w:rsidRPr="00E72835" w:rsidRDefault="00DE53EC" w:rsidP="005D272D">
            <w:pPr>
              <w:snapToGrid w:val="0"/>
              <w:jc w:val="center"/>
              <w:rPr>
                <w:rFonts w:cs="Arial"/>
                <w:b/>
                <w:bCs/>
                <w:sz w:val="16"/>
              </w:rPr>
            </w:pPr>
            <w:r>
              <w:rPr>
                <w:rFonts w:cs="Arial"/>
                <w:b/>
                <w:bCs/>
                <w:sz w:val="16"/>
              </w:rPr>
              <w:t>n</w:t>
            </w:r>
            <w:r w:rsidRPr="00664AAE">
              <w:rPr>
                <w:rFonts w:cs="Arial"/>
                <w:b/>
                <w:bCs/>
                <w:sz w:val="16"/>
                <w:vertAlign w:val="superscript"/>
              </w:rPr>
              <w:footnoteReference w:id="3"/>
            </w:r>
            <w:r w:rsidRPr="00664AAE">
              <w:rPr>
                <w:rFonts w:cs="Arial"/>
                <w:b/>
                <w:bCs/>
                <w:sz w:val="16"/>
              </w:rPr>
              <w:t xml:space="preserve"> (I - …)</w:t>
            </w:r>
          </w:p>
        </w:tc>
        <w:tc>
          <w:tcPr>
            <w:tcW w:w="3420" w:type="dxa"/>
            <w:tcBorders>
              <w:top w:val="single" w:sz="4" w:space="0" w:color="auto"/>
              <w:left w:val="single" w:sz="1" w:space="0" w:color="000000"/>
              <w:bottom w:val="single" w:sz="8" w:space="0" w:color="000000"/>
            </w:tcBorders>
            <w:vAlign w:val="center"/>
          </w:tcPr>
          <w:p w14:paraId="36108D13" w14:textId="77777777" w:rsidR="00DE53EC" w:rsidRPr="00E72835" w:rsidRDefault="00DE53EC" w:rsidP="005D272D">
            <w:pPr>
              <w:snapToGrid w:val="0"/>
              <w:rPr>
                <w:rFonts w:cs="Arial"/>
                <w:sz w:val="16"/>
              </w:rPr>
            </w:pPr>
          </w:p>
        </w:tc>
        <w:tc>
          <w:tcPr>
            <w:tcW w:w="4621" w:type="dxa"/>
            <w:tcBorders>
              <w:top w:val="single" w:sz="4" w:space="0" w:color="auto"/>
              <w:left w:val="single" w:sz="1" w:space="0" w:color="000000"/>
              <w:bottom w:val="single" w:sz="8" w:space="0" w:color="000000"/>
              <w:right w:val="single" w:sz="8" w:space="0" w:color="000000"/>
            </w:tcBorders>
            <w:vAlign w:val="center"/>
          </w:tcPr>
          <w:p w14:paraId="3400E4ED" w14:textId="77777777" w:rsidR="00DE53EC" w:rsidRPr="00E72835" w:rsidRDefault="00DE53EC" w:rsidP="005D272D">
            <w:pPr>
              <w:snapToGrid w:val="0"/>
              <w:rPr>
                <w:rFonts w:cs="Arial"/>
                <w:sz w:val="16"/>
              </w:rPr>
            </w:pPr>
          </w:p>
        </w:tc>
      </w:tr>
    </w:tbl>
    <w:p w14:paraId="400B1337" w14:textId="77777777" w:rsidR="00DE53EC" w:rsidRPr="007A663A" w:rsidRDefault="00DE53EC" w:rsidP="00DE53EC">
      <w:pPr>
        <w:tabs>
          <w:tab w:val="left" w:pos="1035"/>
        </w:tabs>
        <w:rPr>
          <w:b/>
          <w:bCs/>
          <w:sz w:val="10"/>
          <w:szCs w:val="10"/>
        </w:rPr>
      </w:pPr>
      <w:r w:rsidRPr="007A663A">
        <w:rPr>
          <w:b/>
          <w:bCs/>
          <w:sz w:val="10"/>
          <w:szCs w:val="10"/>
        </w:rPr>
        <w:tab/>
      </w:r>
    </w:p>
    <w:p w14:paraId="03ED0D23" w14:textId="77777777" w:rsidR="00DE53EC" w:rsidRPr="00A10627" w:rsidRDefault="00DE53EC" w:rsidP="00DE53EC">
      <w:pPr>
        <w:numPr>
          <w:ilvl w:val="0"/>
          <w:numId w:val="4"/>
        </w:numPr>
        <w:rPr>
          <w:b/>
          <w:bCs/>
          <w:sz w:val="18"/>
        </w:rPr>
      </w:pPr>
      <w:r w:rsidRPr="00A10627">
        <w:rPr>
          <w:b/>
          <w:bCs/>
          <w:sz w:val="18"/>
        </w:rPr>
        <w:t>Opis</w:t>
      </w:r>
      <w:r w:rsidRPr="00A10627">
        <w:rPr>
          <w:rFonts w:eastAsia="Arial" w:cs="Arial"/>
          <w:b/>
          <w:bCs/>
          <w:sz w:val="18"/>
        </w:rPr>
        <w:t xml:space="preserve"> </w:t>
      </w:r>
      <w:r w:rsidRPr="00A10627">
        <w:rPr>
          <w:b/>
          <w:bCs/>
          <w:sz w:val="18"/>
        </w:rPr>
        <w:t>dotychczasowej</w:t>
      </w:r>
      <w:r w:rsidRPr="00A10627">
        <w:rPr>
          <w:rFonts w:eastAsia="Arial" w:cs="Arial"/>
          <w:b/>
          <w:bCs/>
          <w:sz w:val="18"/>
        </w:rPr>
        <w:t xml:space="preserve"> </w:t>
      </w:r>
      <w:r w:rsidRPr="00A10627">
        <w:rPr>
          <w:b/>
          <w:bCs/>
          <w:sz w:val="18"/>
        </w:rPr>
        <w:t>działalności</w:t>
      </w:r>
    </w:p>
    <w:p w14:paraId="381D9743" w14:textId="77777777" w:rsidR="00DE53EC" w:rsidRDefault="00DE53EC" w:rsidP="00DE53EC">
      <w:pPr>
        <w:pStyle w:val="Tekstpodstawowy"/>
        <w:rPr>
          <w:sz w:val="16"/>
        </w:rPr>
      </w:pPr>
      <w:r w:rsidRPr="00A10627">
        <w:rPr>
          <w:sz w:val="16"/>
        </w:rPr>
        <w:t>(rodzaj</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od</w:t>
      </w:r>
      <w:r w:rsidRPr="00A10627">
        <w:rPr>
          <w:rFonts w:eastAsia="Arial"/>
          <w:sz w:val="16"/>
        </w:rPr>
        <w:t xml:space="preserve"> </w:t>
      </w:r>
      <w:r w:rsidRPr="00A10627">
        <w:rPr>
          <w:sz w:val="16"/>
        </w:rPr>
        <w:t>kiedy</w:t>
      </w:r>
      <w:r w:rsidRPr="00A10627">
        <w:rPr>
          <w:rFonts w:eastAsia="Arial"/>
          <w:sz w:val="16"/>
        </w:rPr>
        <w:t xml:space="preserve"> </w:t>
      </w:r>
      <w:r w:rsidRPr="00A10627">
        <w:rPr>
          <w:sz w:val="16"/>
        </w:rPr>
        <w:t>prowadzona</w:t>
      </w:r>
      <w:r w:rsidRPr="00A10627">
        <w:rPr>
          <w:rFonts w:eastAsia="Arial"/>
          <w:sz w:val="16"/>
        </w:rPr>
        <w:t xml:space="preserve"> </w:t>
      </w:r>
      <w:r w:rsidRPr="00A10627">
        <w:rPr>
          <w:sz w:val="16"/>
        </w:rPr>
        <w:t>jest</w:t>
      </w:r>
      <w:r w:rsidRPr="00A10627">
        <w:rPr>
          <w:rFonts w:eastAsia="Arial"/>
          <w:sz w:val="16"/>
        </w:rPr>
        <w:t xml:space="preserve"> </w:t>
      </w:r>
      <w:r w:rsidRPr="00A10627">
        <w:rPr>
          <w:sz w:val="16"/>
        </w:rPr>
        <w:t>działalność;</w:t>
      </w:r>
      <w:r w:rsidRPr="00A10627">
        <w:rPr>
          <w:rFonts w:eastAsia="Arial"/>
          <w:sz w:val="16"/>
        </w:rPr>
        <w:t xml:space="preserve"> </w:t>
      </w:r>
      <w:r w:rsidRPr="00A10627">
        <w:rPr>
          <w:sz w:val="16"/>
        </w:rPr>
        <w:t>miejsce</w:t>
      </w:r>
      <w:r w:rsidRPr="00A10627">
        <w:rPr>
          <w:rFonts w:eastAsia="Arial"/>
          <w:sz w:val="16"/>
        </w:rPr>
        <w:t xml:space="preserve"> </w:t>
      </w:r>
      <w:r w:rsidRPr="00A10627">
        <w:rPr>
          <w:sz w:val="16"/>
        </w:rPr>
        <w:t>prowadzenia</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jaki</w:t>
      </w:r>
      <w:r w:rsidRPr="00A10627">
        <w:rPr>
          <w:rFonts w:eastAsia="Arial"/>
          <w:sz w:val="16"/>
        </w:rPr>
        <w:t xml:space="preserve"> </w:t>
      </w:r>
      <w:r w:rsidRPr="00A10627">
        <w:rPr>
          <w:sz w:val="16"/>
        </w:rPr>
        <w:t>jest</w:t>
      </w:r>
      <w:r w:rsidRPr="00A10627">
        <w:rPr>
          <w:rFonts w:eastAsia="Arial"/>
          <w:sz w:val="16"/>
        </w:rPr>
        <w:t xml:space="preserve"> </w:t>
      </w:r>
      <w:r w:rsidRPr="00A10627">
        <w:rPr>
          <w:sz w:val="16"/>
        </w:rPr>
        <w:t>stan</w:t>
      </w:r>
      <w:r w:rsidRPr="00A10627">
        <w:rPr>
          <w:rFonts w:eastAsia="Arial"/>
          <w:sz w:val="16"/>
        </w:rPr>
        <w:t xml:space="preserve"> </w:t>
      </w:r>
      <w:r w:rsidRPr="00A10627">
        <w:rPr>
          <w:sz w:val="16"/>
        </w:rPr>
        <w:t>faktyczny</w:t>
      </w:r>
      <w:r w:rsidRPr="00A10627">
        <w:rPr>
          <w:rFonts w:eastAsia="Arial"/>
          <w:sz w:val="16"/>
        </w:rPr>
        <w:t xml:space="preserve"> </w:t>
      </w:r>
      <w:r w:rsidRPr="00A10627">
        <w:rPr>
          <w:sz w:val="16"/>
        </w:rPr>
        <w:t>istniejącego</w:t>
      </w:r>
      <w:r w:rsidRPr="00A10627">
        <w:rPr>
          <w:rFonts w:eastAsia="Arial"/>
          <w:sz w:val="16"/>
        </w:rPr>
        <w:t xml:space="preserve"> </w:t>
      </w:r>
      <w:r w:rsidRPr="00A10627">
        <w:rPr>
          <w:sz w:val="16"/>
        </w:rPr>
        <w:t>zakładu;</w:t>
      </w:r>
      <w:r w:rsidRPr="00A10627">
        <w:rPr>
          <w:rFonts w:eastAsia="Arial"/>
          <w:sz w:val="16"/>
        </w:rPr>
        <w:t xml:space="preserve"> </w:t>
      </w:r>
      <w:r w:rsidRPr="00A10627">
        <w:rPr>
          <w:sz w:val="16"/>
        </w:rPr>
        <w:t>jego</w:t>
      </w:r>
      <w:r w:rsidRPr="00A10627">
        <w:rPr>
          <w:rFonts w:eastAsia="Arial"/>
          <w:sz w:val="16"/>
        </w:rPr>
        <w:t xml:space="preserve"> </w:t>
      </w:r>
      <w:r w:rsidRPr="00A10627">
        <w:rPr>
          <w:sz w:val="16"/>
        </w:rPr>
        <w:t>wielkość;</w:t>
      </w:r>
      <w:r w:rsidRPr="00A10627">
        <w:rPr>
          <w:rFonts w:eastAsia="Arial"/>
          <w:sz w:val="16"/>
        </w:rPr>
        <w:t xml:space="preserve"> </w:t>
      </w:r>
      <w:r w:rsidRPr="00A10627">
        <w:rPr>
          <w:sz w:val="16"/>
        </w:rPr>
        <w:t>posiadane</w:t>
      </w:r>
      <w:r w:rsidRPr="00A10627">
        <w:rPr>
          <w:rFonts w:eastAsia="Arial"/>
          <w:sz w:val="16"/>
        </w:rPr>
        <w:t xml:space="preserve"> </w:t>
      </w:r>
      <w:r w:rsidRPr="00A10627">
        <w:rPr>
          <w:sz w:val="16"/>
        </w:rPr>
        <w:t>maszyny</w:t>
      </w:r>
      <w:r w:rsidRPr="00A10627">
        <w:rPr>
          <w:rFonts w:eastAsia="Arial"/>
          <w:sz w:val="16"/>
        </w:rPr>
        <w:t xml:space="preserve"> </w:t>
      </w:r>
      <w:r w:rsidRPr="00A10627">
        <w:rPr>
          <w:sz w:val="16"/>
        </w:rPr>
        <w:t>i budynki:</w:t>
      </w:r>
      <w:r w:rsidRPr="00A10627">
        <w:rPr>
          <w:rFonts w:eastAsia="Arial"/>
          <w:sz w:val="16"/>
        </w:rPr>
        <w:t xml:space="preserve"> </w:t>
      </w:r>
      <w:r w:rsidRPr="00A10627">
        <w:rPr>
          <w:sz w:val="16"/>
        </w:rPr>
        <w:t>ich</w:t>
      </w:r>
      <w:r w:rsidRPr="00A10627">
        <w:rPr>
          <w:rFonts w:eastAsia="Arial"/>
          <w:sz w:val="16"/>
        </w:rPr>
        <w:t xml:space="preserve"> </w:t>
      </w:r>
      <w:r w:rsidRPr="00A10627">
        <w:rPr>
          <w:sz w:val="16"/>
        </w:rPr>
        <w:t>wiek</w:t>
      </w:r>
      <w:r w:rsidRPr="00A10627">
        <w:rPr>
          <w:rFonts w:eastAsia="Arial"/>
          <w:sz w:val="16"/>
        </w:rPr>
        <w:t xml:space="preserve"> </w:t>
      </w:r>
      <w:r w:rsidRPr="00A10627">
        <w:rPr>
          <w:sz w:val="16"/>
        </w:rPr>
        <w:t>i</w:t>
      </w:r>
      <w:r w:rsidRPr="00A10627">
        <w:rPr>
          <w:rFonts w:eastAsia="Arial"/>
          <w:sz w:val="16"/>
        </w:rPr>
        <w:t xml:space="preserve"> </w:t>
      </w:r>
      <w:r w:rsidRPr="00A10627">
        <w:rPr>
          <w:sz w:val="16"/>
        </w:rPr>
        <w:t>stan;</w:t>
      </w:r>
      <w:r w:rsidRPr="00A10627">
        <w:rPr>
          <w:rFonts w:eastAsia="Arial"/>
          <w:sz w:val="16"/>
        </w:rPr>
        <w:t xml:space="preserve"> </w:t>
      </w:r>
      <w:r w:rsidRPr="00A10627">
        <w:rPr>
          <w:sz w:val="16"/>
        </w:rPr>
        <w:t>charakter</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krajowy</w:t>
      </w:r>
      <w:r w:rsidRPr="00A10627">
        <w:rPr>
          <w:rFonts w:eastAsia="Arial"/>
          <w:sz w:val="16"/>
        </w:rPr>
        <w:t xml:space="preserve"> </w:t>
      </w:r>
      <w:r w:rsidRPr="00A10627">
        <w:rPr>
          <w:sz w:val="16"/>
        </w:rPr>
        <w:t>czy</w:t>
      </w:r>
      <w:r w:rsidRPr="00A10627">
        <w:rPr>
          <w:rFonts w:eastAsia="Arial"/>
          <w:sz w:val="16"/>
        </w:rPr>
        <w:t xml:space="preserve"> </w:t>
      </w:r>
      <w:r w:rsidRPr="00A10627">
        <w:rPr>
          <w:sz w:val="16"/>
        </w:rPr>
        <w:t>eksportowy;</w:t>
      </w:r>
      <w:r w:rsidRPr="00A10627">
        <w:rPr>
          <w:rFonts w:eastAsia="Arial"/>
          <w:sz w:val="16"/>
        </w:rPr>
        <w:t xml:space="preserve"> </w:t>
      </w:r>
      <w:r w:rsidRPr="00A10627">
        <w:rPr>
          <w:sz w:val="16"/>
        </w:rPr>
        <w:t>forma</w:t>
      </w:r>
      <w:r w:rsidRPr="00A10627">
        <w:rPr>
          <w:rFonts w:eastAsia="Arial"/>
          <w:sz w:val="16"/>
        </w:rPr>
        <w:t xml:space="preserve"> </w:t>
      </w:r>
      <w:r w:rsidRPr="00A10627">
        <w:rPr>
          <w:sz w:val="16"/>
        </w:rPr>
        <w:t>własności;</w:t>
      </w:r>
      <w:r w:rsidRPr="00A10627">
        <w:rPr>
          <w:rFonts w:eastAsia="Arial"/>
          <w:sz w:val="16"/>
        </w:rPr>
        <w:t xml:space="preserve"> </w:t>
      </w:r>
      <w:r w:rsidRPr="00A10627">
        <w:rPr>
          <w:sz w:val="16"/>
        </w:rPr>
        <w:t>ilość</w:t>
      </w:r>
      <w:r w:rsidRPr="00A10627">
        <w:rPr>
          <w:rFonts w:eastAsia="Arial"/>
          <w:sz w:val="16"/>
        </w:rPr>
        <w:t xml:space="preserve"> </w:t>
      </w:r>
      <w:r w:rsidRPr="00A10627">
        <w:rPr>
          <w:sz w:val="16"/>
        </w:rPr>
        <w:t>zatrudnionych</w:t>
      </w:r>
      <w:r w:rsidRPr="00A10627">
        <w:rPr>
          <w:rFonts w:eastAsia="Arial"/>
          <w:sz w:val="16"/>
        </w:rPr>
        <w:t xml:space="preserve"> </w:t>
      </w:r>
      <w:r w:rsidRPr="00A10627">
        <w:rPr>
          <w:sz w:val="16"/>
        </w:rPr>
        <w:t>pracowników</w:t>
      </w:r>
      <w:r w:rsidRPr="00A10627">
        <w:rPr>
          <w:rFonts w:eastAsia="Arial"/>
          <w:sz w:val="16"/>
        </w:rPr>
        <w:t xml:space="preserve"> </w:t>
      </w:r>
      <w:r w:rsidRPr="00A10627">
        <w:rPr>
          <w:sz w:val="16"/>
        </w:rPr>
        <w:t>i</w:t>
      </w:r>
      <w:r w:rsidRPr="00A10627">
        <w:rPr>
          <w:rFonts w:eastAsia="Arial"/>
          <w:sz w:val="16"/>
        </w:rPr>
        <w:t xml:space="preserve"> </w:t>
      </w:r>
      <w:r w:rsidRPr="00A10627">
        <w:rPr>
          <w:sz w:val="16"/>
        </w:rPr>
        <w:t>forma</w:t>
      </w:r>
      <w:r w:rsidRPr="00A10627">
        <w:rPr>
          <w:rFonts w:eastAsia="Arial"/>
          <w:sz w:val="16"/>
        </w:rPr>
        <w:t xml:space="preserve"> </w:t>
      </w:r>
      <w:r w:rsidRPr="00A10627">
        <w:rPr>
          <w:sz w:val="16"/>
        </w:rPr>
        <w:t>zatrudnienia:</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stałe,</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umowę</w:t>
      </w:r>
      <w:r w:rsidRPr="00A10627">
        <w:rPr>
          <w:rFonts w:eastAsia="Arial"/>
          <w:sz w:val="16"/>
        </w:rPr>
        <w:t xml:space="preserve"> </w:t>
      </w:r>
      <w:r w:rsidRPr="00A10627">
        <w:rPr>
          <w:sz w:val="16"/>
        </w:rPr>
        <w:t>zlecenie,</w:t>
      </w:r>
      <w:r w:rsidRPr="00A10627">
        <w:rPr>
          <w:rFonts w:eastAsia="Arial"/>
          <w:sz w:val="16"/>
        </w:rPr>
        <w:t xml:space="preserve"> </w:t>
      </w:r>
      <w:r w:rsidRPr="00A10627">
        <w:rPr>
          <w:sz w:val="16"/>
        </w:rPr>
        <w:t>sezonowo;</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zatrudnienia:</w:t>
      </w:r>
      <w:r w:rsidRPr="00A10627">
        <w:rPr>
          <w:rFonts w:eastAsia="Arial"/>
          <w:sz w:val="16"/>
        </w:rPr>
        <w:t xml:space="preserve"> </w:t>
      </w:r>
      <w:r w:rsidRPr="00A10627">
        <w:rPr>
          <w:sz w:val="16"/>
        </w:rPr>
        <w:t>pracownicy</w:t>
      </w:r>
      <w:r w:rsidRPr="00A10627">
        <w:rPr>
          <w:rFonts w:eastAsia="Arial"/>
          <w:sz w:val="16"/>
        </w:rPr>
        <w:t xml:space="preserve"> </w:t>
      </w:r>
      <w:r w:rsidRPr="00A10627">
        <w:rPr>
          <w:sz w:val="16"/>
        </w:rPr>
        <w:t>zatrudnieni</w:t>
      </w:r>
      <w:r w:rsidRPr="00A10627">
        <w:rPr>
          <w:rFonts w:eastAsia="Arial"/>
          <w:sz w:val="16"/>
        </w:rPr>
        <w:t xml:space="preserve"> </w:t>
      </w:r>
      <w:r w:rsidRPr="00A10627">
        <w:rPr>
          <w:sz w:val="16"/>
        </w:rPr>
        <w:t>w</w:t>
      </w:r>
      <w:r w:rsidRPr="00A10627">
        <w:rPr>
          <w:rFonts w:eastAsia="Arial"/>
          <w:sz w:val="16"/>
        </w:rPr>
        <w:t xml:space="preserve"> </w:t>
      </w:r>
      <w:r w:rsidRPr="00A10627">
        <w:rPr>
          <w:sz w:val="16"/>
        </w:rPr>
        <w:t>produkcji,</w:t>
      </w:r>
      <w:r w:rsidRPr="00A10627">
        <w:rPr>
          <w:rFonts w:eastAsia="Arial"/>
          <w:sz w:val="16"/>
        </w:rPr>
        <w:t xml:space="preserve"> </w:t>
      </w:r>
      <w:r w:rsidRPr="00A10627">
        <w:rPr>
          <w:sz w:val="16"/>
        </w:rPr>
        <w:t>administracja;</w:t>
      </w:r>
      <w:r w:rsidRPr="00A10627">
        <w:rPr>
          <w:rFonts w:eastAsia="Arial"/>
          <w:sz w:val="16"/>
        </w:rPr>
        <w:t xml:space="preserve"> </w:t>
      </w:r>
      <w:r w:rsidRPr="00A10627">
        <w:rPr>
          <w:sz w:val="16"/>
        </w:rPr>
        <w:t>istniejąca</w:t>
      </w:r>
      <w:r w:rsidRPr="00A10627">
        <w:rPr>
          <w:rFonts w:eastAsia="Arial"/>
          <w:sz w:val="16"/>
        </w:rPr>
        <w:t xml:space="preserve"> </w:t>
      </w:r>
      <w:r w:rsidRPr="00A10627">
        <w:rPr>
          <w:sz w:val="16"/>
        </w:rPr>
        <w:t>sieć</w:t>
      </w:r>
      <w:r w:rsidRPr="00A10627">
        <w:rPr>
          <w:rFonts w:eastAsia="Arial"/>
          <w:sz w:val="16"/>
        </w:rPr>
        <w:t xml:space="preserve"> </w:t>
      </w:r>
      <w:r w:rsidRPr="00A10627">
        <w:rPr>
          <w:sz w:val="16"/>
        </w:rPr>
        <w:t>punktów</w:t>
      </w:r>
      <w:r w:rsidRPr="00A10627">
        <w:rPr>
          <w:rFonts w:eastAsia="Arial"/>
          <w:sz w:val="16"/>
        </w:rPr>
        <w:t xml:space="preserve"> </w:t>
      </w:r>
      <w:r w:rsidRPr="00A10627">
        <w:rPr>
          <w:sz w:val="16"/>
        </w:rPr>
        <w:t>sprzedaży</w:t>
      </w:r>
      <w:r w:rsidRPr="00A10627">
        <w:rPr>
          <w:rFonts w:eastAsia="Arial"/>
          <w:sz w:val="16"/>
        </w:rPr>
        <w:t xml:space="preserve"> </w:t>
      </w:r>
      <w:r w:rsidRPr="00A10627">
        <w:rPr>
          <w:sz w:val="16"/>
        </w:rPr>
        <w:t>i</w:t>
      </w:r>
      <w:r w:rsidRPr="00A10627">
        <w:rPr>
          <w:rFonts w:eastAsia="Arial"/>
          <w:sz w:val="16"/>
        </w:rPr>
        <w:t xml:space="preserve"> </w:t>
      </w:r>
      <w:r w:rsidRPr="00A10627">
        <w:rPr>
          <w:sz w:val="16"/>
        </w:rPr>
        <w:t>ich</w:t>
      </w:r>
      <w:r w:rsidRPr="00A10627">
        <w:rPr>
          <w:rFonts w:eastAsia="Arial"/>
          <w:sz w:val="16"/>
        </w:rPr>
        <w:t xml:space="preserve"> </w:t>
      </w:r>
      <w:r w:rsidRPr="00A10627">
        <w:rPr>
          <w:sz w:val="16"/>
        </w:rPr>
        <w:t>charakter:</w:t>
      </w:r>
      <w:r w:rsidRPr="00A10627">
        <w:rPr>
          <w:rFonts w:eastAsia="Arial"/>
          <w:sz w:val="16"/>
        </w:rPr>
        <w:t xml:space="preserve"> </w:t>
      </w:r>
      <w:r w:rsidRPr="00A10627">
        <w:rPr>
          <w:sz w:val="16"/>
        </w:rPr>
        <w:t>stałe,</w:t>
      </w:r>
      <w:r w:rsidRPr="00A10627">
        <w:rPr>
          <w:rFonts w:eastAsia="Arial"/>
          <w:sz w:val="16"/>
        </w:rPr>
        <w:t xml:space="preserve"> </w:t>
      </w:r>
      <w:r w:rsidRPr="00A10627">
        <w:rPr>
          <w:sz w:val="16"/>
        </w:rPr>
        <w:t>sezonowe;</w:t>
      </w:r>
      <w:r w:rsidRPr="00A10627">
        <w:rPr>
          <w:rFonts w:eastAsia="Arial"/>
          <w:sz w:val="16"/>
        </w:rPr>
        <w:t xml:space="preserve"> </w:t>
      </w:r>
      <w:r w:rsidRPr="00A10627">
        <w:rPr>
          <w:sz w:val="16"/>
        </w:rPr>
        <w:t>posiadane</w:t>
      </w:r>
      <w:r w:rsidRPr="00A10627">
        <w:rPr>
          <w:rFonts w:eastAsia="Arial"/>
          <w:sz w:val="16"/>
        </w:rPr>
        <w:t xml:space="preserve"> </w:t>
      </w:r>
      <w:r w:rsidRPr="00A10627">
        <w:rPr>
          <w:sz w:val="16"/>
        </w:rPr>
        <w:t>środki</w:t>
      </w:r>
      <w:r w:rsidRPr="00A10627">
        <w:rPr>
          <w:rFonts w:eastAsia="Arial"/>
          <w:sz w:val="16"/>
        </w:rPr>
        <w:t xml:space="preserve"> </w:t>
      </w:r>
      <w:r w:rsidRPr="00A10627">
        <w:rPr>
          <w:sz w:val="16"/>
        </w:rPr>
        <w:t>transportu;</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dostawców</w:t>
      </w:r>
      <w:r w:rsidRPr="00A10627">
        <w:rPr>
          <w:rFonts w:eastAsia="Arial"/>
          <w:sz w:val="16"/>
        </w:rPr>
        <w:t xml:space="preserve"> </w:t>
      </w:r>
      <w:r w:rsidRPr="00A10627">
        <w:rPr>
          <w:sz w:val="16"/>
        </w:rPr>
        <w:t>i</w:t>
      </w:r>
      <w:r w:rsidRPr="00A10627">
        <w:rPr>
          <w:rFonts w:eastAsia="Arial"/>
          <w:sz w:val="16"/>
        </w:rPr>
        <w:t xml:space="preserve"> </w:t>
      </w:r>
      <w:r w:rsidRPr="00A10627">
        <w:rPr>
          <w:sz w:val="16"/>
        </w:rPr>
        <w:t>odbiorców).</w:t>
      </w:r>
    </w:p>
    <w:p w14:paraId="6240AADF" w14:textId="77777777" w:rsidR="00DE53EC" w:rsidRDefault="00DE53EC" w:rsidP="00DE53EC">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65E81C6E" w14:textId="77777777" w:rsidR="00DE53EC" w:rsidRPr="007A663A" w:rsidRDefault="00DE53EC" w:rsidP="00DE53EC">
      <w:pPr>
        <w:rPr>
          <w:rFonts w:cs="Arial"/>
          <w:b/>
          <w:sz w:val="10"/>
          <w:szCs w:val="10"/>
        </w:rPr>
      </w:pPr>
    </w:p>
    <w:p w14:paraId="149785A0" w14:textId="77777777" w:rsidR="00DE53EC" w:rsidRPr="00A10627" w:rsidRDefault="00DE53EC" w:rsidP="00DE53EC">
      <w:pPr>
        <w:numPr>
          <w:ilvl w:val="0"/>
          <w:numId w:val="4"/>
        </w:numPr>
        <w:rPr>
          <w:b/>
          <w:sz w:val="18"/>
        </w:rPr>
      </w:pPr>
      <w:r w:rsidRPr="00A10627">
        <w:rPr>
          <w:b/>
          <w:sz w:val="18"/>
        </w:rPr>
        <w:t>Analiza</w:t>
      </w:r>
      <w:r w:rsidRPr="00A10627">
        <w:rPr>
          <w:rFonts w:eastAsia="Arial" w:cs="Arial"/>
          <w:b/>
          <w:sz w:val="18"/>
        </w:rPr>
        <w:t xml:space="preserve"> </w:t>
      </w:r>
      <w:r w:rsidRPr="00A10627">
        <w:rPr>
          <w:b/>
          <w:sz w:val="18"/>
        </w:rPr>
        <w:t>rynku</w:t>
      </w:r>
      <w:r w:rsidRPr="00A10627">
        <w:rPr>
          <w:rFonts w:eastAsia="Arial" w:cs="Arial"/>
          <w:b/>
          <w:sz w:val="18"/>
        </w:rPr>
        <w:t xml:space="preserve"> </w:t>
      </w:r>
      <w:r w:rsidRPr="00A10627">
        <w:rPr>
          <w:b/>
          <w:sz w:val="18"/>
        </w:rPr>
        <w:t>i</w:t>
      </w:r>
      <w:r w:rsidRPr="00A10627">
        <w:rPr>
          <w:rFonts w:eastAsia="Arial" w:cs="Arial"/>
          <w:b/>
          <w:sz w:val="18"/>
        </w:rPr>
        <w:t xml:space="preserve"> </w:t>
      </w:r>
      <w:r w:rsidRPr="00A10627">
        <w:rPr>
          <w:b/>
          <w:sz w:val="18"/>
        </w:rPr>
        <w:t>konkurencji</w:t>
      </w:r>
    </w:p>
    <w:p w14:paraId="13EE008D" w14:textId="77777777" w:rsidR="00DE53EC" w:rsidRDefault="00DE53EC" w:rsidP="00DE53EC">
      <w:pPr>
        <w:pStyle w:val="Tekstpodstawowy21"/>
        <w:rPr>
          <w:sz w:val="16"/>
        </w:rPr>
      </w:pPr>
      <w:r w:rsidRPr="00A10627">
        <w:rPr>
          <w:sz w:val="16"/>
        </w:rPr>
        <w:t>(a</w:t>
      </w:r>
      <w:r w:rsidRPr="00A10627">
        <w:rPr>
          <w:rFonts w:eastAsia="Arial"/>
          <w:sz w:val="16"/>
        </w:rPr>
        <w:t xml:space="preserve"> </w:t>
      </w:r>
      <w:r w:rsidRPr="00A10627">
        <w:rPr>
          <w:sz w:val="16"/>
        </w:rPr>
        <w:t>-</w:t>
      </w:r>
      <w:r w:rsidRPr="00A10627">
        <w:rPr>
          <w:rFonts w:eastAsia="Arial"/>
          <w:sz w:val="16"/>
        </w:rPr>
        <w:t xml:space="preserve"> </w:t>
      </w:r>
      <w:r w:rsidRPr="00A10627">
        <w:rPr>
          <w:sz w:val="16"/>
        </w:rPr>
        <w:t>charakterystyka</w:t>
      </w:r>
      <w:r w:rsidRPr="00A10627">
        <w:rPr>
          <w:rFonts w:eastAsia="Arial"/>
          <w:sz w:val="16"/>
        </w:rPr>
        <w:t xml:space="preserve"> </w:t>
      </w:r>
      <w:r w:rsidRPr="00A10627">
        <w:rPr>
          <w:sz w:val="16"/>
        </w:rPr>
        <w:t>produktu:</w:t>
      </w:r>
      <w:r w:rsidRPr="00A10627">
        <w:rPr>
          <w:rFonts w:eastAsia="Arial"/>
          <w:sz w:val="16"/>
        </w:rPr>
        <w:t xml:space="preserve"> </w:t>
      </w:r>
      <w:r w:rsidRPr="00A10627">
        <w:rPr>
          <w:sz w:val="16"/>
        </w:rPr>
        <w:t>jakość</w:t>
      </w:r>
      <w:r w:rsidRPr="00A10627">
        <w:rPr>
          <w:rFonts w:eastAsia="Arial"/>
          <w:sz w:val="16"/>
        </w:rPr>
        <w:t xml:space="preserve"> </w:t>
      </w:r>
      <w:r w:rsidRPr="00A10627">
        <w:rPr>
          <w:sz w:val="16"/>
        </w:rPr>
        <w:t>produktu,</w:t>
      </w:r>
      <w:r w:rsidRPr="00A10627">
        <w:rPr>
          <w:rFonts w:eastAsia="Arial"/>
          <w:sz w:val="16"/>
        </w:rPr>
        <w:t xml:space="preserve"> </w:t>
      </w:r>
      <w:r w:rsidRPr="00A10627">
        <w:rPr>
          <w:sz w:val="16"/>
        </w:rPr>
        <w:t>cena</w:t>
      </w:r>
      <w:r w:rsidRPr="00A10627">
        <w:rPr>
          <w:rFonts w:eastAsia="Arial"/>
          <w:sz w:val="16"/>
        </w:rPr>
        <w:t xml:space="preserve"> </w:t>
      </w:r>
      <w:r w:rsidRPr="00A10627">
        <w:rPr>
          <w:sz w:val="16"/>
        </w:rPr>
        <w:t>(porównaj</w:t>
      </w:r>
      <w:r w:rsidRPr="00A10627">
        <w:rPr>
          <w:rFonts w:eastAsia="Arial"/>
          <w:sz w:val="16"/>
        </w:rPr>
        <w:t xml:space="preserve"> </w:t>
      </w:r>
      <w:r w:rsidRPr="00A10627">
        <w:rPr>
          <w:sz w:val="16"/>
        </w:rPr>
        <w:t>do</w:t>
      </w:r>
      <w:r w:rsidRPr="00A10627">
        <w:rPr>
          <w:rFonts w:eastAsia="Arial"/>
          <w:sz w:val="16"/>
        </w:rPr>
        <w:t xml:space="preserve"> </w:t>
      </w:r>
      <w:r w:rsidRPr="00A10627">
        <w:rPr>
          <w:sz w:val="16"/>
        </w:rPr>
        <w:t>produkowanych</w:t>
      </w:r>
      <w:r w:rsidRPr="00A10627">
        <w:rPr>
          <w:rFonts w:eastAsia="Arial"/>
          <w:sz w:val="16"/>
        </w:rPr>
        <w:t xml:space="preserve"> </w:t>
      </w:r>
      <w:r w:rsidRPr="00A10627">
        <w:rPr>
          <w:sz w:val="16"/>
        </w:rPr>
        <w:t>towarów</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rynku),</w:t>
      </w:r>
      <w:r w:rsidRPr="00A10627">
        <w:rPr>
          <w:rFonts w:eastAsia="Arial"/>
          <w:sz w:val="16"/>
        </w:rPr>
        <w:t xml:space="preserve"> </w:t>
      </w:r>
      <w:r w:rsidRPr="00A10627">
        <w:rPr>
          <w:sz w:val="16"/>
        </w:rPr>
        <w:t>system</w:t>
      </w:r>
      <w:r w:rsidRPr="00A10627">
        <w:rPr>
          <w:rFonts w:eastAsia="Arial"/>
          <w:sz w:val="16"/>
        </w:rPr>
        <w:t xml:space="preserve"> </w:t>
      </w:r>
      <w:r w:rsidRPr="00A10627">
        <w:rPr>
          <w:sz w:val="16"/>
        </w:rPr>
        <w:t>sprzedaży,</w:t>
      </w:r>
      <w:r w:rsidRPr="00A10627">
        <w:rPr>
          <w:rFonts w:eastAsia="Arial"/>
          <w:sz w:val="16"/>
        </w:rPr>
        <w:t xml:space="preserve"> </w:t>
      </w:r>
      <w:r w:rsidRPr="00A10627">
        <w:rPr>
          <w:sz w:val="16"/>
        </w:rPr>
        <w:t>promocja,</w:t>
      </w:r>
      <w:r w:rsidRPr="00A10627">
        <w:rPr>
          <w:rFonts w:eastAsia="Arial"/>
          <w:sz w:val="16"/>
        </w:rPr>
        <w:t xml:space="preserve"> </w:t>
      </w:r>
      <w:r w:rsidRPr="00A10627">
        <w:rPr>
          <w:sz w:val="16"/>
        </w:rPr>
        <w:t>reklama;</w:t>
      </w:r>
      <w:r w:rsidRPr="00A10627">
        <w:rPr>
          <w:rFonts w:eastAsia="Arial"/>
          <w:sz w:val="16"/>
        </w:rPr>
        <w:t xml:space="preserve"> </w:t>
      </w:r>
      <w:r w:rsidRPr="00A10627">
        <w:rPr>
          <w:sz w:val="16"/>
        </w:rPr>
        <w:t>charakterystyka</w:t>
      </w:r>
      <w:r w:rsidRPr="00A10627">
        <w:rPr>
          <w:rFonts w:eastAsia="Arial"/>
          <w:sz w:val="16"/>
        </w:rPr>
        <w:t xml:space="preserve"> </w:t>
      </w:r>
      <w:r w:rsidRPr="00A10627">
        <w:rPr>
          <w:sz w:val="16"/>
        </w:rPr>
        <w:t>klientów:</w:t>
      </w:r>
      <w:r w:rsidRPr="00A10627">
        <w:rPr>
          <w:rFonts w:eastAsia="Arial"/>
          <w:sz w:val="16"/>
        </w:rPr>
        <w:t xml:space="preserve"> </w:t>
      </w:r>
      <w:r w:rsidRPr="00A10627">
        <w:rPr>
          <w:sz w:val="16"/>
        </w:rPr>
        <w:t>odbiorca</w:t>
      </w:r>
      <w:r w:rsidRPr="00A10627">
        <w:rPr>
          <w:rFonts w:eastAsia="Arial"/>
          <w:sz w:val="16"/>
        </w:rPr>
        <w:t xml:space="preserve"> </w:t>
      </w:r>
      <w:r w:rsidRPr="00A10627">
        <w:rPr>
          <w:sz w:val="16"/>
        </w:rPr>
        <w:t>hurtowy,</w:t>
      </w:r>
      <w:r w:rsidRPr="00A10627">
        <w:rPr>
          <w:rFonts w:eastAsia="Arial"/>
          <w:sz w:val="16"/>
        </w:rPr>
        <w:t xml:space="preserve"> </w:t>
      </w:r>
      <w:r w:rsidRPr="00A10627">
        <w:rPr>
          <w:sz w:val="16"/>
        </w:rPr>
        <w:t>przypadkowy,</w:t>
      </w:r>
      <w:r w:rsidRPr="00A10627">
        <w:rPr>
          <w:rFonts w:eastAsia="Arial"/>
          <w:sz w:val="16"/>
        </w:rPr>
        <w:t xml:space="preserve"> </w:t>
      </w:r>
      <w:r w:rsidRPr="00A10627">
        <w:rPr>
          <w:sz w:val="16"/>
        </w:rPr>
        <w:t>stały;</w:t>
      </w:r>
      <w:r w:rsidRPr="00A10627">
        <w:rPr>
          <w:rFonts w:eastAsia="Arial"/>
          <w:sz w:val="16"/>
        </w:rPr>
        <w:t xml:space="preserve"> </w:t>
      </w:r>
      <w:r w:rsidRPr="00A10627">
        <w:rPr>
          <w:sz w:val="16"/>
        </w:rPr>
        <w:t>zasięg</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b</w:t>
      </w:r>
      <w:r w:rsidRPr="00A10627">
        <w:rPr>
          <w:rFonts w:eastAsia="Arial"/>
          <w:sz w:val="16"/>
        </w:rPr>
        <w:t xml:space="preserve"> – </w:t>
      </w:r>
      <w:r w:rsidRPr="00A10627">
        <w:rPr>
          <w:sz w:val="16"/>
        </w:rPr>
        <w:t>opis</w:t>
      </w:r>
      <w:r w:rsidRPr="00A10627">
        <w:rPr>
          <w:rFonts w:eastAsia="Arial"/>
          <w:sz w:val="16"/>
        </w:rPr>
        <w:t xml:space="preserve"> </w:t>
      </w:r>
      <w:r w:rsidRPr="00A10627">
        <w:rPr>
          <w:sz w:val="16"/>
        </w:rPr>
        <w:t>konkurencji)</w:t>
      </w:r>
    </w:p>
    <w:p w14:paraId="2C97E842" w14:textId="77777777" w:rsidR="00DE53EC" w:rsidRDefault="00DE53EC" w:rsidP="00DE53EC">
      <w:pPr>
        <w:spacing w:line="360" w:lineRule="auto"/>
        <w:rPr>
          <w:rFonts w:cs="Arial"/>
          <w:bCs/>
          <w:sz w:val="16"/>
        </w:rPr>
      </w:pPr>
      <w:r>
        <w:rPr>
          <w:rFonts w:cs="Arial"/>
          <w:bCs/>
          <w:sz w:val="16"/>
        </w:rPr>
        <w:t>..................................................................................................................................................................................................................................</w:t>
      </w:r>
    </w:p>
    <w:p w14:paraId="5AB5E6F2" w14:textId="77777777" w:rsidR="00DE53EC" w:rsidRDefault="00DE53EC" w:rsidP="00DE53EC">
      <w:pPr>
        <w:spacing w:line="360" w:lineRule="auto"/>
        <w:rPr>
          <w:rFonts w:eastAsia="Arial"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0F69A9E2" w14:textId="77777777" w:rsidR="00DE53EC" w:rsidRDefault="00DE53EC" w:rsidP="00DE53EC">
      <w:pPr>
        <w:suppressAutoHyphens w:val="0"/>
        <w:rPr>
          <w:rFonts w:cs="Arial"/>
          <w:b/>
          <w:sz w:val="18"/>
        </w:rPr>
      </w:pPr>
      <w:r>
        <w:rPr>
          <w:rFonts w:cs="Arial"/>
          <w:b/>
          <w:sz w:val="18"/>
        </w:rPr>
        <w:br w:type="page"/>
      </w:r>
    </w:p>
    <w:p w14:paraId="63A70004" w14:textId="77777777" w:rsidR="00DE53EC" w:rsidRDefault="00DE53EC" w:rsidP="00DE53EC">
      <w:pPr>
        <w:numPr>
          <w:ilvl w:val="0"/>
          <w:numId w:val="4"/>
        </w:numPr>
        <w:rPr>
          <w:rFonts w:cs="Arial"/>
          <w:b/>
          <w:sz w:val="18"/>
        </w:rPr>
      </w:pPr>
      <w:r>
        <w:rPr>
          <w:rFonts w:cs="Arial"/>
          <w:b/>
          <w:sz w:val="18"/>
        </w:rPr>
        <w:lastRenderedPageBreak/>
        <w:t>Analiza</w:t>
      </w:r>
      <w:r>
        <w:rPr>
          <w:rFonts w:eastAsia="Arial" w:cs="Arial"/>
          <w:b/>
          <w:sz w:val="18"/>
        </w:rPr>
        <w:t xml:space="preserve"> </w:t>
      </w:r>
      <w:r>
        <w:rPr>
          <w:rFonts w:cs="Arial"/>
          <w:b/>
          <w:sz w:val="18"/>
        </w:rPr>
        <w:t>przychodów</w:t>
      </w:r>
      <w:r>
        <w:rPr>
          <w:rFonts w:eastAsia="Arial" w:cs="Arial"/>
          <w:b/>
          <w:sz w:val="18"/>
        </w:rPr>
        <w:t xml:space="preserve"> </w:t>
      </w:r>
      <w:r>
        <w:rPr>
          <w:rFonts w:cs="Arial"/>
          <w:b/>
          <w:sz w:val="18"/>
        </w:rPr>
        <w:t>i</w:t>
      </w:r>
      <w:r>
        <w:rPr>
          <w:rFonts w:eastAsia="Arial" w:cs="Arial"/>
          <w:b/>
          <w:sz w:val="18"/>
        </w:rPr>
        <w:t xml:space="preserve"> </w:t>
      </w:r>
      <w:r>
        <w:rPr>
          <w:rFonts w:cs="Arial"/>
          <w:b/>
          <w:sz w:val="18"/>
        </w:rPr>
        <w:t>kosztów</w:t>
      </w:r>
    </w:p>
    <w:p w14:paraId="18B88D25" w14:textId="77777777" w:rsidR="00DE53EC" w:rsidRDefault="00DE53EC" w:rsidP="00DE53EC">
      <w:pPr>
        <w:rPr>
          <w:rFonts w:cs="Arial"/>
          <w:i/>
          <w:iCs/>
          <w:sz w:val="16"/>
        </w:rPr>
      </w:pPr>
      <w:r>
        <w:rPr>
          <w:rFonts w:cs="Arial"/>
          <w:i/>
          <w:iCs/>
          <w:sz w:val="16"/>
        </w:rPr>
        <w:t>(Źródła</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podstawy</w:t>
      </w:r>
      <w:r>
        <w:rPr>
          <w:rFonts w:eastAsia="Arial" w:cs="Arial"/>
          <w:i/>
          <w:iCs/>
          <w:sz w:val="16"/>
        </w:rPr>
        <w:t xml:space="preserve"> </w:t>
      </w:r>
      <w:r>
        <w:rPr>
          <w:rFonts w:cs="Arial"/>
          <w:i/>
          <w:iCs/>
          <w:sz w:val="16"/>
        </w:rPr>
        <w:t>obliczenia</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średnie</w:t>
      </w:r>
      <w:r>
        <w:rPr>
          <w:rFonts w:eastAsia="Arial" w:cs="Arial"/>
          <w:i/>
          <w:iCs/>
          <w:sz w:val="16"/>
        </w:rPr>
        <w:t xml:space="preserve"> </w:t>
      </w:r>
      <w:r>
        <w:rPr>
          <w:rFonts w:cs="Arial"/>
          <w:i/>
          <w:iCs/>
          <w:sz w:val="16"/>
        </w:rPr>
        <w:t>stałe</w:t>
      </w:r>
      <w:r>
        <w:rPr>
          <w:rFonts w:eastAsia="Arial" w:cs="Arial"/>
          <w:i/>
          <w:iCs/>
          <w:sz w:val="16"/>
        </w:rPr>
        <w:t xml:space="preserve"> </w:t>
      </w:r>
      <w:r>
        <w:rPr>
          <w:rFonts w:cs="Arial"/>
          <w:i/>
          <w:iCs/>
          <w:sz w:val="16"/>
        </w:rPr>
        <w:t>koszty</w:t>
      </w:r>
      <w:r>
        <w:rPr>
          <w:rFonts w:eastAsia="Arial" w:cs="Arial"/>
          <w:i/>
          <w:iCs/>
          <w:sz w:val="16"/>
        </w:rPr>
        <w:t xml:space="preserve"> </w:t>
      </w:r>
      <w:r>
        <w:rPr>
          <w:rFonts w:cs="Arial"/>
          <w:i/>
          <w:iCs/>
          <w:sz w:val="16"/>
        </w:rPr>
        <w:t>miesięczne</w:t>
      </w:r>
      <w:r>
        <w:rPr>
          <w:rFonts w:eastAsia="Arial" w:cs="Arial"/>
          <w:i/>
          <w:iCs/>
          <w:sz w:val="16"/>
        </w:rPr>
        <w:t xml:space="preserve"> </w:t>
      </w:r>
      <w:r>
        <w:rPr>
          <w:rFonts w:cs="Arial"/>
          <w:i/>
          <w:iCs/>
          <w:sz w:val="16"/>
        </w:rPr>
        <w:t>oraz</w:t>
      </w:r>
      <w:r>
        <w:rPr>
          <w:rFonts w:eastAsia="Arial" w:cs="Arial"/>
          <w:i/>
          <w:iCs/>
          <w:sz w:val="16"/>
        </w:rPr>
        <w:t xml:space="preserve"> </w:t>
      </w:r>
      <w:r>
        <w:rPr>
          <w:rFonts w:cs="Arial"/>
          <w:i/>
          <w:iCs/>
          <w:sz w:val="16"/>
        </w:rPr>
        <w:t>koszty</w:t>
      </w:r>
      <w:r>
        <w:rPr>
          <w:rFonts w:eastAsia="Arial" w:cs="Arial"/>
          <w:i/>
          <w:iCs/>
          <w:sz w:val="16"/>
        </w:rPr>
        <w:t xml:space="preserve"> </w:t>
      </w:r>
      <w:r>
        <w:rPr>
          <w:rFonts w:cs="Arial"/>
          <w:i/>
          <w:iCs/>
          <w:sz w:val="16"/>
        </w:rPr>
        <w:t>zmienne</w:t>
      </w:r>
      <w:r>
        <w:rPr>
          <w:rFonts w:eastAsia="Arial" w:cs="Arial"/>
          <w:i/>
          <w:iCs/>
          <w:sz w:val="16"/>
        </w:rPr>
        <w:t xml:space="preserve"> </w:t>
      </w:r>
      <w:r>
        <w:rPr>
          <w:rFonts w:cs="Arial"/>
          <w:i/>
          <w:iCs/>
          <w:sz w:val="16"/>
        </w:rPr>
        <w:t>proporcjonalnie</w:t>
      </w:r>
      <w:r>
        <w:rPr>
          <w:rFonts w:eastAsia="Arial" w:cs="Arial"/>
          <w:i/>
          <w:iCs/>
          <w:sz w:val="16"/>
        </w:rPr>
        <w:t xml:space="preserve"> </w:t>
      </w:r>
      <w:r>
        <w:rPr>
          <w:rFonts w:cs="Arial"/>
          <w:i/>
          <w:iCs/>
          <w:sz w:val="16"/>
        </w:rPr>
        <w:t>do</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w:t>
      </w:r>
      <w:r>
        <w:rPr>
          <w:rFonts w:eastAsia="Arial" w:cs="Arial"/>
          <w:i/>
          <w:iCs/>
          <w:sz w:val="16"/>
        </w:rPr>
        <w:t xml:space="preserve"> </w:t>
      </w:r>
      <w:r>
        <w:rPr>
          <w:rFonts w:cs="Arial"/>
          <w:i/>
          <w:iCs/>
          <w:sz w:val="16"/>
        </w:rPr>
        <w:t>cześć</w:t>
      </w:r>
      <w:r>
        <w:rPr>
          <w:rFonts w:eastAsia="Arial" w:cs="Arial"/>
          <w:i/>
          <w:iCs/>
          <w:sz w:val="16"/>
        </w:rPr>
        <w:t xml:space="preserve"> </w:t>
      </w:r>
      <w:r>
        <w:rPr>
          <w:rFonts w:cs="Arial"/>
          <w:i/>
          <w:iCs/>
          <w:sz w:val="16"/>
        </w:rPr>
        <w:t>opisowa</w:t>
      </w:r>
      <w:r>
        <w:rPr>
          <w:rFonts w:eastAsia="Arial" w:cs="Arial"/>
          <w:i/>
          <w:iCs/>
          <w:sz w:val="16"/>
        </w:rPr>
        <w:t xml:space="preserve"> </w:t>
      </w:r>
      <w:r>
        <w:rPr>
          <w:rFonts w:cs="Arial"/>
          <w:i/>
          <w:iCs/>
          <w:sz w:val="16"/>
        </w:rPr>
        <w:t>do</w:t>
      </w:r>
      <w:r>
        <w:rPr>
          <w:rFonts w:eastAsia="Arial" w:cs="Arial"/>
          <w:i/>
          <w:iCs/>
          <w:sz w:val="16"/>
        </w:rPr>
        <w:t xml:space="preserve"> </w:t>
      </w:r>
      <w:r>
        <w:rPr>
          <w:rFonts w:cs="Arial"/>
          <w:i/>
          <w:iCs/>
          <w:sz w:val="16"/>
        </w:rPr>
        <w:t>tabeli</w:t>
      </w:r>
      <w:r>
        <w:rPr>
          <w:rFonts w:eastAsia="Arial" w:cs="Arial"/>
          <w:i/>
          <w:iCs/>
          <w:sz w:val="16"/>
        </w:rPr>
        <w:t xml:space="preserve"> </w:t>
      </w:r>
      <w:r w:rsidRPr="000B2073">
        <w:rPr>
          <w:rFonts w:cs="Arial"/>
          <w:i/>
          <w:iCs/>
          <w:sz w:val="16"/>
        </w:rPr>
        <w:t>przepływów zał</w:t>
      </w:r>
      <w:r>
        <w:rPr>
          <w:rFonts w:cs="Arial"/>
          <w:i/>
          <w:iCs/>
          <w:sz w:val="16"/>
        </w:rPr>
        <w:t>.</w:t>
      </w:r>
      <w:r w:rsidRPr="000B2073">
        <w:rPr>
          <w:rFonts w:cs="Arial"/>
          <w:i/>
          <w:iCs/>
          <w:sz w:val="16"/>
        </w:rPr>
        <w:t xml:space="preserve"> </w:t>
      </w:r>
      <w:r>
        <w:rPr>
          <w:rFonts w:cs="Arial"/>
          <w:i/>
          <w:iCs/>
          <w:sz w:val="16"/>
        </w:rPr>
        <w:t>6</w:t>
      </w:r>
      <w:r w:rsidRPr="000B2073">
        <w:rPr>
          <w:rFonts w:eastAsia="Arial" w:cs="Arial"/>
          <w:i/>
          <w:iCs/>
          <w:sz w:val="16"/>
        </w:rPr>
        <w:t xml:space="preserve"> do wniosku pożyczkowego</w:t>
      </w:r>
      <w:r w:rsidRPr="000B2073">
        <w:rPr>
          <w:rFonts w:cs="Arial"/>
          <w:i/>
          <w:iCs/>
          <w:sz w:val="16"/>
        </w:rPr>
        <w:t>)</w:t>
      </w:r>
    </w:p>
    <w:p w14:paraId="7B0B894C" w14:textId="77777777" w:rsidR="00DE53EC" w:rsidRDefault="00DE53EC" w:rsidP="00DE53EC">
      <w:pPr>
        <w:spacing w:line="360" w:lineRule="auto"/>
        <w:rPr>
          <w:rFonts w:cs="Arial"/>
          <w:bCs/>
          <w:sz w:val="16"/>
        </w:rPr>
      </w:pPr>
      <w:r>
        <w:rPr>
          <w:rFonts w:cs="Arial"/>
          <w:bCs/>
          <w:sz w:val="16"/>
        </w:rPr>
        <w:t>..................................................................................................................................................................................................................................</w:t>
      </w:r>
    </w:p>
    <w:p w14:paraId="049F260B" w14:textId="0BDC7986" w:rsidR="00DE53EC" w:rsidRDefault="00DE53EC" w:rsidP="00DE53EC">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68832A2B" w14:textId="77777777" w:rsidR="00DE53EC" w:rsidRPr="007A663A" w:rsidRDefault="00DE53EC" w:rsidP="00DE53EC">
      <w:pPr>
        <w:spacing w:line="360" w:lineRule="auto"/>
        <w:rPr>
          <w:rFonts w:eastAsia="Arial" w:cs="Arial"/>
          <w:bCs/>
          <w:sz w:val="10"/>
          <w:szCs w:val="10"/>
        </w:rPr>
      </w:pPr>
      <w:r>
        <w:rPr>
          <w:rFonts w:cs="Arial"/>
          <w:bCs/>
          <w:sz w:val="16"/>
        </w:rPr>
        <w:t>.................................................</w:t>
      </w:r>
      <w:r>
        <w:rPr>
          <w:rFonts w:eastAsia="Arial" w:cs="Arial"/>
          <w:bCs/>
          <w:sz w:val="16"/>
        </w:rPr>
        <w:t xml:space="preserve"> </w:t>
      </w:r>
      <w:r>
        <w:rPr>
          <w:rFonts w:cs="Arial"/>
          <w:bCs/>
          <w:sz w:val="16"/>
        </w:rPr>
        <w:t>...............................................................................................................................................................................</w:t>
      </w:r>
    </w:p>
    <w:p w14:paraId="0AF599FA" w14:textId="77777777" w:rsidR="00DE53EC" w:rsidRPr="00A10627" w:rsidRDefault="00DE53EC" w:rsidP="00DE53EC">
      <w:pPr>
        <w:numPr>
          <w:ilvl w:val="0"/>
          <w:numId w:val="4"/>
        </w:numPr>
        <w:rPr>
          <w:rFonts w:cs="Arial"/>
          <w:b/>
          <w:sz w:val="18"/>
        </w:rPr>
      </w:pPr>
      <w:r w:rsidRPr="00A10627">
        <w:rPr>
          <w:rFonts w:cs="Arial"/>
          <w:b/>
          <w:sz w:val="18"/>
        </w:rPr>
        <w:t>Kierownictwo</w:t>
      </w:r>
      <w:r w:rsidRPr="00A10627">
        <w:rPr>
          <w:rFonts w:eastAsia="Arial" w:cs="Arial"/>
          <w:b/>
          <w:sz w:val="18"/>
        </w:rPr>
        <w:t xml:space="preserve"> </w:t>
      </w:r>
      <w:r w:rsidRPr="00A10627">
        <w:rPr>
          <w:rFonts w:cs="Arial"/>
          <w:b/>
          <w:sz w:val="18"/>
        </w:rPr>
        <w:t>firmy</w:t>
      </w:r>
    </w:p>
    <w:p w14:paraId="0B20C3F2" w14:textId="77777777" w:rsidR="00DE53EC" w:rsidRPr="00A23481" w:rsidRDefault="00DE53EC" w:rsidP="00DE53EC">
      <w:pPr>
        <w:pStyle w:val="Tekstpodstawowy"/>
        <w:rPr>
          <w:strike/>
          <w:sz w:val="16"/>
        </w:rPr>
      </w:pPr>
      <w:r w:rsidRPr="00A10627">
        <w:rPr>
          <w:sz w:val="16"/>
        </w:rPr>
        <w:t>(a</w:t>
      </w:r>
      <w:r w:rsidRPr="00A10627">
        <w:rPr>
          <w:rFonts w:eastAsia="Arial"/>
          <w:sz w:val="16"/>
        </w:rPr>
        <w:t xml:space="preserve"> </w:t>
      </w:r>
      <w:r w:rsidRPr="00A10627">
        <w:rPr>
          <w:sz w:val="16"/>
        </w:rPr>
        <w:t>-</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zarządzania,</w:t>
      </w:r>
      <w:r w:rsidRPr="00A10627">
        <w:rPr>
          <w:rFonts w:eastAsia="Arial"/>
          <w:sz w:val="16"/>
        </w:rPr>
        <w:t xml:space="preserve"> </w:t>
      </w:r>
      <w:r w:rsidRPr="00A10627">
        <w:rPr>
          <w:sz w:val="16"/>
        </w:rPr>
        <w:t>wykształcenie</w:t>
      </w:r>
      <w:r w:rsidRPr="00A10627">
        <w:rPr>
          <w:rFonts w:eastAsia="Arial"/>
          <w:sz w:val="16"/>
        </w:rPr>
        <w:t xml:space="preserve"> </w:t>
      </w:r>
      <w:r w:rsidRPr="00A10627">
        <w:rPr>
          <w:sz w:val="16"/>
        </w:rPr>
        <w:t>właścicieli</w:t>
      </w:r>
      <w:r w:rsidRPr="00A10627">
        <w:rPr>
          <w:rFonts w:eastAsia="Arial"/>
          <w:sz w:val="16"/>
        </w:rPr>
        <w:t xml:space="preserve"> </w:t>
      </w:r>
      <w:r w:rsidRPr="00A10627">
        <w:rPr>
          <w:sz w:val="16"/>
        </w:rPr>
        <w:t>i</w:t>
      </w:r>
      <w:r w:rsidRPr="00A10627">
        <w:rPr>
          <w:rFonts w:eastAsia="Arial"/>
          <w:sz w:val="16"/>
        </w:rPr>
        <w:t xml:space="preserve"> </w:t>
      </w:r>
      <w:r w:rsidRPr="00A10627">
        <w:rPr>
          <w:sz w:val="16"/>
        </w:rPr>
        <w:t>kluczowych</w:t>
      </w:r>
      <w:r w:rsidRPr="00A10627">
        <w:rPr>
          <w:rFonts w:eastAsia="Arial"/>
          <w:sz w:val="16"/>
        </w:rPr>
        <w:t xml:space="preserve"> </w:t>
      </w:r>
      <w:r w:rsidRPr="00A10627">
        <w:rPr>
          <w:sz w:val="16"/>
        </w:rPr>
        <w:t>pracowników;</w:t>
      </w:r>
      <w:r w:rsidRPr="00A10627">
        <w:rPr>
          <w:rFonts w:eastAsia="Arial"/>
          <w:sz w:val="16"/>
        </w:rPr>
        <w:t xml:space="preserve"> </w:t>
      </w:r>
      <w:r w:rsidRPr="00A10627">
        <w:rPr>
          <w:sz w:val="16"/>
        </w:rPr>
        <w:t>b-</w:t>
      </w:r>
      <w:r w:rsidRPr="00A10627">
        <w:rPr>
          <w:rFonts w:eastAsia="Arial"/>
          <w:sz w:val="16"/>
        </w:rPr>
        <w:t xml:space="preserve"> </w:t>
      </w:r>
      <w:r w:rsidRPr="00A10627">
        <w:rPr>
          <w:sz w:val="16"/>
        </w:rPr>
        <w:t>doświadczenie</w:t>
      </w:r>
      <w:r w:rsidRPr="00A10627">
        <w:rPr>
          <w:rFonts w:eastAsia="Arial"/>
          <w:sz w:val="16"/>
        </w:rPr>
        <w:t xml:space="preserve"> </w:t>
      </w:r>
      <w:r w:rsidRPr="00A10627">
        <w:rPr>
          <w:sz w:val="16"/>
        </w:rPr>
        <w:t>w</w:t>
      </w:r>
      <w:r w:rsidRPr="00A10627">
        <w:rPr>
          <w:rFonts w:eastAsia="Arial"/>
          <w:sz w:val="16"/>
        </w:rPr>
        <w:t xml:space="preserve"> </w:t>
      </w:r>
      <w:r w:rsidRPr="00A10627">
        <w:rPr>
          <w:sz w:val="16"/>
        </w:rPr>
        <w:t>prowadzeniu</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gospodarczej</w:t>
      </w:r>
      <w:r>
        <w:rPr>
          <w:sz w:val="16"/>
        </w:rPr>
        <w:t>)</w:t>
      </w:r>
    </w:p>
    <w:p w14:paraId="0309D044" w14:textId="77777777" w:rsidR="00DE53EC" w:rsidRDefault="00DE53EC" w:rsidP="00DE53EC">
      <w:pPr>
        <w:spacing w:line="360" w:lineRule="auto"/>
        <w:rPr>
          <w:rFonts w:cs="Arial"/>
          <w:bCs/>
          <w:sz w:val="16"/>
        </w:rPr>
      </w:pPr>
      <w:r>
        <w:rPr>
          <w:rFonts w:cs="Arial"/>
          <w:bCs/>
          <w:sz w:val="16"/>
        </w:rPr>
        <w:t>..................................................................................................................................................................................................................................</w:t>
      </w:r>
    </w:p>
    <w:p w14:paraId="2A8780C5" w14:textId="77777777" w:rsidR="00DE53EC" w:rsidRDefault="00DE53EC" w:rsidP="00DE53EC">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sidRPr="00E36EA1">
        <w:rPr>
          <w:rFonts w:cs="Arial"/>
          <w:bCs/>
          <w:sz w:val="16"/>
        </w:rPr>
        <w:t xml:space="preserve"> </w:t>
      </w:r>
      <w:r>
        <w:rPr>
          <w:rFonts w:cs="Arial"/>
          <w:bCs/>
          <w:sz w:val="16"/>
        </w:rPr>
        <w:t>..................................................................................................................................................................................................................................</w:t>
      </w:r>
    </w:p>
    <w:p w14:paraId="2B63C4A9" w14:textId="77777777" w:rsidR="00DE53EC" w:rsidRDefault="00DE53EC" w:rsidP="00DE53EC">
      <w:pPr>
        <w:spacing w:line="360" w:lineRule="auto"/>
        <w:rPr>
          <w:rFonts w:cs="Arial"/>
          <w:bCs/>
          <w:sz w:val="16"/>
        </w:rPr>
      </w:pPr>
      <w:r>
        <w:rPr>
          <w:rFonts w:cs="Arial"/>
          <w:bCs/>
          <w:sz w:val="16"/>
        </w:rPr>
        <w:t>..................................................................................................................................................................................................................................</w:t>
      </w:r>
    </w:p>
    <w:p w14:paraId="2D7C4FA0" w14:textId="77777777" w:rsidR="00DE53EC" w:rsidRDefault="00DE53EC" w:rsidP="00DE53EC">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15078ADD" w14:textId="77777777" w:rsidR="00DE53EC" w:rsidRPr="007A663A" w:rsidRDefault="00DE53EC" w:rsidP="00DE53EC">
      <w:pPr>
        <w:spacing w:line="360" w:lineRule="auto"/>
        <w:rPr>
          <w:rFonts w:eastAsia="Arial" w:cs="Arial"/>
          <w:bCs/>
          <w:sz w:val="10"/>
          <w:szCs w:val="10"/>
        </w:rPr>
      </w:pPr>
    </w:p>
    <w:p w14:paraId="5D66FCAD" w14:textId="77777777" w:rsidR="00DE53EC" w:rsidRPr="00E36EA1" w:rsidRDefault="00DE53EC" w:rsidP="00DE53EC">
      <w:pPr>
        <w:numPr>
          <w:ilvl w:val="0"/>
          <w:numId w:val="4"/>
        </w:numPr>
        <w:rPr>
          <w:rFonts w:cs="Arial"/>
          <w:b/>
          <w:sz w:val="18"/>
        </w:rPr>
      </w:pPr>
      <w:r w:rsidRPr="00E36EA1">
        <w:rPr>
          <w:rFonts w:cs="Arial"/>
          <w:b/>
          <w:sz w:val="18"/>
        </w:rPr>
        <w:t>Informacje</w:t>
      </w:r>
      <w:r w:rsidRPr="00E36EA1">
        <w:rPr>
          <w:rFonts w:eastAsia="Arial" w:cs="Arial"/>
          <w:b/>
          <w:sz w:val="18"/>
        </w:rPr>
        <w:t xml:space="preserve"> </w:t>
      </w:r>
      <w:r w:rsidRPr="00E36EA1">
        <w:rPr>
          <w:rFonts w:cs="Arial"/>
          <w:b/>
          <w:sz w:val="18"/>
        </w:rPr>
        <w:t>do</w:t>
      </w:r>
      <w:r w:rsidRPr="00E36EA1">
        <w:rPr>
          <w:rFonts w:eastAsia="Arial" w:cs="Arial"/>
          <w:b/>
          <w:sz w:val="18"/>
        </w:rPr>
        <w:t xml:space="preserve"> </w:t>
      </w:r>
      <w:r w:rsidRPr="00E36EA1">
        <w:rPr>
          <w:rFonts w:cs="Arial"/>
          <w:b/>
          <w:sz w:val="18"/>
        </w:rPr>
        <w:t>bilansu</w:t>
      </w:r>
      <w:r>
        <w:rPr>
          <w:rFonts w:cs="Arial"/>
          <w:b/>
          <w:sz w:val="18"/>
        </w:rPr>
        <w:t xml:space="preserve"> (na dzień złożenia wniosku)</w:t>
      </w:r>
      <w:r w:rsidRPr="00E36EA1">
        <w:rPr>
          <w:rFonts w:cs="Arial"/>
          <w:b/>
          <w:sz w:val="18"/>
        </w:rPr>
        <w:t>.</w:t>
      </w:r>
    </w:p>
    <w:p w14:paraId="52F8621F" w14:textId="77777777" w:rsidR="00DE53EC" w:rsidRPr="007A663A" w:rsidRDefault="00DE53EC" w:rsidP="00DE53EC">
      <w:pPr>
        <w:rPr>
          <w:rFonts w:cs="Arial"/>
          <w:b/>
          <w:sz w:val="10"/>
          <w:szCs w:val="10"/>
        </w:rPr>
      </w:pPr>
    </w:p>
    <w:p w14:paraId="1DD920F8" w14:textId="77777777" w:rsidR="00DE53EC" w:rsidRDefault="00DE53EC" w:rsidP="00DE53EC">
      <w:pPr>
        <w:rPr>
          <w:b/>
          <w:bCs/>
          <w:sz w:val="18"/>
        </w:rPr>
      </w:pPr>
      <w:r>
        <w:rPr>
          <w:b/>
          <w:bCs/>
          <w:sz w:val="18"/>
        </w:rPr>
        <w:t>a/</w:t>
      </w:r>
      <w:r>
        <w:rPr>
          <w:rFonts w:eastAsia="Arial" w:cs="Arial"/>
          <w:b/>
          <w:bCs/>
          <w:sz w:val="18"/>
        </w:rPr>
        <w:t xml:space="preserve"> </w:t>
      </w:r>
      <w:r>
        <w:rPr>
          <w:b/>
          <w:bCs/>
          <w:sz w:val="18"/>
        </w:rPr>
        <w:t>opis</w:t>
      </w:r>
      <w:r>
        <w:rPr>
          <w:rFonts w:eastAsia="Arial" w:cs="Arial"/>
          <w:b/>
          <w:bCs/>
          <w:sz w:val="18"/>
        </w:rPr>
        <w:t xml:space="preserve"> </w:t>
      </w:r>
      <w:r>
        <w:rPr>
          <w:b/>
          <w:bCs/>
          <w:sz w:val="18"/>
        </w:rPr>
        <w:t>środków</w:t>
      </w:r>
      <w:r>
        <w:rPr>
          <w:rFonts w:eastAsia="Arial" w:cs="Arial"/>
          <w:b/>
          <w:bCs/>
          <w:sz w:val="18"/>
        </w:rPr>
        <w:t xml:space="preserve"> </w:t>
      </w:r>
      <w:r>
        <w:rPr>
          <w:b/>
          <w:bCs/>
          <w:sz w:val="18"/>
        </w:rPr>
        <w:t>trwałych</w:t>
      </w:r>
    </w:p>
    <w:tbl>
      <w:tblPr>
        <w:tblW w:w="9996" w:type="dxa"/>
        <w:tblInd w:w="59" w:type="dxa"/>
        <w:tblLayout w:type="fixed"/>
        <w:tblCellMar>
          <w:left w:w="70" w:type="dxa"/>
          <w:right w:w="70" w:type="dxa"/>
        </w:tblCellMar>
        <w:tblLook w:val="0000" w:firstRow="0" w:lastRow="0" w:firstColumn="0" w:lastColumn="0" w:noHBand="0" w:noVBand="0"/>
      </w:tblPr>
      <w:tblGrid>
        <w:gridCol w:w="2481"/>
        <w:gridCol w:w="2158"/>
        <w:gridCol w:w="9"/>
        <w:gridCol w:w="1442"/>
        <w:gridCol w:w="1800"/>
        <w:gridCol w:w="2106"/>
      </w:tblGrid>
      <w:tr w:rsidR="00DE53EC" w14:paraId="49C1EE66" w14:textId="77777777" w:rsidTr="005D272D">
        <w:trPr>
          <w:cantSplit/>
          <w:trHeight w:val="170"/>
        </w:trPr>
        <w:tc>
          <w:tcPr>
            <w:tcW w:w="7890" w:type="dxa"/>
            <w:gridSpan w:val="5"/>
            <w:tcBorders>
              <w:top w:val="single" w:sz="8" w:space="0" w:color="000000"/>
              <w:left w:val="single" w:sz="8" w:space="0" w:color="000000"/>
              <w:bottom w:val="single" w:sz="1" w:space="0" w:color="000000"/>
            </w:tcBorders>
            <w:shd w:val="clear" w:color="auto" w:fill="E0E0E0"/>
            <w:vAlign w:val="center"/>
          </w:tcPr>
          <w:p w14:paraId="2DD29E8A" w14:textId="77777777" w:rsidR="00DE53EC" w:rsidRDefault="00DE53EC" w:rsidP="005D272D">
            <w:pPr>
              <w:snapToGrid w:val="0"/>
              <w:rPr>
                <w:b/>
                <w:bCs/>
                <w:sz w:val="16"/>
              </w:rPr>
            </w:pPr>
            <w:r>
              <w:rPr>
                <w:b/>
                <w:bCs/>
                <w:sz w:val="16"/>
              </w:rPr>
              <w:t>nieruchomości</w:t>
            </w:r>
            <w:r>
              <w:rPr>
                <w:rFonts w:eastAsia="Arial" w:cs="Arial"/>
                <w:b/>
                <w:bCs/>
                <w:sz w:val="16"/>
              </w:rPr>
              <w:t xml:space="preserve"> </w:t>
            </w:r>
            <w:r>
              <w:rPr>
                <w:b/>
                <w:bCs/>
                <w:sz w:val="16"/>
              </w:rPr>
              <w:t>-</w:t>
            </w:r>
            <w:r>
              <w:rPr>
                <w:rFonts w:eastAsia="Arial" w:cs="Arial"/>
                <w:b/>
                <w:bCs/>
                <w:sz w:val="16"/>
              </w:rPr>
              <w:t xml:space="preserve"> </w:t>
            </w:r>
            <w:r>
              <w:rPr>
                <w:b/>
                <w:bCs/>
                <w:sz w:val="16"/>
              </w:rPr>
              <w:t>grunty</w:t>
            </w:r>
          </w:p>
        </w:tc>
        <w:tc>
          <w:tcPr>
            <w:tcW w:w="2106" w:type="dxa"/>
            <w:tcBorders>
              <w:top w:val="single" w:sz="8" w:space="0" w:color="000000"/>
              <w:left w:val="single" w:sz="1" w:space="0" w:color="000000"/>
              <w:bottom w:val="single" w:sz="1" w:space="0" w:color="000000"/>
              <w:right w:val="single" w:sz="8" w:space="0" w:color="000000"/>
            </w:tcBorders>
            <w:shd w:val="clear" w:color="auto" w:fill="E0E0E0"/>
          </w:tcPr>
          <w:p w14:paraId="0418E2D0" w14:textId="77777777" w:rsidR="00DE53EC" w:rsidRDefault="00DE53EC" w:rsidP="005D272D">
            <w:pPr>
              <w:snapToGrid w:val="0"/>
              <w:jc w:val="center"/>
              <w:rPr>
                <w:b/>
                <w:bCs/>
                <w:sz w:val="16"/>
              </w:rPr>
            </w:pPr>
          </w:p>
        </w:tc>
      </w:tr>
      <w:tr w:rsidR="00DE53EC" w14:paraId="0ECBE44B" w14:textId="77777777" w:rsidTr="005D272D">
        <w:trPr>
          <w:cantSplit/>
          <w:trHeight w:val="170"/>
        </w:trPr>
        <w:tc>
          <w:tcPr>
            <w:tcW w:w="2481" w:type="dxa"/>
            <w:tcBorders>
              <w:top w:val="single" w:sz="2" w:space="0" w:color="auto"/>
              <w:left w:val="single" w:sz="8" w:space="0" w:color="000000"/>
              <w:bottom w:val="single" w:sz="1" w:space="0" w:color="000000"/>
            </w:tcBorders>
            <w:shd w:val="clear" w:color="auto" w:fill="E0E0E0"/>
            <w:vAlign w:val="center"/>
          </w:tcPr>
          <w:p w14:paraId="2FE398AC" w14:textId="77777777" w:rsidR="00DE53EC" w:rsidRPr="00BA45C6" w:rsidRDefault="00DE53EC" w:rsidP="005D272D">
            <w:pPr>
              <w:snapToGrid w:val="0"/>
              <w:jc w:val="center"/>
              <w:rPr>
                <w:b/>
                <w:bCs/>
                <w:sz w:val="16"/>
              </w:rPr>
            </w:pPr>
            <w:r w:rsidRPr="00BA45C6">
              <w:rPr>
                <w:rFonts w:cs="Calibri"/>
                <w:b/>
                <w:sz w:val="16"/>
                <w:szCs w:val="16"/>
              </w:rPr>
              <w:t>lokalizacja</w:t>
            </w:r>
          </w:p>
        </w:tc>
        <w:tc>
          <w:tcPr>
            <w:tcW w:w="2158" w:type="dxa"/>
            <w:tcBorders>
              <w:top w:val="single" w:sz="2" w:space="0" w:color="auto"/>
              <w:left w:val="single" w:sz="1" w:space="0" w:color="000000"/>
              <w:bottom w:val="single" w:sz="2" w:space="0" w:color="auto"/>
            </w:tcBorders>
            <w:shd w:val="clear" w:color="auto" w:fill="E0E0E0"/>
            <w:vAlign w:val="center"/>
          </w:tcPr>
          <w:p w14:paraId="4964BB40" w14:textId="77777777" w:rsidR="00DE53EC" w:rsidRPr="00BA45C6" w:rsidRDefault="00DE53EC" w:rsidP="005D272D">
            <w:pPr>
              <w:snapToGrid w:val="0"/>
              <w:jc w:val="center"/>
              <w:rPr>
                <w:b/>
                <w:bCs/>
                <w:sz w:val="16"/>
              </w:rPr>
            </w:pPr>
            <w:r w:rsidRPr="00BA45C6">
              <w:rPr>
                <w:rFonts w:cs="Calibri"/>
                <w:b/>
                <w:sz w:val="16"/>
                <w:szCs w:val="16"/>
              </w:rPr>
              <w:t>numer Księgi Wieczystej</w:t>
            </w:r>
          </w:p>
        </w:tc>
        <w:tc>
          <w:tcPr>
            <w:tcW w:w="1451" w:type="dxa"/>
            <w:gridSpan w:val="2"/>
            <w:tcBorders>
              <w:left w:val="single" w:sz="1" w:space="0" w:color="000000"/>
              <w:bottom w:val="single" w:sz="2" w:space="0" w:color="auto"/>
            </w:tcBorders>
            <w:shd w:val="clear" w:color="auto" w:fill="E0E0E0"/>
            <w:vAlign w:val="center"/>
          </w:tcPr>
          <w:p w14:paraId="38706C01" w14:textId="77777777" w:rsidR="00DE53EC" w:rsidRPr="00BA45C6" w:rsidRDefault="00DE53EC" w:rsidP="005D272D">
            <w:pPr>
              <w:snapToGrid w:val="0"/>
              <w:jc w:val="center"/>
              <w:rPr>
                <w:b/>
                <w:bCs/>
                <w:sz w:val="16"/>
              </w:rPr>
            </w:pPr>
            <w:r w:rsidRPr="00BA45C6">
              <w:rPr>
                <w:rFonts w:cs="Calibri"/>
                <w:b/>
                <w:sz w:val="16"/>
                <w:szCs w:val="16"/>
              </w:rPr>
              <w:t>powierzchnia</w:t>
            </w:r>
          </w:p>
        </w:tc>
        <w:tc>
          <w:tcPr>
            <w:tcW w:w="1800" w:type="dxa"/>
            <w:tcBorders>
              <w:left w:val="single" w:sz="1" w:space="0" w:color="000000"/>
              <w:bottom w:val="single" w:sz="1" w:space="0" w:color="000000"/>
            </w:tcBorders>
            <w:shd w:val="clear" w:color="auto" w:fill="E0E0E0"/>
            <w:vAlign w:val="center"/>
          </w:tcPr>
          <w:p w14:paraId="4BEC2F77" w14:textId="77777777" w:rsidR="00DE53EC" w:rsidRPr="00BA45C6" w:rsidRDefault="00DE53EC" w:rsidP="005D272D">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3EE5BE8C" w14:textId="77777777" w:rsidR="00DE53EC" w:rsidRPr="00BA45C6" w:rsidRDefault="00DE53EC" w:rsidP="005D272D">
            <w:pPr>
              <w:snapToGrid w:val="0"/>
              <w:jc w:val="center"/>
              <w:rPr>
                <w:b/>
                <w:bCs/>
                <w:sz w:val="16"/>
              </w:rPr>
            </w:pPr>
            <w:r w:rsidRPr="00BA45C6">
              <w:rPr>
                <w:rFonts w:cs="Calibri"/>
                <w:b/>
                <w:sz w:val="16"/>
                <w:szCs w:val="16"/>
              </w:rPr>
              <w:t>aktualna wartość</w:t>
            </w:r>
          </w:p>
        </w:tc>
      </w:tr>
      <w:tr w:rsidR="00DE53EC" w14:paraId="0CCBE781" w14:textId="77777777" w:rsidTr="005D272D">
        <w:trPr>
          <w:cantSplit/>
          <w:trHeight w:val="350"/>
        </w:trPr>
        <w:tc>
          <w:tcPr>
            <w:tcW w:w="2481" w:type="dxa"/>
            <w:tcBorders>
              <w:left w:val="single" w:sz="8" w:space="0" w:color="000000"/>
              <w:bottom w:val="single" w:sz="1" w:space="0" w:color="000000"/>
            </w:tcBorders>
          </w:tcPr>
          <w:p w14:paraId="3F01C625" w14:textId="77777777" w:rsidR="00DE53EC" w:rsidRPr="00BA45C6" w:rsidRDefault="00DE53EC" w:rsidP="005D272D">
            <w:pPr>
              <w:snapToGrid w:val="0"/>
              <w:rPr>
                <w:b/>
                <w:bCs/>
                <w:sz w:val="16"/>
              </w:rPr>
            </w:pPr>
          </w:p>
        </w:tc>
        <w:tc>
          <w:tcPr>
            <w:tcW w:w="2158" w:type="dxa"/>
            <w:tcBorders>
              <w:top w:val="single" w:sz="2" w:space="0" w:color="auto"/>
              <w:left w:val="single" w:sz="1" w:space="0" w:color="000000"/>
              <w:bottom w:val="single" w:sz="2" w:space="0" w:color="auto"/>
            </w:tcBorders>
          </w:tcPr>
          <w:p w14:paraId="421B5C6C" w14:textId="77777777" w:rsidR="00DE53EC" w:rsidRPr="00BA45C6" w:rsidRDefault="00DE53EC" w:rsidP="005D272D">
            <w:pPr>
              <w:snapToGrid w:val="0"/>
              <w:rPr>
                <w:sz w:val="16"/>
              </w:rPr>
            </w:pPr>
          </w:p>
        </w:tc>
        <w:tc>
          <w:tcPr>
            <w:tcW w:w="1451" w:type="dxa"/>
            <w:gridSpan w:val="2"/>
            <w:tcBorders>
              <w:top w:val="single" w:sz="2" w:space="0" w:color="auto"/>
              <w:left w:val="single" w:sz="1" w:space="0" w:color="000000"/>
              <w:bottom w:val="single" w:sz="2" w:space="0" w:color="auto"/>
            </w:tcBorders>
          </w:tcPr>
          <w:p w14:paraId="2EB5730D" w14:textId="77777777" w:rsidR="00DE53EC" w:rsidRPr="00BA45C6" w:rsidRDefault="00DE53EC" w:rsidP="005D272D">
            <w:pPr>
              <w:snapToGrid w:val="0"/>
              <w:rPr>
                <w:sz w:val="16"/>
              </w:rPr>
            </w:pPr>
          </w:p>
        </w:tc>
        <w:tc>
          <w:tcPr>
            <w:tcW w:w="1800" w:type="dxa"/>
            <w:tcBorders>
              <w:left w:val="single" w:sz="1" w:space="0" w:color="000000"/>
              <w:bottom w:val="single" w:sz="1" w:space="0" w:color="000000"/>
            </w:tcBorders>
          </w:tcPr>
          <w:p w14:paraId="020B8F12" w14:textId="77777777" w:rsidR="00DE53EC" w:rsidRPr="00BA45C6" w:rsidRDefault="00DE53EC" w:rsidP="005D272D">
            <w:pPr>
              <w:snapToGrid w:val="0"/>
              <w:rPr>
                <w:sz w:val="16"/>
              </w:rPr>
            </w:pPr>
          </w:p>
        </w:tc>
        <w:tc>
          <w:tcPr>
            <w:tcW w:w="2106" w:type="dxa"/>
            <w:tcBorders>
              <w:left w:val="single" w:sz="1" w:space="0" w:color="000000"/>
              <w:bottom w:val="single" w:sz="1" w:space="0" w:color="000000"/>
              <w:right w:val="single" w:sz="8" w:space="0" w:color="000000"/>
            </w:tcBorders>
          </w:tcPr>
          <w:p w14:paraId="107C54BF" w14:textId="77777777" w:rsidR="00DE53EC" w:rsidRPr="00BA45C6" w:rsidRDefault="00DE53EC" w:rsidP="005D272D">
            <w:pPr>
              <w:snapToGrid w:val="0"/>
              <w:rPr>
                <w:sz w:val="16"/>
              </w:rPr>
            </w:pPr>
          </w:p>
        </w:tc>
      </w:tr>
      <w:tr w:rsidR="00DE53EC" w14:paraId="55C07265" w14:textId="77777777" w:rsidTr="005D272D">
        <w:trPr>
          <w:cantSplit/>
          <w:trHeight w:val="350"/>
        </w:trPr>
        <w:tc>
          <w:tcPr>
            <w:tcW w:w="2481" w:type="dxa"/>
            <w:tcBorders>
              <w:left w:val="single" w:sz="8" w:space="0" w:color="000000"/>
              <w:bottom w:val="single" w:sz="1" w:space="0" w:color="000000"/>
            </w:tcBorders>
          </w:tcPr>
          <w:p w14:paraId="057CE841" w14:textId="77777777" w:rsidR="00DE53EC" w:rsidRPr="00BA45C6" w:rsidRDefault="00DE53EC" w:rsidP="005D272D">
            <w:pPr>
              <w:snapToGrid w:val="0"/>
              <w:rPr>
                <w:b/>
                <w:bCs/>
                <w:sz w:val="16"/>
              </w:rPr>
            </w:pPr>
          </w:p>
        </w:tc>
        <w:tc>
          <w:tcPr>
            <w:tcW w:w="2158" w:type="dxa"/>
            <w:tcBorders>
              <w:top w:val="single" w:sz="2" w:space="0" w:color="auto"/>
              <w:left w:val="single" w:sz="1" w:space="0" w:color="000000"/>
              <w:bottom w:val="single" w:sz="2" w:space="0" w:color="auto"/>
            </w:tcBorders>
          </w:tcPr>
          <w:p w14:paraId="23E6B56B" w14:textId="77777777" w:rsidR="00DE53EC" w:rsidRPr="00BA45C6" w:rsidRDefault="00DE53EC" w:rsidP="005D272D">
            <w:pPr>
              <w:snapToGrid w:val="0"/>
              <w:rPr>
                <w:sz w:val="16"/>
              </w:rPr>
            </w:pPr>
          </w:p>
        </w:tc>
        <w:tc>
          <w:tcPr>
            <w:tcW w:w="1451" w:type="dxa"/>
            <w:gridSpan w:val="2"/>
            <w:tcBorders>
              <w:top w:val="single" w:sz="2" w:space="0" w:color="auto"/>
              <w:left w:val="single" w:sz="1" w:space="0" w:color="000000"/>
              <w:bottom w:val="single" w:sz="2" w:space="0" w:color="auto"/>
            </w:tcBorders>
          </w:tcPr>
          <w:p w14:paraId="64CA9F5D" w14:textId="77777777" w:rsidR="00DE53EC" w:rsidRPr="00BA45C6" w:rsidRDefault="00DE53EC" w:rsidP="005D272D">
            <w:pPr>
              <w:snapToGrid w:val="0"/>
              <w:rPr>
                <w:sz w:val="16"/>
              </w:rPr>
            </w:pPr>
          </w:p>
        </w:tc>
        <w:tc>
          <w:tcPr>
            <w:tcW w:w="1800" w:type="dxa"/>
            <w:tcBorders>
              <w:left w:val="single" w:sz="1" w:space="0" w:color="000000"/>
              <w:bottom w:val="single" w:sz="1" w:space="0" w:color="000000"/>
            </w:tcBorders>
          </w:tcPr>
          <w:p w14:paraId="4C50964A" w14:textId="77777777" w:rsidR="00DE53EC" w:rsidRPr="00BA45C6" w:rsidRDefault="00DE53EC" w:rsidP="005D272D">
            <w:pPr>
              <w:snapToGrid w:val="0"/>
              <w:rPr>
                <w:sz w:val="16"/>
              </w:rPr>
            </w:pPr>
          </w:p>
        </w:tc>
        <w:tc>
          <w:tcPr>
            <w:tcW w:w="2106" w:type="dxa"/>
            <w:tcBorders>
              <w:left w:val="single" w:sz="1" w:space="0" w:color="000000"/>
              <w:bottom w:val="single" w:sz="1" w:space="0" w:color="000000"/>
              <w:right w:val="single" w:sz="8" w:space="0" w:color="000000"/>
            </w:tcBorders>
          </w:tcPr>
          <w:p w14:paraId="4AA2771D" w14:textId="77777777" w:rsidR="00DE53EC" w:rsidRPr="00BA45C6" w:rsidRDefault="00DE53EC" w:rsidP="005D272D">
            <w:pPr>
              <w:snapToGrid w:val="0"/>
              <w:rPr>
                <w:sz w:val="16"/>
              </w:rPr>
            </w:pPr>
          </w:p>
        </w:tc>
      </w:tr>
      <w:tr w:rsidR="00DE53EC" w14:paraId="6DCA00F7" w14:textId="77777777" w:rsidTr="005D272D">
        <w:trPr>
          <w:cantSplit/>
          <w:trHeight w:val="350"/>
        </w:trPr>
        <w:tc>
          <w:tcPr>
            <w:tcW w:w="2481" w:type="dxa"/>
            <w:tcBorders>
              <w:left w:val="single" w:sz="8" w:space="0" w:color="000000"/>
              <w:bottom w:val="single" w:sz="1" w:space="0" w:color="000000"/>
            </w:tcBorders>
          </w:tcPr>
          <w:p w14:paraId="52F164E2" w14:textId="77777777" w:rsidR="00DE53EC" w:rsidRPr="00BA45C6" w:rsidRDefault="00DE53EC" w:rsidP="005D272D">
            <w:pPr>
              <w:snapToGrid w:val="0"/>
              <w:rPr>
                <w:b/>
                <w:bCs/>
                <w:sz w:val="16"/>
              </w:rPr>
            </w:pPr>
          </w:p>
        </w:tc>
        <w:tc>
          <w:tcPr>
            <w:tcW w:w="2158" w:type="dxa"/>
            <w:tcBorders>
              <w:top w:val="single" w:sz="2" w:space="0" w:color="auto"/>
              <w:left w:val="single" w:sz="1" w:space="0" w:color="000000"/>
              <w:bottom w:val="single" w:sz="2" w:space="0" w:color="auto"/>
            </w:tcBorders>
          </w:tcPr>
          <w:p w14:paraId="11B803ED" w14:textId="77777777" w:rsidR="00DE53EC" w:rsidRPr="00BA45C6" w:rsidRDefault="00DE53EC" w:rsidP="005D272D">
            <w:pPr>
              <w:snapToGrid w:val="0"/>
              <w:rPr>
                <w:sz w:val="16"/>
              </w:rPr>
            </w:pPr>
          </w:p>
        </w:tc>
        <w:tc>
          <w:tcPr>
            <w:tcW w:w="1451" w:type="dxa"/>
            <w:gridSpan w:val="2"/>
            <w:tcBorders>
              <w:top w:val="single" w:sz="2" w:space="0" w:color="auto"/>
              <w:left w:val="single" w:sz="1" w:space="0" w:color="000000"/>
              <w:bottom w:val="single" w:sz="2" w:space="0" w:color="auto"/>
              <w:right w:val="single" w:sz="2" w:space="0" w:color="auto"/>
            </w:tcBorders>
          </w:tcPr>
          <w:p w14:paraId="5B7B5C0F" w14:textId="77777777" w:rsidR="00DE53EC" w:rsidRPr="00BA45C6" w:rsidRDefault="00DE53EC" w:rsidP="005D272D">
            <w:pPr>
              <w:snapToGrid w:val="0"/>
              <w:rPr>
                <w:sz w:val="16"/>
              </w:rPr>
            </w:pPr>
          </w:p>
        </w:tc>
        <w:tc>
          <w:tcPr>
            <w:tcW w:w="1800" w:type="dxa"/>
            <w:tcBorders>
              <w:left w:val="single" w:sz="2" w:space="0" w:color="auto"/>
              <w:bottom w:val="single" w:sz="1" w:space="0" w:color="000000"/>
              <w:right w:val="single" w:sz="2" w:space="0" w:color="auto"/>
            </w:tcBorders>
          </w:tcPr>
          <w:p w14:paraId="268797CC" w14:textId="77777777" w:rsidR="00DE53EC" w:rsidRPr="00BA45C6" w:rsidRDefault="00DE53EC" w:rsidP="005D272D">
            <w:pPr>
              <w:snapToGrid w:val="0"/>
              <w:rPr>
                <w:sz w:val="16"/>
              </w:rPr>
            </w:pPr>
          </w:p>
        </w:tc>
        <w:tc>
          <w:tcPr>
            <w:tcW w:w="2106" w:type="dxa"/>
            <w:tcBorders>
              <w:left w:val="single" w:sz="2" w:space="0" w:color="auto"/>
              <w:bottom w:val="single" w:sz="1" w:space="0" w:color="000000"/>
              <w:right w:val="single" w:sz="8" w:space="0" w:color="000000"/>
            </w:tcBorders>
          </w:tcPr>
          <w:p w14:paraId="3AD7399D" w14:textId="77777777" w:rsidR="00DE53EC" w:rsidRPr="00BA45C6" w:rsidRDefault="00DE53EC" w:rsidP="005D272D">
            <w:pPr>
              <w:snapToGrid w:val="0"/>
              <w:rPr>
                <w:sz w:val="16"/>
              </w:rPr>
            </w:pPr>
          </w:p>
        </w:tc>
      </w:tr>
      <w:tr w:rsidR="00DE53EC" w14:paraId="4BAE2059" w14:textId="77777777" w:rsidTr="005D272D">
        <w:trPr>
          <w:cantSplit/>
          <w:trHeight w:val="350"/>
        </w:trPr>
        <w:tc>
          <w:tcPr>
            <w:tcW w:w="7890" w:type="dxa"/>
            <w:gridSpan w:val="5"/>
            <w:tcBorders>
              <w:left w:val="single" w:sz="8" w:space="0" w:color="000000"/>
              <w:bottom w:val="single" w:sz="2" w:space="0" w:color="000000"/>
              <w:right w:val="single" w:sz="2" w:space="0" w:color="auto"/>
            </w:tcBorders>
            <w:vAlign w:val="center"/>
          </w:tcPr>
          <w:p w14:paraId="79940820" w14:textId="77777777" w:rsidR="00DE53EC" w:rsidRPr="00BA45C6" w:rsidRDefault="00DE53EC" w:rsidP="005D272D">
            <w:pPr>
              <w:snapToGrid w:val="0"/>
              <w:jc w:val="right"/>
              <w:rPr>
                <w:sz w:val="16"/>
              </w:rPr>
            </w:pPr>
            <w:r w:rsidRPr="00BA45C6">
              <w:rPr>
                <w:b/>
                <w:bCs/>
                <w:sz w:val="18"/>
              </w:rPr>
              <w:t>ogółem:</w:t>
            </w:r>
          </w:p>
        </w:tc>
        <w:tc>
          <w:tcPr>
            <w:tcW w:w="2106" w:type="dxa"/>
            <w:tcBorders>
              <w:left w:val="single" w:sz="2" w:space="0" w:color="auto"/>
              <w:bottom w:val="single" w:sz="2" w:space="0" w:color="000000"/>
              <w:right w:val="single" w:sz="8" w:space="0" w:color="000000"/>
            </w:tcBorders>
          </w:tcPr>
          <w:p w14:paraId="3F08B254" w14:textId="77777777" w:rsidR="00DE53EC" w:rsidRPr="00BA45C6" w:rsidRDefault="00DE53EC" w:rsidP="005D272D">
            <w:pPr>
              <w:snapToGrid w:val="0"/>
              <w:rPr>
                <w:sz w:val="16"/>
              </w:rPr>
            </w:pPr>
          </w:p>
        </w:tc>
      </w:tr>
      <w:tr w:rsidR="00DE53EC" w14:paraId="09389D63" w14:textId="77777777" w:rsidTr="005D272D">
        <w:trPr>
          <w:cantSplit/>
          <w:trHeight w:val="170"/>
        </w:trPr>
        <w:tc>
          <w:tcPr>
            <w:tcW w:w="6090" w:type="dxa"/>
            <w:gridSpan w:val="4"/>
            <w:tcBorders>
              <w:top w:val="single" w:sz="8" w:space="0" w:color="000000"/>
              <w:left w:val="single" w:sz="8" w:space="0" w:color="000000"/>
              <w:bottom w:val="single" w:sz="1" w:space="0" w:color="000000"/>
              <w:right w:val="single" w:sz="2" w:space="0" w:color="auto"/>
            </w:tcBorders>
            <w:shd w:val="clear" w:color="auto" w:fill="E0E0E0"/>
            <w:vAlign w:val="center"/>
          </w:tcPr>
          <w:p w14:paraId="721BDC62" w14:textId="77777777" w:rsidR="00DE53EC" w:rsidRPr="00BA45C6" w:rsidRDefault="00DE53EC" w:rsidP="005D272D">
            <w:pPr>
              <w:snapToGrid w:val="0"/>
              <w:rPr>
                <w:b/>
                <w:bCs/>
                <w:sz w:val="16"/>
              </w:rPr>
            </w:pPr>
            <w:r w:rsidRPr="00BA45C6">
              <w:rPr>
                <w:b/>
                <w:bCs/>
                <w:sz w:val="16"/>
              </w:rPr>
              <w:t>nieruchomości</w:t>
            </w:r>
            <w:r w:rsidRPr="00BA45C6">
              <w:rPr>
                <w:rFonts w:eastAsia="Arial" w:cs="Arial"/>
                <w:b/>
                <w:bCs/>
                <w:sz w:val="16"/>
              </w:rPr>
              <w:t xml:space="preserve"> - </w:t>
            </w:r>
            <w:r w:rsidRPr="00BA45C6">
              <w:rPr>
                <w:b/>
                <w:bCs/>
                <w:sz w:val="16"/>
              </w:rPr>
              <w:t>budynki</w:t>
            </w:r>
          </w:p>
        </w:tc>
        <w:tc>
          <w:tcPr>
            <w:tcW w:w="1800" w:type="dxa"/>
            <w:tcBorders>
              <w:top w:val="single" w:sz="8" w:space="0" w:color="000000"/>
              <w:left w:val="single" w:sz="2" w:space="0" w:color="auto"/>
              <w:bottom w:val="single" w:sz="2" w:space="0" w:color="auto"/>
              <w:right w:val="single" w:sz="2" w:space="0" w:color="auto"/>
            </w:tcBorders>
            <w:shd w:val="clear" w:color="auto" w:fill="E0E0E0"/>
            <w:vAlign w:val="center"/>
          </w:tcPr>
          <w:p w14:paraId="31E28494" w14:textId="77777777" w:rsidR="00DE53EC" w:rsidRPr="00BA45C6" w:rsidRDefault="00DE53EC" w:rsidP="005D272D">
            <w:pPr>
              <w:snapToGrid w:val="0"/>
              <w:rPr>
                <w:b/>
                <w:bCs/>
                <w:sz w:val="16"/>
              </w:rPr>
            </w:pPr>
          </w:p>
        </w:tc>
        <w:tc>
          <w:tcPr>
            <w:tcW w:w="2106" w:type="dxa"/>
            <w:tcBorders>
              <w:top w:val="single" w:sz="8" w:space="0" w:color="000000"/>
              <w:left w:val="single" w:sz="2" w:space="0" w:color="auto"/>
              <w:bottom w:val="single" w:sz="1" w:space="0" w:color="000000"/>
              <w:right w:val="single" w:sz="8" w:space="0" w:color="000000"/>
            </w:tcBorders>
            <w:shd w:val="clear" w:color="auto" w:fill="E0E0E0"/>
          </w:tcPr>
          <w:p w14:paraId="5A04E7AC" w14:textId="77777777" w:rsidR="00DE53EC" w:rsidRPr="00BA45C6" w:rsidRDefault="00DE53EC" w:rsidP="005D272D">
            <w:pPr>
              <w:snapToGrid w:val="0"/>
              <w:jc w:val="center"/>
              <w:rPr>
                <w:b/>
                <w:bCs/>
                <w:sz w:val="16"/>
              </w:rPr>
            </w:pPr>
          </w:p>
        </w:tc>
      </w:tr>
      <w:tr w:rsidR="00DE53EC" w14:paraId="6833F893" w14:textId="77777777" w:rsidTr="005D272D">
        <w:trPr>
          <w:cantSplit/>
          <w:trHeight w:val="170"/>
        </w:trPr>
        <w:tc>
          <w:tcPr>
            <w:tcW w:w="2481" w:type="dxa"/>
            <w:tcBorders>
              <w:left w:val="single" w:sz="8" w:space="0" w:color="000000"/>
              <w:bottom w:val="single" w:sz="1" w:space="0" w:color="000000"/>
            </w:tcBorders>
            <w:shd w:val="clear" w:color="auto" w:fill="E0E0E0"/>
            <w:vAlign w:val="center"/>
          </w:tcPr>
          <w:p w14:paraId="5BFA81A8" w14:textId="77777777" w:rsidR="00DE53EC" w:rsidRPr="00BA45C6" w:rsidRDefault="00DE53EC" w:rsidP="005D272D">
            <w:pPr>
              <w:snapToGrid w:val="0"/>
              <w:jc w:val="center"/>
              <w:rPr>
                <w:b/>
                <w:bCs/>
                <w:sz w:val="16"/>
              </w:rPr>
            </w:pPr>
            <w:r w:rsidRPr="00BA45C6">
              <w:rPr>
                <w:rFonts w:cs="Calibri"/>
                <w:b/>
                <w:sz w:val="16"/>
                <w:szCs w:val="16"/>
              </w:rPr>
              <w:t>lokalizacja</w:t>
            </w:r>
          </w:p>
        </w:tc>
        <w:tc>
          <w:tcPr>
            <w:tcW w:w="2167" w:type="dxa"/>
            <w:gridSpan w:val="2"/>
            <w:tcBorders>
              <w:left w:val="single" w:sz="1" w:space="0" w:color="000000"/>
              <w:bottom w:val="single" w:sz="1" w:space="0" w:color="000000"/>
            </w:tcBorders>
            <w:shd w:val="clear" w:color="auto" w:fill="E0E0E0"/>
            <w:vAlign w:val="center"/>
          </w:tcPr>
          <w:p w14:paraId="344CE7B1" w14:textId="77777777" w:rsidR="00DE53EC" w:rsidRPr="00BA45C6" w:rsidRDefault="00DE53EC" w:rsidP="005D272D">
            <w:pPr>
              <w:snapToGrid w:val="0"/>
              <w:jc w:val="center"/>
              <w:rPr>
                <w:b/>
                <w:bCs/>
                <w:sz w:val="16"/>
              </w:rPr>
            </w:pPr>
            <w:r w:rsidRPr="00BA45C6">
              <w:rPr>
                <w:rFonts w:cs="Calibri"/>
                <w:b/>
                <w:sz w:val="16"/>
                <w:szCs w:val="16"/>
              </w:rPr>
              <w:t>numer Księgi Wieczystej</w:t>
            </w:r>
          </w:p>
        </w:tc>
        <w:tc>
          <w:tcPr>
            <w:tcW w:w="1442" w:type="dxa"/>
            <w:tcBorders>
              <w:left w:val="single" w:sz="1" w:space="0" w:color="000000"/>
              <w:bottom w:val="single" w:sz="1" w:space="0" w:color="000000"/>
            </w:tcBorders>
            <w:shd w:val="clear" w:color="auto" w:fill="E0E0E0"/>
            <w:vAlign w:val="center"/>
          </w:tcPr>
          <w:p w14:paraId="05614D18" w14:textId="77777777" w:rsidR="00DE53EC" w:rsidRPr="00BA45C6" w:rsidRDefault="00DE53EC" w:rsidP="005D272D">
            <w:pPr>
              <w:snapToGrid w:val="0"/>
              <w:jc w:val="center"/>
              <w:rPr>
                <w:rFonts w:eastAsia="Arial" w:cs="Arial"/>
                <w:b/>
                <w:bCs/>
                <w:sz w:val="16"/>
              </w:rPr>
            </w:pPr>
            <w:r w:rsidRPr="00BA45C6">
              <w:rPr>
                <w:rFonts w:cs="Calibri"/>
                <w:b/>
                <w:sz w:val="16"/>
                <w:szCs w:val="16"/>
              </w:rPr>
              <w:t>powierzchnia</w:t>
            </w:r>
          </w:p>
        </w:tc>
        <w:tc>
          <w:tcPr>
            <w:tcW w:w="1800" w:type="dxa"/>
            <w:tcBorders>
              <w:top w:val="single" w:sz="2" w:space="0" w:color="auto"/>
              <w:left w:val="single" w:sz="1" w:space="0" w:color="000000"/>
              <w:bottom w:val="single" w:sz="2" w:space="0" w:color="auto"/>
            </w:tcBorders>
            <w:shd w:val="clear" w:color="auto" w:fill="E0E0E0"/>
            <w:vAlign w:val="center"/>
          </w:tcPr>
          <w:p w14:paraId="00D73264" w14:textId="77777777" w:rsidR="00DE53EC" w:rsidRPr="00BA45C6" w:rsidRDefault="00DE53EC" w:rsidP="005D272D">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5AB4E14C" w14:textId="77777777" w:rsidR="00DE53EC" w:rsidRPr="00BA45C6" w:rsidRDefault="00DE53EC" w:rsidP="005D272D">
            <w:pPr>
              <w:snapToGrid w:val="0"/>
              <w:jc w:val="center"/>
              <w:rPr>
                <w:b/>
                <w:bCs/>
                <w:sz w:val="16"/>
              </w:rPr>
            </w:pPr>
            <w:r w:rsidRPr="00BA45C6">
              <w:rPr>
                <w:rFonts w:cs="Calibri"/>
                <w:b/>
                <w:sz w:val="16"/>
                <w:szCs w:val="16"/>
              </w:rPr>
              <w:t>aktualna wartość</w:t>
            </w:r>
          </w:p>
        </w:tc>
      </w:tr>
      <w:tr w:rsidR="00DE53EC" w14:paraId="163A264E" w14:textId="77777777" w:rsidTr="005D272D">
        <w:trPr>
          <w:cantSplit/>
          <w:trHeight w:val="330"/>
        </w:trPr>
        <w:tc>
          <w:tcPr>
            <w:tcW w:w="2481" w:type="dxa"/>
            <w:tcBorders>
              <w:left w:val="single" w:sz="8" w:space="0" w:color="000000"/>
              <w:bottom w:val="single" w:sz="1" w:space="0" w:color="000000"/>
            </w:tcBorders>
          </w:tcPr>
          <w:p w14:paraId="2CD40E26" w14:textId="77777777" w:rsidR="00DE53EC" w:rsidRPr="00BA45C6" w:rsidRDefault="00DE53EC" w:rsidP="005D272D">
            <w:pPr>
              <w:snapToGrid w:val="0"/>
              <w:rPr>
                <w:b/>
                <w:bCs/>
                <w:sz w:val="16"/>
              </w:rPr>
            </w:pPr>
          </w:p>
        </w:tc>
        <w:tc>
          <w:tcPr>
            <w:tcW w:w="2167" w:type="dxa"/>
            <w:gridSpan w:val="2"/>
            <w:tcBorders>
              <w:left w:val="single" w:sz="1" w:space="0" w:color="000000"/>
              <w:bottom w:val="single" w:sz="1" w:space="0" w:color="000000"/>
            </w:tcBorders>
          </w:tcPr>
          <w:p w14:paraId="5E2F8D1D" w14:textId="77777777" w:rsidR="00DE53EC" w:rsidRPr="00BA45C6" w:rsidRDefault="00DE53EC" w:rsidP="005D272D">
            <w:pPr>
              <w:snapToGrid w:val="0"/>
              <w:rPr>
                <w:sz w:val="16"/>
              </w:rPr>
            </w:pPr>
          </w:p>
        </w:tc>
        <w:tc>
          <w:tcPr>
            <w:tcW w:w="1442" w:type="dxa"/>
            <w:tcBorders>
              <w:left w:val="single" w:sz="1" w:space="0" w:color="000000"/>
              <w:bottom w:val="single" w:sz="1" w:space="0" w:color="000000"/>
            </w:tcBorders>
          </w:tcPr>
          <w:p w14:paraId="61456C0C" w14:textId="77777777" w:rsidR="00DE53EC" w:rsidRPr="00BA45C6" w:rsidRDefault="00DE53EC" w:rsidP="005D272D">
            <w:pPr>
              <w:snapToGrid w:val="0"/>
              <w:rPr>
                <w:sz w:val="16"/>
              </w:rPr>
            </w:pPr>
          </w:p>
        </w:tc>
        <w:tc>
          <w:tcPr>
            <w:tcW w:w="1800" w:type="dxa"/>
            <w:tcBorders>
              <w:top w:val="single" w:sz="2" w:space="0" w:color="auto"/>
              <w:left w:val="single" w:sz="1" w:space="0" w:color="000000"/>
              <w:bottom w:val="single" w:sz="2" w:space="0" w:color="auto"/>
            </w:tcBorders>
          </w:tcPr>
          <w:p w14:paraId="3F4EF262" w14:textId="77777777" w:rsidR="00DE53EC" w:rsidRPr="00BA45C6" w:rsidRDefault="00DE53EC" w:rsidP="005D272D">
            <w:pPr>
              <w:snapToGrid w:val="0"/>
              <w:rPr>
                <w:sz w:val="16"/>
              </w:rPr>
            </w:pPr>
          </w:p>
        </w:tc>
        <w:tc>
          <w:tcPr>
            <w:tcW w:w="2106" w:type="dxa"/>
            <w:tcBorders>
              <w:left w:val="single" w:sz="1" w:space="0" w:color="000000"/>
              <w:bottom w:val="single" w:sz="1" w:space="0" w:color="000000"/>
              <w:right w:val="single" w:sz="8" w:space="0" w:color="000000"/>
            </w:tcBorders>
          </w:tcPr>
          <w:p w14:paraId="52B57444" w14:textId="77777777" w:rsidR="00DE53EC" w:rsidRPr="00BA45C6" w:rsidRDefault="00DE53EC" w:rsidP="005D272D">
            <w:pPr>
              <w:snapToGrid w:val="0"/>
              <w:rPr>
                <w:sz w:val="16"/>
              </w:rPr>
            </w:pPr>
          </w:p>
        </w:tc>
      </w:tr>
      <w:tr w:rsidR="00DE53EC" w14:paraId="2C9EF2D5" w14:textId="77777777" w:rsidTr="005D272D">
        <w:trPr>
          <w:cantSplit/>
          <w:trHeight w:val="330"/>
        </w:trPr>
        <w:tc>
          <w:tcPr>
            <w:tcW w:w="2481" w:type="dxa"/>
            <w:tcBorders>
              <w:left w:val="single" w:sz="8" w:space="0" w:color="000000"/>
              <w:bottom w:val="single" w:sz="1" w:space="0" w:color="000000"/>
            </w:tcBorders>
          </w:tcPr>
          <w:p w14:paraId="4FDC2A65" w14:textId="77777777" w:rsidR="00DE53EC" w:rsidRPr="00BA45C6" w:rsidRDefault="00DE53EC" w:rsidP="005D272D">
            <w:pPr>
              <w:snapToGrid w:val="0"/>
              <w:rPr>
                <w:b/>
                <w:bCs/>
                <w:sz w:val="16"/>
              </w:rPr>
            </w:pPr>
          </w:p>
        </w:tc>
        <w:tc>
          <w:tcPr>
            <w:tcW w:w="2167" w:type="dxa"/>
            <w:gridSpan w:val="2"/>
            <w:tcBorders>
              <w:left w:val="single" w:sz="1" w:space="0" w:color="000000"/>
              <w:bottom w:val="single" w:sz="1" w:space="0" w:color="000000"/>
            </w:tcBorders>
          </w:tcPr>
          <w:p w14:paraId="4C53370A" w14:textId="77777777" w:rsidR="00DE53EC" w:rsidRPr="00BA45C6" w:rsidRDefault="00DE53EC" w:rsidP="005D272D">
            <w:pPr>
              <w:snapToGrid w:val="0"/>
              <w:rPr>
                <w:sz w:val="16"/>
              </w:rPr>
            </w:pPr>
          </w:p>
        </w:tc>
        <w:tc>
          <w:tcPr>
            <w:tcW w:w="1442" w:type="dxa"/>
            <w:tcBorders>
              <w:left w:val="single" w:sz="1" w:space="0" w:color="000000"/>
              <w:bottom w:val="single" w:sz="2" w:space="0" w:color="auto"/>
            </w:tcBorders>
          </w:tcPr>
          <w:p w14:paraId="2F734603" w14:textId="77777777" w:rsidR="00DE53EC" w:rsidRPr="00BA45C6" w:rsidRDefault="00DE53EC" w:rsidP="005D272D">
            <w:pPr>
              <w:snapToGrid w:val="0"/>
              <w:rPr>
                <w:sz w:val="16"/>
              </w:rPr>
            </w:pPr>
          </w:p>
        </w:tc>
        <w:tc>
          <w:tcPr>
            <w:tcW w:w="1800" w:type="dxa"/>
            <w:tcBorders>
              <w:top w:val="single" w:sz="2" w:space="0" w:color="auto"/>
              <w:left w:val="single" w:sz="1" w:space="0" w:color="000000"/>
              <w:bottom w:val="single" w:sz="1" w:space="0" w:color="000000"/>
            </w:tcBorders>
          </w:tcPr>
          <w:p w14:paraId="7451B096" w14:textId="77777777" w:rsidR="00DE53EC" w:rsidRPr="00BA45C6" w:rsidRDefault="00DE53EC" w:rsidP="005D272D">
            <w:pPr>
              <w:snapToGrid w:val="0"/>
              <w:rPr>
                <w:sz w:val="16"/>
              </w:rPr>
            </w:pPr>
          </w:p>
        </w:tc>
        <w:tc>
          <w:tcPr>
            <w:tcW w:w="2106" w:type="dxa"/>
            <w:tcBorders>
              <w:left w:val="single" w:sz="1" w:space="0" w:color="000000"/>
              <w:bottom w:val="single" w:sz="1" w:space="0" w:color="000000"/>
              <w:right w:val="single" w:sz="8" w:space="0" w:color="000000"/>
            </w:tcBorders>
          </w:tcPr>
          <w:p w14:paraId="7CF05FFA" w14:textId="77777777" w:rsidR="00DE53EC" w:rsidRPr="00BA45C6" w:rsidRDefault="00DE53EC" w:rsidP="005D272D">
            <w:pPr>
              <w:snapToGrid w:val="0"/>
              <w:rPr>
                <w:sz w:val="16"/>
              </w:rPr>
            </w:pPr>
          </w:p>
        </w:tc>
      </w:tr>
      <w:tr w:rsidR="00DE53EC" w14:paraId="003A86EA" w14:textId="77777777" w:rsidTr="005D272D">
        <w:trPr>
          <w:cantSplit/>
          <w:trHeight w:val="330"/>
        </w:trPr>
        <w:tc>
          <w:tcPr>
            <w:tcW w:w="2481" w:type="dxa"/>
            <w:tcBorders>
              <w:left w:val="single" w:sz="8" w:space="0" w:color="000000"/>
              <w:bottom w:val="single" w:sz="1" w:space="0" w:color="000000"/>
            </w:tcBorders>
            <w:vAlign w:val="center"/>
          </w:tcPr>
          <w:p w14:paraId="68D69657" w14:textId="77777777" w:rsidR="00DE53EC" w:rsidRPr="00BA45C6" w:rsidRDefault="00DE53EC" w:rsidP="005D272D">
            <w:pPr>
              <w:snapToGrid w:val="0"/>
              <w:rPr>
                <w:b/>
                <w:bCs/>
                <w:sz w:val="16"/>
              </w:rPr>
            </w:pPr>
          </w:p>
        </w:tc>
        <w:tc>
          <w:tcPr>
            <w:tcW w:w="2167" w:type="dxa"/>
            <w:gridSpan w:val="2"/>
            <w:tcBorders>
              <w:left w:val="single" w:sz="1" w:space="0" w:color="000000"/>
              <w:bottom w:val="single" w:sz="1" w:space="0" w:color="000000"/>
            </w:tcBorders>
          </w:tcPr>
          <w:p w14:paraId="0B5273F5" w14:textId="77777777" w:rsidR="00DE53EC" w:rsidRPr="00BA45C6" w:rsidRDefault="00DE53EC" w:rsidP="005D272D">
            <w:pPr>
              <w:snapToGrid w:val="0"/>
              <w:rPr>
                <w:sz w:val="16"/>
              </w:rPr>
            </w:pPr>
          </w:p>
        </w:tc>
        <w:tc>
          <w:tcPr>
            <w:tcW w:w="1442" w:type="dxa"/>
            <w:tcBorders>
              <w:top w:val="single" w:sz="2" w:space="0" w:color="auto"/>
              <w:left w:val="single" w:sz="1" w:space="0" w:color="000000"/>
              <w:bottom w:val="single" w:sz="1" w:space="0" w:color="000000"/>
            </w:tcBorders>
          </w:tcPr>
          <w:p w14:paraId="75372424" w14:textId="77777777" w:rsidR="00DE53EC" w:rsidRPr="00BA45C6" w:rsidRDefault="00DE53EC" w:rsidP="005D272D">
            <w:pPr>
              <w:snapToGrid w:val="0"/>
              <w:rPr>
                <w:sz w:val="16"/>
              </w:rPr>
            </w:pPr>
          </w:p>
        </w:tc>
        <w:tc>
          <w:tcPr>
            <w:tcW w:w="1800" w:type="dxa"/>
            <w:tcBorders>
              <w:left w:val="single" w:sz="1" w:space="0" w:color="000000"/>
              <w:bottom w:val="single" w:sz="2" w:space="0" w:color="auto"/>
            </w:tcBorders>
          </w:tcPr>
          <w:p w14:paraId="5F726460" w14:textId="77777777" w:rsidR="00DE53EC" w:rsidRPr="00BA45C6" w:rsidRDefault="00DE53EC" w:rsidP="005D272D">
            <w:pPr>
              <w:snapToGrid w:val="0"/>
              <w:rPr>
                <w:sz w:val="16"/>
              </w:rPr>
            </w:pPr>
          </w:p>
        </w:tc>
        <w:tc>
          <w:tcPr>
            <w:tcW w:w="2106" w:type="dxa"/>
            <w:tcBorders>
              <w:left w:val="single" w:sz="1" w:space="0" w:color="000000"/>
              <w:bottom w:val="single" w:sz="1" w:space="0" w:color="000000"/>
              <w:right w:val="single" w:sz="8" w:space="0" w:color="000000"/>
            </w:tcBorders>
          </w:tcPr>
          <w:p w14:paraId="428194E9" w14:textId="77777777" w:rsidR="00DE53EC" w:rsidRPr="00BA45C6" w:rsidRDefault="00DE53EC" w:rsidP="005D272D">
            <w:pPr>
              <w:snapToGrid w:val="0"/>
              <w:rPr>
                <w:sz w:val="16"/>
              </w:rPr>
            </w:pPr>
          </w:p>
        </w:tc>
      </w:tr>
      <w:tr w:rsidR="00DE53EC" w14:paraId="1AE44027" w14:textId="77777777" w:rsidTr="005D272D">
        <w:trPr>
          <w:cantSplit/>
          <w:trHeight w:val="330"/>
        </w:trPr>
        <w:tc>
          <w:tcPr>
            <w:tcW w:w="7890" w:type="dxa"/>
            <w:gridSpan w:val="5"/>
            <w:tcBorders>
              <w:left w:val="single" w:sz="8" w:space="0" w:color="000000"/>
              <w:bottom w:val="single" w:sz="1" w:space="0" w:color="000000"/>
            </w:tcBorders>
            <w:vAlign w:val="center"/>
          </w:tcPr>
          <w:p w14:paraId="6056716F" w14:textId="77777777" w:rsidR="00DE53EC" w:rsidRPr="00BA45C6" w:rsidRDefault="00DE53EC" w:rsidP="005D272D">
            <w:pPr>
              <w:snapToGrid w:val="0"/>
              <w:jc w:val="right"/>
              <w:rPr>
                <w:b/>
                <w:bCs/>
                <w:sz w:val="18"/>
              </w:rPr>
            </w:pPr>
            <w:r w:rsidRPr="00BA45C6">
              <w:rPr>
                <w:b/>
                <w:bCs/>
                <w:sz w:val="18"/>
              </w:rPr>
              <w:t>ogółem:</w:t>
            </w:r>
          </w:p>
        </w:tc>
        <w:tc>
          <w:tcPr>
            <w:tcW w:w="2106" w:type="dxa"/>
            <w:tcBorders>
              <w:left w:val="single" w:sz="1" w:space="0" w:color="000000"/>
              <w:bottom w:val="single" w:sz="1" w:space="0" w:color="000000"/>
              <w:right w:val="single" w:sz="8" w:space="0" w:color="000000"/>
            </w:tcBorders>
          </w:tcPr>
          <w:p w14:paraId="6F4A9287" w14:textId="77777777" w:rsidR="00DE53EC" w:rsidRPr="00BA45C6" w:rsidRDefault="00DE53EC" w:rsidP="005D272D">
            <w:pPr>
              <w:snapToGrid w:val="0"/>
              <w:rPr>
                <w:sz w:val="16"/>
              </w:rPr>
            </w:pPr>
          </w:p>
        </w:tc>
      </w:tr>
      <w:tr w:rsidR="00DE53EC" w14:paraId="5C804B3E" w14:textId="77777777" w:rsidTr="005D272D">
        <w:trPr>
          <w:cantSplit/>
          <w:trHeight w:val="170"/>
        </w:trPr>
        <w:tc>
          <w:tcPr>
            <w:tcW w:w="6090" w:type="dxa"/>
            <w:gridSpan w:val="4"/>
            <w:tcBorders>
              <w:left w:val="single" w:sz="8" w:space="0" w:color="000000"/>
              <w:bottom w:val="single" w:sz="1" w:space="0" w:color="000000"/>
              <w:right w:val="single" w:sz="2" w:space="0" w:color="auto"/>
            </w:tcBorders>
            <w:shd w:val="clear" w:color="auto" w:fill="E0E0E0"/>
            <w:vAlign w:val="center"/>
          </w:tcPr>
          <w:p w14:paraId="417DDC6E" w14:textId="77777777" w:rsidR="00DE53EC" w:rsidRPr="00BA45C6" w:rsidRDefault="00DE53EC" w:rsidP="005D272D">
            <w:pPr>
              <w:snapToGrid w:val="0"/>
              <w:rPr>
                <w:b/>
                <w:bCs/>
                <w:sz w:val="16"/>
              </w:rPr>
            </w:pPr>
            <w:r w:rsidRPr="00BA45C6">
              <w:rPr>
                <w:b/>
                <w:bCs/>
                <w:sz w:val="16"/>
              </w:rPr>
              <w:t>wyposażenie</w:t>
            </w:r>
            <w:r w:rsidRPr="00BA45C6">
              <w:rPr>
                <w:rFonts w:eastAsia="Arial" w:cs="Arial"/>
                <w:b/>
                <w:bCs/>
                <w:sz w:val="16"/>
              </w:rPr>
              <w:t xml:space="preserve"> </w:t>
            </w:r>
            <w:r w:rsidRPr="00BA45C6">
              <w:rPr>
                <w:b/>
                <w:bCs/>
                <w:sz w:val="16"/>
              </w:rPr>
              <w:t>i</w:t>
            </w:r>
            <w:r w:rsidRPr="00BA45C6">
              <w:rPr>
                <w:rFonts w:eastAsia="Arial" w:cs="Arial"/>
                <w:b/>
                <w:bCs/>
                <w:sz w:val="16"/>
              </w:rPr>
              <w:t xml:space="preserve"> </w:t>
            </w:r>
            <w:r w:rsidRPr="00BA45C6">
              <w:rPr>
                <w:b/>
                <w:bCs/>
                <w:sz w:val="16"/>
              </w:rPr>
              <w:t>maszyny</w:t>
            </w:r>
          </w:p>
        </w:tc>
        <w:tc>
          <w:tcPr>
            <w:tcW w:w="1800" w:type="dxa"/>
            <w:tcBorders>
              <w:top w:val="single" w:sz="2" w:space="0" w:color="auto"/>
              <w:left w:val="single" w:sz="2" w:space="0" w:color="auto"/>
              <w:bottom w:val="single" w:sz="2" w:space="0" w:color="auto"/>
            </w:tcBorders>
            <w:shd w:val="clear" w:color="auto" w:fill="E0E0E0"/>
            <w:vAlign w:val="center"/>
          </w:tcPr>
          <w:p w14:paraId="147E2DA6" w14:textId="77777777" w:rsidR="00DE53EC" w:rsidRPr="00BA45C6" w:rsidRDefault="00DE53EC" w:rsidP="005D272D">
            <w:pPr>
              <w:snapToGrid w:val="0"/>
              <w:rPr>
                <w:b/>
                <w:bCs/>
                <w:sz w:val="16"/>
              </w:rPr>
            </w:pPr>
          </w:p>
        </w:tc>
        <w:tc>
          <w:tcPr>
            <w:tcW w:w="2106" w:type="dxa"/>
            <w:tcBorders>
              <w:left w:val="single" w:sz="1" w:space="0" w:color="000000"/>
              <w:bottom w:val="single" w:sz="1" w:space="0" w:color="000000"/>
              <w:right w:val="single" w:sz="8" w:space="0" w:color="000000"/>
            </w:tcBorders>
            <w:shd w:val="clear" w:color="auto" w:fill="E0E0E0"/>
          </w:tcPr>
          <w:p w14:paraId="47A9E9EF" w14:textId="77777777" w:rsidR="00DE53EC" w:rsidRPr="00BA45C6" w:rsidRDefault="00DE53EC" w:rsidP="005D272D">
            <w:pPr>
              <w:snapToGrid w:val="0"/>
              <w:jc w:val="center"/>
              <w:rPr>
                <w:b/>
                <w:bCs/>
                <w:sz w:val="16"/>
              </w:rPr>
            </w:pPr>
          </w:p>
        </w:tc>
      </w:tr>
      <w:tr w:rsidR="00DE53EC" w14:paraId="729EA6CE" w14:textId="77777777" w:rsidTr="005D272D">
        <w:trPr>
          <w:cantSplit/>
          <w:trHeight w:val="170"/>
        </w:trPr>
        <w:tc>
          <w:tcPr>
            <w:tcW w:w="2481" w:type="dxa"/>
            <w:tcBorders>
              <w:left w:val="single" w:sz="8" w:space="0" w:color="000000"/>
              <w:bottom w:val="single" w:sz="1" w:space="0" w:color="000000"/>
            </w:tcBorders>
            <w:shd w:val="clear" w:color="auto" w:fill="E0E0E0"/>
            <w:vAlign w:val="center"/>
          </w:tcPr>
          <w:p w14:paraId="40D3660F" w14:textId="77777777" w:rsidR="00DE53EC" w:rsidRPr="00BA45C6" w:rsidRDefault="00DE53EC" w:rsidP="005D272D">
            <w:pPr>
              <w:snapToGrid w:val="0"/>
              <w:jc w:val="center"/>
              <w:rPr>
                <w:b/>
                <w:bCs/>
                <w:sz w:val="16"/>
              </w:rPr>
            </w:pPr>
            <w:r w:rsidRPr="00BA45C6">
              <w:rPr>
                <w:rFonts w:cs="Calibri"/>
                <w:b/>
                <w:sz w:val="16"/>
                <w:szCs w:val="16"/>
              </w:rPr>
              <w:t>rodzaj, marka</w:t>
            </w:r>
          </w:p>
        </w:tc>
        <w:tc>
          <w:tcPr>
            <w:tcW w:w="2167" w:type="dxa"/>
            <w:gridSpan w:val="2"/>
            <w:tcBorders>
              <w:left w:val="single" w:sz="1" w:space="0" w:color="000000"/>
              <w:bottom w:val="single" w:sz="1" w:space="0" w:color="000000"/>
            </w:tcBorders>
            <w:shd w:val="clear" w:color="auto" w:fill="E0E0E0"/>
            <w:vAlign w:val="center"/>
          </w:tcPr>
          <w:p w14:paraId="08FF33CE" w14:textId="77777777" w:rsidR="00DE53EC" w:rsidRPr="00BA45C6" w:rsidRDefault="00DE53EC" w:rsidP="005D272D">
            <w:pPr>
              <w:snapToGrid w:val="0"/>
              <w:jc w:val="center"/>
              <w:rPr>
                <w:b/>
                <w:bCs/>
                <w:sz w:val="16"/>
              </w:rPr>
            </w:pPr>
            <w:r w:rsidRPr="00BA45C6">
              <w:rPr>
                <w:rFonts w:cs="Calibri"/>
                <w:b/>
                <w:sz w:val="16"/>
                <w:szCs w:val="16"/>
              </w:rPr>
              <w:t>numer identyfikacyjny</w:t>
            </w:r>
          </w:p>
        </w:tc>
        <w:tc>
          <w:tcPr>
            <w:tcW w:w="1442" w:type="dxa"/>
            <w:tcBorders>
              <w:left w:val="single" w:sz="1" w:space="0" w:color="000000"/>
              <w:bottom w:val="single" w:sz="1" w:space="0" w:color="000000"/>
            </w:tcBorders>
            <w:shd w:val="clear" w:color="auto" w:fill="E0E0E0"/>
            <w:vAlign w:val="center"/>
          </w:tcPr>
          <w:p w14:paraId="41731DF5" w14:textId="77777777" w:rsidR="00DE53EC" w:rsidRPr="00BA45C6" w:rsidRDefault="00DE53EC" w:rsidP="005D272D">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78511BB7" w14:textId="77777777" w:rsidR="00DE53EC" w:rsidRPr="00BA45C6" w:rsidRDefault="00DE53EC" w:rsidP="005D272D">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5AA121E8" w14:textId="77777777" w:rsidR="00DE53EC" w:rsidRPr="00BA45C6" w:rsidRDefault="00DE53EC" w:rsidP="005D272D">
            <w:pPr>
              <w:snapToGrid w:val="0"/>
              <w:jc w:val="center"/>
              <w:rPr>
                <w:b/>
                <w:bCs/>
                <w:sz w:val="16"/>
              </w:rPr>
            </w:pPr>
            <w:r w:rsidRPr="00BA45C6">
              <w:rPr>
                <w:rFonts w:cs="Calibri"/>
                <w:b/>
                <w:sz w:val="16"/>
                <w:szCs w:val="16"/>
              </w:rPr>
              <w:t>aktualna wartość</w:t>
            </w:r>
          </w:p>
        </w:tc>
      </w:tr>
      <w:tr w:rsidR="00DE53EC" w14:paraId="70E7F8E3" w14:textId="77777777" w:rsidTr="005D272D">
        <w:trPr>
          <w:cantSplit/>
          <w:trHeight w:val="340"/>
        </w:trPr>
        <w:tc>
          <w:tcPr>
            <w:tcW w:w="2481" w:type="dxa"/>
            <w:tcBorders>
              <w:left w:val="single" w:sz="8" w:space="0" w:color="000000"/>
              <w:bottom w:val="single" w:sz="1" w:space="0" w:color="000000"/>
            </w:tcBorders>
          </w:tcPr>
          <w:p w14:paraId="4B7231C2" w14:textId="77777777" w:rsidR="00DE53EC" w:rsidRPr="00BA45C6" w:rsidRDefault="00DE53EC" w:rsidP="005D272D">
            <w:pPr>
              <w:snapToGrid w:val="0"/>
              <w:rPr>
                <w:b/>
                <w:bCs/>
                <w:sz w:val="16"/>
              </w:rPr>
            </w:pPr>
          </w:p>
        </w:tc>
        <w:tc>
          <w:tcPr>
            <w:tcW w:w="2167" w:type="dxa"/>
            <w:gridSpan w:val="2"/>
            <w:tcBorders>
              <w:left w:val="single" w:sz="1" w:space="0" w:color="000000"/>
              <w:bottom w:val="single" w:sz="1" w:space="0" w:color="000000"/>
            </w:tcBorders>
          </w:tcPr>
          <w:p w14:paraId="76EBC24E" w14:textId="77777777" w:rsidR="00DE53EC" w:rsidRPr="00BA45C6" w:rsidRDefault="00DE53EC" w:rsidP="005D272D">
            <w:pPr>
              <w:snapToGrid w:val="0"/>
              <w:rPr>
                <w:sz w:val="16"/>
              </w:rPr>
            </w:pPr>
          </w:p>
        </w:tc>
        <w:tc>
          <w:tcPr>
            <w:tcW w:w="1442" w:type="dxa"/>
            <w:tcBorders>
              <w:left w:val="single" w:sz="1" w:space="0" w:color="000000"/>
              <w:bottom w:val="single" w:sz="2" w:space="0" w:color="auto"/>
            </w:tcBorders>
          </w:tcPr>
          <w:p w14:paraId="4D8A1A94" w14:textId="77777777" w:rsidR="00DE53EC" w:rsidRPr="00BA45C6" w:rsidRDefault="00DE53EC" w:rsidP="005D272D">
            <w:pPr>
              <w:snapToGrid w:val="0"/>
              <w:rPr>
                <w:sz w:val="16"/>
              </w:rPr>
            </w:pPr>
          </w:p>
        </w:tc>
        <w:tc>
          <w:tcPr>
            <w:tcW w:w="1800" w:type="dxa"/>
            <w:tcBorders>
              <w:top w:val="single" w:sz="2" w:space="0" w:color="auto"/>
              <w:left w:val="single" w:sz="1" w:space="0" w:color="000000"/>
              <w:bottom w:val="single" w:sz="1" w:space="0" w:color="000000"/>
            </w:tcBorders>
          </w:tcPr>
          <w:p w14:paraId="462A7D80" w14:textId="77777777" w:rsidR="00DE53EC" w:rsidRPr="00BA45C6" w:rsidRDefault="00DE53EC" w:rsidP="005D272D">
            <w:pPr>
              <w:snapToGrid w:val="0"/>
              <w:rPr>
                <w:sz w:val="16"/>
              </w:rPr>
            </w:pPr>
          </w:p>
        </w:tc>
        <w:tc>
          <w:tcPr>
            <w:tcW w:w="2106" w:type="dxa"/>
            <w:tcBorders>
              <w:left w:val="single" w:sz="1" w:space="0" w:color="000000"/>
              <w:bottom w:val="single" w:sz="1" w:space="0" w:color="000000"/>
              <w:right w:val="single" w:sz="8" w:space="0" w:color="000000"/>
            </w:tcBorders>
          </w:tcPr>
          <w:p w14:paraId="671D7A41" w14:textId="77777777" w:rsidR="00DE53EC" w:rsidRPr="00BA45C6" w:rsidRDefault="00DE53EC" w:rsidP="005D272D">
            <w:pPr>
              <w:snapToGrid w:val="0"/>
              <w:rPr>
                <w:sz w:val="16"/>
              </w:rPr>
            </w:pPr>
          </w:p>
        </w:tc>
      </w:tr>
      <w:tr w:rsidR="00DE53EC" w14:paraId="641DB464" w14:textId="77777777" w:rsidTr="005D272D">
        <w:trPr>
          <w:cantSplit/>
          <w:trHeight w:val="340"/>
        </w:trPr>
        <w:tc>
          <w:tcPr>
            <w:tcW w:w="2481" w:type="dxa"/>
            <w:tcBorders>
              <w:left w:val="single" w:sz="8" w:space="0" w:color="000000"/>
              <w:bottom w:val="single" w:sz="1" w:space="0" w:color="000000"/>
            </w:tcBorders>
          </w:tcPr>
          <w:p w14:paraId="0E43FE2D" w14:textId="77777777" w:rsidR="00DE53EC" w:rsidRPr="00BA45C6" w:rsidRDefault="00DE53EC" w:rsidP="005D272D">
            <w:pPr>
              <w:snapToGrid w:val="0"/>
              <w:rPr>
                <w:b/>
                <w:bCs/>
                <w:sz w:val="16"/>
              </w:rPr>
            </w:pPr>
          </w:p>
        </w:tc>
        <w:tc>
          <w:tcPr>
            <w:tcW w:w="2167" w:type="dxa"/>
            <w:gridSpan w:val="2"/>
            <w:tcBorders>
              <w:left w:val="single" w:sz="1" w:space="0" w:color="000000"/>
              <w:bottom w:val="single" w:sz="1" w:space="0" w:color="000000"/>
            </w:tcBorders>
          </w:tcPr>
          <w:p w14:paraId="617AB26D" w14:textId="77777777" w:rsidR="00DE53EC" w:rsidRPr="00BA45C6" w:rsidRDefault="00DE53EC" w:rsidP="005D272D">
            <w:pPr>
              <w:snapToGrid w:val="0"/>
              <w:rPr>
                <w:sz w:val="16"/>
              </w:rPr>
            </w:pPr>
          </w:p>
        </w:tc>
        <w:tc>
          <w:tcPr>
            <w:tcW w:w="1442" w:type="dxa"/>
            <w:tcBorders>
              <w:top w:val="single" w:sz="2" w:space="0" w:color="auto"/>
              <w:left w:val="single" w:sz="1" w:space="0" w:color="000000"/>
              <w:bottom w:val="single" w:sz="2" w:space="0" w:color="auto"/>
            </w:tcBorders>
          </w:tcPr>
          <w:p w14:paraId="3B1BF4A3" w14:textId="77777777" w:rsidR="00DE53EC" w:rsidRPr="00BA45C6" w:rsidRDefault="00DE53EC" w:rsidP="005D272D">
            <w:pPr>
              <w:snapToGrid w:val="0"/>
              <w:rPr>
                <w:sz w:val="16"/>
              </w:rPr>
            </w:pPr>
          </w:p>
        </w:tc>
        <w:tc>
          <w:tcPr>
            <w:tcW w:w="1800" w:type="dxa"/>
            <w:tcBorders>
              <w:left w:val="single" w:sz="1" w:space="0" w:color="000000"/>
              <w:bottom w:val="single" w:sz="1" w:space="0" w:color="000000"/>
            </w:tcBorders>
          </w:tcPr>
          <w:p w14:paraId="3A84E06A" w14:textId="77777777" w:rsidR="00DE53EC" w:rsidRPr="00BA45C6" w:rsidRDefault="00DE53EC" w:rsidP="005D272D">
            <w:pPr>
              <w:snapToGrid w:val="0"/>
              <w:rPr>
                <w:sz w:val="16"/>
              </w:rPr>
            </w:pPr>
          </w:p>
        </w:tc>
        <w:tc>
          <w:tcPr>
            <w:tcW w:w="2106" w:type="dxa"/>
            <w:tcBorders>
              <w:left w:val="single" w:sz="1" w:space="0" w:color="000000"/>
              <w:bottom w:val="single" w:sz="1" w:space="0" w:color="000000"/>
              <w:right w:val="single" w:sz="8" w:space="0" w:color="000000"/>
            </w:tcBorders>
          </w:tcPr>
          <w:p w14:paraId="16A21C20" w14:textId="77777777" w:rsidR="00DE53EC" w:rsidRPr="00BA45C6" w:rsidRDefault="00DE53EC" w:rsidP="005D272D">
            <w:pPr>
              <w:snapToGrid w:val="0"/>
              <w:rPr>
                <w:sz w:val="16"/>
              </w:rPr>
            </w:pPr>
          </w:p>
        </w:tc>
      </w:tr>
      <w:tr w:rsidR="00DE53EC" w14:paraId="484CF0F0" w14:textId="77777777" w:rsidTr="005D272D">
        <w:trPr>
          <w:cantSplit/>
          <w:trHeight w:val="340"/>
        </w:trPr>
        <w:tc>
          <w:tcPr>
            <w:tcW w:w="2481" w:type="dxa"/>
            <w:tcBorders>
              <w:left w:val="single" w:sz="8" w:space="0" w:color="000000"/>
              <w:bottom w:val="single" w:sz="1" w:space="0" w:color="000000"/>
            </w:tcBorders>
          </w:tcPr>
          <w:p w14:paraId="629E4614" w14:textId="77777777" w:rsidR="00DE53EC" w:rsidRPr="00BA45C6" w:rsidRDefault="00DE53EC" w:rsidP="005D272D">
            <w:pPr>
              <w:snapToGrid w:val="0"/>
              <w:rPr>
                <w:b/>
                <w:bCs/>
                <w:sz w:val="16"/>
              </w:rPr>
            </w:pPr>
          </w:p>
        </w:tc>
        <w:tc>
          <w:tcPr>
            <w:tcW w:w="2167" w:type="dxa"/>
            <w:gridSpan w:val="2"/>
            <w:tcBorders>
              <w:left w:val="single" w:sz="1" w:space="0" w:color="000000"/>
              <w:bottom w:val="single" w:sz="1" w:space="0" w:color="000000"/>
            </w:tcBorders>
          </w:tcPr>
          <w:p w14:paraId="6CF360BA" w14:textId="77777777" w:rsidR="00DE53EC" w:rsidRPr="00BA45C6" w:rsidRDefault="00DE53EC" w:rsidP="005D272D">
            <w:pPr>
              <w:snapToGrid w:val="0"/>
              <w:rPr>
                <w:sz w:val="16"/>
              </w:rPr>
            </w:pPr>
          </w:p>
        </w:tc>
        <w:tc>
          <w:tcPr>
            <w:tcW w:w="1442" w:type="dxa"/>
            <w:tcBorders>
              <w:top w:val="single" w:sz="2" w:space="0" w:color="auto"/>
              <w:left w:val="single" w:sz="1" w:space="0" w:color="000000"/>
              <w:bottom w:val="single" w:sz="2" w:space="0" w:color="auto"/>
            </w:tcBorders>
          </w:tcPr>
          <w:p w14:paraId="4FD2BC40" w14:textId="77777777" w:rsidR="00DE53EC" w:rsidRPr="00BA45C6" w:rsidRDefault="00DE53EC" w:rsidP="005D272D">
            <w:pPr>
              <w:snapToGrid w:val="0"/>
              <w:rPr>
                <w:sz w:val="16"/>
              </w:rPr>
            </w:pPr>
          </w:p>
        </w:tc>
        <w:tc>
          <w:tcPr>
            <w:tcW w:w="1800" w:type="dxa"/>
            <w:tcBorders>
              <w:left w:val="single" w:sz="1" w:space="0" w:color="000000"/>
              <w:bottom w:val="single" w:sz="2" w:space="0" w:color="auto"/>
            </w:tcBorders>
          </w:tcPr>
          <w:p w14:paraId="628CC6AE" w14:textId="77777777" w:rsidR="00DE53EC" w:rsidRPr="00BA45C6" w:rsidRDefault="00DE53EC" w:rsidP="005D272D">
            <w:pPr>
              <w:snapToGrid w:val="0"/>
              <w:rPr>
                <w:sz w:val="16"/>
              </w:rPr>
            </w:pPr>
          </w:p>
        </w:tc>
        <w:tc>
          <w:tcPr>
            <w:tcW w:w="2106" w:type="dxa"/>
            <w:tcBorders>
              <w:left w:val="single" w:sz="1" w:space="0" w:color="000000"/>
              <w:bottom w:val="single" w:sz="1" w:space="0" w:color="000000"/>
              <w:right w:val="single" w:sz="8" w:space="0" w:color="000000"/>
            </w:tcBorders>
          </w:tcPr>
          <w:p w14:paraId="4DAEDC79" w14:textId="77777777" w:rsidR="00DE53EC" w:rsidRPr="00BA45C6" w:rsidRDefault="00DE53EC" w:rsidP="005D272D">
            <w:pPr>
              <w:snapToGrid w:val="0"/>
              <w:rPr>
                <w:sz w:val="16"/>
              </w:rPr>
            </w:pPr>
          </w:p>
        </w:tc>
      </w:tr>
      <w:tr w:rsidR="00DE53EC" w14:paraId="04475B53" w14:textId="77777777" w:rsidTr="005D272D">
        <w:trPr>
          <w:cantSplit/>
          <w:trHeight w:val="340"/>
        </w:trPr>
        <w:tc>
          <w:tcPr>
            <w:tcW w:w="7890" w:type="dxa"/>
            <w:gridSpan w:val="5"/>
            <w:tcBorders>
              <w:left w:val="single" w:sz="8" w:space="0" w:color="000000"/>
              <w:bottom w:val="single" w:sz="2" w:space="0" w:color="auto"/>
            </w:tcBorders>
            <w:vAlign w:val="center"/>
          </w:tcPr>
          <w:p w14:paraId="4AC3FF01" w14:textId="77777777" w:rsidR="00DE53EC" w:rsidRPr="00BA45C6" w:rsidRDefault="00DE53EC" w:rsidP="005D272D">
            <w:pPr>
              <w:snapToGrid w:val="0"/>
              <w:jc w:val="right"/>
              <w:rPr>
                <w:b/>
                <w:bCs/>
                <w:sz w:val="18"/>
              </w:rPr>
            </w:pPr>
            <w:r w:rsidRPr="00BA45C6">
              <w:rPr>
                <w:b/>
                <w:bCs/>
                <w:sz w:val="18"/>
              </w:rPr>
              <w:t>ogółem:</w:t>
            </w:r>
          </w:p>
        </w:tc>
        <w:tc>
          <w:tcPr>
            <w:tcW w:w="2106" w:type="dxa"/>
            <w:tcBorders>
              <w:left w:val="single" w:sz="1" w:space="0" w:color="000000"/>
              <w:bottom w:val="single" w:sz="2" w:space="0" w:color="auto"/>
              <w:right w:val="single" w:sz="8" w:space="0" w:color="000000"/>
            </w:tcBorders>
          </w:tcPr>
          <w:p w14:paraId="5C1A9EB5" w14:textId="77777777" w:rsidR="00DE53EC" w:rsidRPr="00BA45C6" w:rsidRDefault="00DE53EC" w:rsidP="005D272D">
            <w:pPr>
              <w:snapToGrid w:val="0"/>
              <w:rPr>
                <w:sz w:val="16"/>
              </w:rPr>
            </w:pPr>
          </w:p>
        </w:tc>
      </w:tr>
      <w:tr w:rsidR="00DE53EC" w14:paraId="5B3F8DC2" w14:textId="77777777" w:rsidTr="005D272D">
        <w:trPr>
          <w:cantSplit/>
          <w:trHeight w:val="170"/>
        </w:trPr>
        <w:tc>
          <w:tcPr>
            <w:tcW w:w="6090" w:type="dxa"/>
            <w:gridSpan w:val="4"/>
            <w:tcBorders>
              <w:top w:val="single" w:sz="2" w:space="0" w:color="auto"/>
              <w:left w:val="single" w:sz="8" w:space="0" w:color="000000"/>
              <w:bottom w:val="single" w:sz="2" w:space="0" w:color="auto"/>
              <w:right w:val="single" w:sz="2" w:space="0" w:color="auto"/>
            </w:tcBorders>
            <w:shd w:val="clear" w:color="auto" w:fill="E0E0E0"/>
            <w:vAlign w:val="center"/>
          </w:tcPr>
          <w:p w14:paraId="40874343" w14:textId="77777777" w:rsidR="00DE53EC" w:rsidRPr="00BA45C6" w:rsidRDefault="00DE53EC" w:rsidP="005D272D">
            <w:pPr>
              <w:snapToGrid w:val="0"/>
              <w:rPr>
                <w:b/>
                <w:bCs/>
                <w:sz w:val="16"/>
              </w:rPr>
            </w:pPr>
            <w:r w:rsidRPr="00BA45C6">
              <w:rPr>
                <w:b/>
                <w:bCs/>
                <w:sz w:val="16"/>
              </w:rPr>
              <w:t>pojazdy</w:t>
            </w:r>
          </w:p>
        </w:tc>
        <w:tc>
          <w:tcPr>
            <w:tcW w:w="1800" w:type="dxa"/>
            <w:tcBorders>
              <w:top w:val="single" w:sz="2" w:space="0" w:color="auto"/>
              <w:left w:val="single" w:sz="2" w:space="0" w:color="auto"/>
              <w:bottom w:val="single" w:sz="2" w:space="0" w:color="auto"/>
            </w:tcBorders>
            <w:shd w:val="clear" w:color="auto" w:fill="E0E0E0"/>
            <w:vAlign w:val="center"/>
          </w:tcPr>
          <w:p w14:paraId="202C3F74" w14:textId="77777777" w:rsidR="00DE53EC" w:rsidRPr="00BA45C6" w:rsidRDefault="00DE53EC" w:rsidP="005D272D">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5C8AFE03" w14:textId="77777777" w:rsidR="00DE53EC" w:rsidRPr="00BA45C6" w:rsidRDefault="00DE53EC" w:rsidP="005D272D">
            <w:pPr>
              <w:snapToGrid w:val="0"/>
              <w:jc w:val="center"/>
              <w:rPr>
                <w:b/>
                <w:bCs/>
                <w:sz w:val="16"/>
              </w:rPr>
            </w:pPr>
          </w:p>
        </w:tc>
      </w:tr>
      <w:tr w:rsidR="00DE53EC" w14:paraId="7BBE60B8" w14:textId="77777777" w:rsidTr="005D272D">
        <w:trPr>
          <w:cantSplit/>
          <w:trHeight w:val="170"/>
        </w:trPr>
        <w:tc>
          <w:tcPr>
            <w:tcW w:w="2481" w:type="dxa"/>
            <w:tcBorders>
              <w:top w:val="single" w:sz="2" w:space="0" w:color="auto"/>
              <w:left w:val="single" w:sz="8" w:space="0" w:color="000000"/>
              <w:bottom w:val="single" w:sz="2" w:space="0" w:color="auto"/>
            </w:tcBorders>
            <w:shd w:val="clear" w:color="auto" w:fill="E0E0E0"/>
            <w:vAlign w:val="center"/>
          </w:tcPr>
          <w:p w14:paraId="302E2F0F" w14:textId="77777777" w:rsidR="00DE53EC" w:rsidRPr="00BA45C6" w:rsidRDefault="00DE53EC" w:rsidP="005D272D">
            <w:pPr>
              <w:snapToGrid w:val="0"/>
              <w:jc w:val="center"/>
              <w:rPr>
                <w:b/>
                <w:bCs/>
                <w:sz w:val="16"/>
              </w:rPr>
            </w:pPr>
            <w:r w:rsidRPr="00BA45C6">
              <w:rPr>
                <w:rFonts w:cs="Calibri"/>
                <w:b/>
                <w:sz w:val="16"/>
                <w:szCs w:val="16"/>
              </w:rPr>
              <w:t xml:space="preserve">rodzaj, marka </w:t>
            </w:r>
          </w:p>
        </w:tc>
        <w:tc>
          <w:tcPr>
            <w:tcW w:w="2167" w:type="dxa"/>
            <w:gridSpan w:val="2"/>
            <w:tcBorders>
              <w:top w:val="single" w:sz="2" w:space="0" w:color="auto"/>
              <w:left w:val="single" w:sz="1" w:space="0" w:color="000000"/>
              <w:bottom w:val="single" w:sz="2" w:space="0" w:color="auto"/>
            </w:tcBorders>
            <w:shd w:val="clear" w:color="auto" w:fill="E0E0E0"/>
            <w:vAlign w:val="center"/>
          </w:tcPr>
          <w:p w14:paraId="76D01548" w14:textId="77777777" w:rsidR="00DE53EC" w:rsidRPr="00BA45C6" w:rsidRDefault="00DE53EC" w:rsidP="005D272D">
            <w:pPr>
              <w:snapToGrid w:val="0"/>
              <w:jc w:val="center"/>
              <w:rPr>
                <w:b/>
                <w:bCs/>
                <w:sz w:val="16"/>
              </w:rPr>
            </w:pPr>
            <w:r w:rsidRPr="00BA45C6">
              <w:rPr>
                <w:rFonts w:cs="Calibri"/>
                <w:b/>
                <w:sz w:val="16"/>
                <w:szCs w:val="16"/>
              </w:rPr>
              <w:t>nr rejestracyjny</w:t>
            </w:r>
          </w:p>
        </w:tc>
        <w:tc>
          <w:tcPr>
            <w:tcW w:w="1442" w:type="dxa"/>
            <w:tcBorders>
              <w:top w:val="single" w:sz="2" w:space="0" w:color="auto"/>
              <w:left w:val="single" w:sz="1" w:space="0" w:color="000000"/>
              <w:bottom w:val="single" w:sz="2" w:space="0" w:color="auto"/>
            </w:tcBorders>
            <w:shd w:val="clear" w:color="auto" w:fill="E0E0E0"/>
            <w:vAlign w:val="center"/>
          </w:tcPr>
          <w:p w14:paraId="27CD6C42" w14:textId="77777777" w:rsidR="00DE53EC" w:rsidRPr="00BA45C6" w:rsidRDefault="00DE53EC" w:rsidP="005D272D">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0EBEF89F" w14:textId="77777777" w:rsidR="00DE53EC" w:rsidRPr="00BA45C6" w:rsidRDefault="00DE53EC" w:rsidP="005D272D">
            <w:pPr>
              <w:snapToGrid w:val="0"/>
              <w:jc w:val="center"/>
              <w:rPr>
                <w:b/>
                <w:bCs/>
                <w:sz w:val="16"/>
              </w:rPr>
            </w:pPr>
            <w:r w:rsidRPr="00BA45C6">
              <w:rPr>
                <w:rFonts w:cs="Calibri"/>
                <w:b/>
                <w:sz w:val="16"/>
                <w:szCs w:val="16"/>
              </w:rPr>
              <w:t>obciążenia</w:t>
            </w:r>
          </w:p>
        </w:tc>
        <w:tc>
          <w:tcPr>
            <w:tcW w:w="2106" w:type="dxa"/>
            <w:tcBorders>
              <w:top w:val="single" w:sz="2" w:space="0" w:color="auto"/>
              <w:left w:val="single" w:sz="1" w:space="0" w:color="000000"/>
              <w:bottom w:val="single" w:sz="2" w:space="0" w:color="auto"/>
              <w:right w:val="single" w:sz="8" w:space="0" w:color="000000"/>
            </w:tcBorders>
            <w:shd w:val="clear" w:color="auto" w:fill="E0E0E0"/>
            <w:vAlign w:val="center"/>
          </w:tcPr>
          <w:p w14:paraId="4F549AAB" w14:textId="77777777" w:rsidR="00DE53EC" w:rsidRPr="00BA45C6" w:rsidRDefault="00DE53EC" w:rsidP="005D272D">
            <w:pPr>
              <w:snapToGrid w:val="0"/>
              <w:jc w:val="center"/>
              <w:rPr>
                <w:b/>
                <w:bCs/>
                <w:sz w:val="16"/>
              </w:rPr>
            </w:pPr>
            <w:r w:rsidRPr="00BA45C6">
              <w:rPr>
                <w:rFonts w:cs="Calibri"/>
                <w:b/>
                <w:sz w:val="16"/>
                <w:szCs w:val="16"/>
              </w:rPr>
              <w:t>aktualna wartość</w:t>
            </w:r>
          </w:p>
        </w:tc>
      </w:tr>
      <w:tr w:rsidR="00DE53EC" w14:paraId="79C8DC19" w14:textId="77777777" w:rsidTr="005D272D">
        <w:trPr>
          <w:cantSplit/>
          <w:trHeight w:val="330"/>
        </w:trPr>
        <w:tc>
          <w:tcPr>
            <w:tcW w:w="2481" w:type="dxa"/>
            <w:tcBorders>
              <w:top w:val="single" w:sz="2" w:space="0" w:color="auto"/>
              <w:left w:val="single" w:sz="8" w:space="0" w:color="000000"/>
              <w:bottom w:val="single" w:sz="2" w:space="0" w:color="auto"/>
            </w:tcBorders>
          </w:tcPr>
          <w:p w14:paraId="51916170" w14:textId="77777777" w:rsidR="00DE53EC" w:rsidRPr="00BA45C6" w:rsidRDefault="00DE53EC" w:rsidP="005D272D">
            <w:pPr>
              <w:snapToGrid w:val="0"/>
              <w:rPr>
                <w:b/>
                <w:bCs/>
                <w:sz w:val="16"/>
              </w:rPr>
            </w:pPr>
          </w:p>
        </w:tc>
        <w:tc>
          <w:tcPr>
            <w:tcW w:w="2167" w:type="dxa"/>
            <w:gridSpan w:val="2"/>
            <w:tcBorders>
              <w:top w:val="single" w:sz="2" w:space="0" w:color="auto"/>
              <w:left w:val="single" w:sz="1" w:space="0" w:color="000000"/>
              <w:bottom w:val="single" w:sz="2" w:space="0" w:color="auto"/>
            </w:tcBorders>
          </w:tcPr>
          <w:p w14:paraId="5153E36C" w14:textId="77777777" w:rsidR="00DE53EC" w:rsidRPr="00BA45C6" w:rsidRDefault="00DE53EC" w:rsidP="005D272D">
            <w:pPr>
              <w:snapToGrid w:val="0"/>
              <w:rPr>
                <w:sz w:val="16"/>
              </w:rPr>
            </w:pPr>
          </w:p>
        </w:tc>
        <w:tc>
          <w:tcPr>
            <w:tcW w:w="1442" w:type="dxa"/>
            <w:tcBorders>
              <w:top w:val="single" w:sz="2" w:space="0" w:color="auto"/>
              <w:left w:val="single" w:sz="1" w:space="0" w:color="000000"/>
              <w:bottom w:val="single" w:sz="2" w:space="0" w:color="auto"/>
            </w:tcBorders>
          </w:tcPr>
          <w:p w14:paraId="1A4888FE" w14:textId="77777777" w:rsidR="00DE53EC" w:rsidRPr="00BA45C6" w:rsidRDefault="00DE53EC" w:rsidP="005D272D">
            <w:pPr>
              <w:snapToGrid w:val="0"/>
              <w:rPr>
                <w:sz w:val="16"/>
              </w:rPr>
            </w:pPr>
          </w:p>
        </w:tc>
        <w:tc>
          <w:tcPr>
            <w:tcW w:w="1800" w:type="dxa"/>
            <w:tcBorders>
              <w:top w:val="single" w:sz="2" w:space="0" w:color="auto"/>
              <w:left w:val="single" w:sz="1" w:space="0" w:color="000000"/>
              <w:bottom w:val="single" w:sz="2" w:space="0" w:color="auto"/>
            </w:tcBorders>
          </w:tcPr>
          <w:p w14:paraId="6BBC3B2F" w14:textId="77777777" w:rsidR="00DE53EC" w:rsidRPr="00BA45C6" w:rsidRDefault="00DE53EC" w:rsidP="005D272D">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2F375BC8" w14:textId="77777777" w:rsidR="00DE53EC" w:rsidRPr="00BA45C6" w:rsidRDefault="00DE53EC" w:rsidP="005D272D">
            <w:pPr>
              <w:snapToGrid w:val="0"/>
              <w:rPr>
                <w:sz w:val="16"/>
              </w:rPr>
            </w:pPr>
          </w:p>
        </w:tc>
      </w:tr>
      <w:tr w:rsidR="00DE53EC" w14:paraId="6E9BB50B" w14:textId="77777777" w:rsidTr="005D272D">
        <w:trPr>
          <w:cantSplit/>
          <w:trHeight w:val="330"/>
        </w:trPr>
        <w:tc>
          <w:tcPr>
            <w:tcW w:w="2481" w:type="dxa"/>
            <w:tcBorders>
              <w:top w:val="single" w:sz="2" w:space="0" w:color="auto"/>
              <w:left w:val="single" w:sz="8" w:space="0" w:color="000000"/>
              <w:bottom w:val="single" w:sz="1" w:space="0" w:color="000000"/>
            </w:tcBorders>
          </w:tcPr>
          <w:p w14:paraId="29B0A01F" w14:textId="77777777" w:rsidR="00DE53EC" w:rsidRPr="00BA45C6" w:rsidRDefault="00DE53EC" w:rsidP="005D272D">
            <w:pPr>
              <w:snapToGrid w:val="0"/>
              <w:rPr>
                <w:b/>
                <w:bCs/>
                <w:sz w:val="16"/>
              </w:rPr>
            </w:pPr>
          </w:p>
        </w:tc>
        <w:tc>
          <w:tcPr>
            <w:tcW w:w="2167" w:type="dxa"/>
            <w:gridSpan w:val="2"/>
            <w:tcBorders>
              <w:top w:val="single" w:sz="2" w:space="0" w:color="auto"/>
              <w:left w:val="single" w:sz="1" w:space="0" w:color="000000"/>
              <w:bottom w:val="single" w:sz="2" w:space="0" w:color="auto"/>
            </w:tcBorders>
          </w:tcPr>
          <w:p w14:paraId="77FB949C" w14:textId="77777777" w:rsidR="00DE53EC" w:rsidRPr="00BA45C6" w:rsidRDefault="00DE53EC" w:rsidP="005D272D">
            <w:pPr>
              <w:snapToGrid w:val="0"/>
              <w:rPr>
                <w:sz w:val="16"/>
              </w:rPr>
            </w:pPr>
          </w:p>
        </w:tc>
        <w:tc>
          <w:tcPr>
            <w:tcW w:w="1442" w:type="dxa"/>
            <w:tcBorders>
              <w:top w:val="single" w:sz="2" w:space="0" w:color="auto"/>
              <w:left w:val="single" w:sz="1" w:space="0" w:color="000000"/>
              <w:bottom w:val="single" w:sz="2" w:space="0" w:color="auto"/>
            </w:tcBorders>
          </w:tcPr>
          <w:p w14:paraId="09810C3A" w14:textId="77777777" w:rsidR="00DE53EC" w:rsidRPr="00BA45C6" w:rsidRDefault="00DE53EC" w:rsidP="005D272D">
            <w:pPr>
              <w:snapToGrid w:val="0"/>
              <w:rPr>
                <w:sz w:val="16"/>
              </w:rPr>
            </w:pPr>
          </w:p>
        </w:tc>
        <w:tc>
          <w:tcPr>
            <w:tcW w:w="1800" w:type="dxa"/>
            <w:tcBorders>
              <w:top w:val="single" w:sz="2" w:space="0" w:color="auto"/>
              <w:left w:val="single" w:sz="1" w:space="0" w:color="000000"/>
              <w:bottom w:val="single" w:sz="2" w:space="0" w:color="auto"/>
            </w:tcBorders>
          </w:tcPr>
          <w:p w14:paraId="36BEC1BF" w14:textId="77777777" w:rsidR="00DE53EC" w:rsidRPr="00BA45C6" w:rsidRDefault="00DE53EC" w:rsidP="005D272D">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4F1B8A76" w14:textId="77777777" w:rsidR="00DE53EC" w:rsidRPr="00BA45C6" w:rsidRDefault="00DE53EC" w:rsidP="005D272D">
            <w:pPr>
              <w:snapToGrid w:val="0"/>
              <w:rPr>
                <w:sz w:val="16"/>
              </w:rPr>
            </w:pPr>
          </w:p>
        </w:tc>
      </w:tr>
      <w:tr w:rsidR="00DE53EC" w14:paraId="157F2D05" w14:textId="77777777" w:rsidTr="005D272D">
        <w:trPr>
          <w:cantSplit/>
          <w:trHeight w:val="330"/>
        </w:trPr>
        <w:tc>
          <w:tcPr>
            <w:tcW w:w="2481" w:type="dxa"/>
            <w:tcBorders>
              <w:left w:val="single" w:sz="8" w:space="0" w:color="000000"/>
              <w:bottom w:val="single" w:sz="1" w:space="0" w:color="000000"/>
            </w:tcBorders>
          </w:tcPr>
          <w:p w14:paraId="667D6194" w14:textId="77777777" w:rsidR="00DE53EC" w:rsidRPr="00BA45C6" w:rsidRDefault="00DE53EC" w:rsidP="005D272D">
            <w:pPr>
              <w:snapToGrid w:val="0"/>
              <w:rPr>
                <w:b/>
                <w:bCs/>
                <w:sz w:val="16"/>
              </w:rPr>
            </w:pPr>
          </w:p>
        </w:tc>
        <w:tc>
          <w:tcPr>
            <w:tcW w:w="2167" w:type="dxa"/>
            <w:gridSpan w:val="2"/>
            <w:tcBorders>
              <w:top w:val="single" w:sz="2" w:space="0" w:color="auto"/>
              <w:left w:val="single" w:sz="1" w:space="0" w:color="000000"/>
              <w:bottom w:val="single" w:sz="2" w:space="0" w:color="auto"/>
            </w:tcBorders>
          </w:tcPr>
          <w:p w14:paraId="73154AE5" w14:textId="77777777" w:rsidR="00DE53EC" w:rsidRPr="00BA45C6" w:rsidRDefault="00DE53EC" w:rsidP="005D272D">
            <w:pPr>
              <w:snapToGrid w:val="0"/>
              <w:rPr>
                <w:sz w:val="16"/>
              </w:rPr>
            </w:pPr>
          </w:p>
        </w:tc>
        <w:tc>
          <w:tcPr>
            <w:tcW w:w="1442" w:type="dxa"/>
            <w:tcBorders>
              <w:top w:val="single" w:sz="2" w:space="0" w:color="auto"/>
              <w:left w:val="single" w:sz="1" w:space="0" w:color="000000"/>
              <w:bottom w:val="single" w:sz="2" w:space="0" w:color="auto"/>
              <w:right w:val="single" w:sz="2" w:space="0" w:color="auto"/>
            </w:tcBorders>
          </w:tcPr>
          <w:p w14:paraId="12E7351F" w14:textId="77777777" w:rsidR="00DE53EC" w:rsidRPr="00BA45C6" w:rsidRDefault="00DE53EC" w:rsidP="005D272D">
            <w:pPr>
              <w:snapToGrid w:val="0"/>
              <w:rPr>
                <w:sz w:val="16"/>
              </w:rPr>
            </w:pPr>
          </w:p>
        </w:tc>
        <w:tc>
          <w:tcPr>
            <w:tcW w:w="1800" w:type="dxa"/>
            <w:tcBorders>
              <w:top w:val="single" w:sz="2" w:space="0" w:color="auto"/>
              <w:left w:val="single" w:sz="2" w:space="0" w:color="auto"/>
              <w:bottom w:val="single" w:sz="2" w:space="0" w:color="auto"/>
            </w:tcBorders>
          </w:tcPr>
          <w:p w14:paraId="4AED988A" w14:textId="77777777" w:rsidR="00DE53EC" w:rsidRPr="00BA45C6" w:rsidRDefault="00DE53EC" w:rsidP="005D272D">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1801BB67" w14:textId="77777777" w:rsidR="00DE53EC" w:rsidRPr="00BA45C6" w:rsidRDefault="00DE53EC" w:rsidP="005D272D">
            <w:pPr>
              <w:snapToGrid w:val="0"/>
              <w:rPr>
                <w:sz w:val="16"/>
              </w:rPr>
            </w:pPr>
          </w:p>
        </w:tc>
      </w:tr>
      <w:tr w:rsidR="00DE53EC" w14:paraId="2D4BE67A" w14:textId="77777777" w:rsidTr="005D272D">
        <w:trPr>
          <w:cantSplit/>
          <w:trHeight w:val="330"/>
        </w:trPr>
        <w:tc>
          <w:tcPr>
            <w:tcW w:w="7890" w:type="dxa"/>
            <w:gridSpan w:val="5"/>
            <w:tcBorders>
              <w:left w:val="single" w:sz="8" w:space="0" w:color="000000"/>
              <w:bottom w:val="single" w:sz="2" w:space="0" w:color="auto"/>
            </w:tcBorders>
            <w:vAlign w:val="center"/>
          </w:tcPr>
          <w:p w14:paraId="4AEEE10C" w14:textId="77777777" w:rsidR="00DE53EC" w:rsidRPr="00BA45C6" w:rsidRDefault="00DE53EC" w:rsidP="005D272D">
            <w:pPr>
              <w:snapToGrid w:val="0"/>
              <w:jc w:val="right"/>
              <w:rPr>
                <w:b/>
                <w:bCs/>
                <w:sz w:val="18"/>
              </w:rPr>
            </w:pPr>
            <w:r w:rsidRPr="00BA45C6">
              <w:rPr>
                <w:b/>
                <w:bCs/>
                <w:sz w:val="18"/>
              </w:rPr>
              <w:t>ogółem:</w:t>
            </w:r>
          </w:p>
        </w:tc>
        <w:tc>
          <w:tcPr>
            <w:tcW w:w="2106" w:type="dxa"/>
            <w:tcBorders>
              <w:top w:val="single" w:sz="2" w:space="0" w:color="auto"/>
              <w:left w:val="single" w:sz="1" w:space="0" w:color="000000"/>
              <w:bottom w:val="single" w:sz="2" w:space="0" w:color="auto"/>
              <w:right w:val="single" w:sz="8" w:space="0" w:color="000000"/>
            </w:tcBorders>
            <w:vAlign w:val="center"/>
          </w:tcPr>
          <w:p w14:paraId="493C6718" w14:textId="77777777" w:rsidR="00DE53EC" w:rsidRPr="00BA45C6" w:rsidRDefault="00DE53EC" w:rsidP="005D272D">
            <w:pPr>
              <w:snapToGrid w:val="0"/>
              <w:rPr>
                <w:sz w:val="16"/>
              </w:rPr>
            </w:pPr>
          </w:p>
        </w:tc>
      </w:tr>
    </w:tbl>
    <w:p w14:paraId="53D5993B" w14:textId="77777777" w:rsidR="00DE53EC" w:rsidRDefault="00DE53EC" w:rsidP="00DE53EC">
      <w:r>
        <w:br w:type="page"/>
      </w:r>
    </w:p>
    <w:tbl>
      <w:tblPr>
        <w:tblW w:w="9996" w:type="dxa"/>
        <w:tblInd w:w="59" w:type="dxa"/>
        <w:tblLayout w:type="fixed"/>
        <w:tblCellMar>
          <w:left w:w="70" w:type="dxa"/>
          <w:right w:w="70" w:type="dxa"/>
        </w:tblCellMar>
        <w:tblLook w:val="0000" w:firstRow="0" w:lastRow="0" w:firstColumn="0" w:lastColumn="0" w:noHBand="0" w:noVBand="0"/>
      </w:tblPr>
      <w:tblGrid>
        <w:gridCol w:w="2481"/>
        <w:gridCol w:w="2167"/>
        <w:gridCol w:w="1442"/>
        <w:gridCol w:w="1800"/>
        <w:gridCol w:w="2106"/>
      </w:tblGrid>
      <w:tr w:rsidR="00DE53EC" w14:paraId="11083043" w14:textId="77777777" w:rsidTr="005D272D">
        <w:trPr>
          <w:cantSplit/>
          <w:trHeight w:val="170"/>
        </w:trPr>
        <w:tc>
          <w:tcPr>
            <w:tcW w:w="6090" w:type="dxa"/>
            <w:gridSpan w:val="3"/>
            <w:tcBorders>
              <w:top w:val="single" w:sz="2" w:space="0" w:color="auto"/>
              <w:left w:val="single" w:sz="8" w:space="0" w:color="000000"/>
              <w:bottom w:val="single" w:sz="2" w:space="0" w:color="auto"/>
              <w:right w:val="single" w:sz="2" w:space="0" w:color="auto"/>
            </w:tcBorders>
            <w:shd w:val="clear" w:color="auto" w:fill="E0E0E0"/>
            <w:vAlign w:val="center"/>
          </w:tcPr>
          <w:p w14:paraId="44644E24" w14:textId="77777777" w:rsidR="00DE53EC" w:rsidRPr="00BA45C6" w:rsidRDefault="00DE53EC" w:rsidP="005D272D">
            <w:pPr>
              <w:snapToGrid w:val="0"/>
              <w:rPr>
                <w:b/>
                <w:bCs/>
                <w:sz w:val="16"/>
              </w:rPr>
            </w:pPr>
            <w:r w:rsidRPr="00BA45C6">
              <w:rPr>
                <w:b/>
                <w:bCs/>
                <w:sz w:val="16"/>
              </w:rPr>
              <w:lastRenderedPageBreak/>
              <w:t>inne</w:t>
            </w:r>
            <w:r w:rsidRPr="00BA45C6">
              <w:rPr>
                <w:rFonts w:eastAsia="Arial" w:cs="Arial"/>
                <w:b/>
                <w:bCs/>
                <w:sz w:val="16"/>
              </w:rPr>
              <w:t xml:space="preserve"> </w:t>
            </w:r>
            <w:r w:rsidRPr="00BA45C6">
              <w:rPr>
                <w:b/>
                <w:bCs/>
                <w:sz w:val="16"/>
              </w:rPr>
              <w:t>aktywa</w:t>
            </w:r>
          </w:p>
        </w:tc>
        <w:tc>
          <w:tcPr>
            <w:tcW w:w="1800" w:type="dxa"/>
            <w:tcBorders>
              <w:top w:val="single" w:sz="2" w:space="0" w:color="auto"/>
              <w:left w:val="single" w:sz="2" w:space="0" w:color="auto"/>
              <w:bottom w:val="single" w:sz="2" w:space="0" w:color="auto"/>
            </w:tcBorders>
            <w:shd w:val="clear" w:color="auto" w:fill="E0E0E0"/>
            <w:vAlign w:val="center"/>
          </w:tcPr>
          <w:p w14:paraId="57168F85" w14:textId="77777777" w:rsidR="00DE53EC" w:rsidRPr="00BA45C6" w:rsidRDefault="00DE53EC" w:rsidP="005D272D">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178CD65B" w14:textId="77777777" w:rsidR="00DE53EC" w:rsidRPr="00BA45C6" w:rsidRDefault="00DE53EC" w:rsidP="005D272D">
            <w:pPr>
              <w:snapToGrid w:val="0"/>
              <w:jc w:val="center"/>
              <w:rPr>
                <w:b/>
                <w:bCs/>
                <w:sz w:val="16"/>
              </w:rPr>
            </w:pPr>
          </w:p>
        </w:tc>
      </w:tr>
      <w:tr w:rsidR="00DE53EC" w14:paraId="521F9DF4" w14:textId="77777777" w:rsidTr="005D272D">
        <w:trPr>
          <w:cantSplit/>
          <w:trHeight w:val="170"/>
        </w:trPr>
        <w:tc>
          <w:tcPr>
            <w:tcW w:w="2481" w:type="dxa"/>
            <w:tcBorders>
              <w:top w:val="single" w:sz="2" w:space="0" w:color="auto"/>
              <w:left w:val="single" w:sz="8" w:space="0" w:color="000000"/>
              <w:bottom w:val="single" w:sz="1" w:space="0" w:color="000000"/>
            </w:tcBorders>
            <w:shd w:val="clear" w:color="auto" w:fill="E0E0E0"/>
          </w:tcPr>
          <w:p w14:paraId="02302D98" w14:textId="77777777" w:rsidR="00DE53EC" w:rsidRPr="00BA45C6" w:rsidRDefault="00DE53EC" w:rsidP="005D272D">
            <w:pPr>
              <w:snapToGrid w:val="0"/>
              <w:jc w:val="center"/>
              <w:rPr>
                <w:b/>
                <w:bCs/>
                <w:sz w:val="16"/>
              </w:rPr>
            </w:pPr>
            <w:r w:rsidRPr="00BA45C6">
              <w:rPr>
                <w:b/>
                <w:bCs/>
                <w:sz w:val="16"/>
              </w:rPr>
              <w:t>inne</w:t>
            </w:r>
            <w:r w:rsidRPr="00BA45C6">
              <w:rPr>
                <w:rFonts w:eastAsia="Arial" w:cs="Arial"/>
                <w:b/>
                <w:bCs/>
                <w:sz w:val="16"/>
              </w:rPr>
              <w:t xml:space="preserve"> </w:t>
            </w:r>
            <w:r w:rsidRPr="00BA45C6">
              <w:rPr>
                <w:b/>
                <w:bCs/>
                <w:sz w:val="16"/>
              </w:rPr>
              <w:t>aktywa</w:t>
            </w:r>
          </w:p>
        </w:tc>
        <w:tc>
          <w:tcPr>
            <w:tcW w:w="2167" w:type="dxa"/>
            <w:tcBorders>
              <w:top w:val="single" w:sz="2" w:space="0" w:color="auto"/>
              <w:left w:val="single" w:sz="1" w:space="0" w:color="000000"/>
              <w:bottom w:val="single" w:sz="1" w:space="0" w:color="000000"/>
            </w:tcBorders>
            <w:shd w:val="clear" w:color="auto" w:fill="E0E0E0"/>
            <w:vAlign w:val="center"/>
          </w:tcPr>
          <w:p w14:paraId="0D51DCFD" w14:textId="77777777" w:rsidR="00DE53EC" w:rsidRPr="00BA45C6" w:rsidRDefault="00DE53EC" w:rsidP="005D272D">
            <w:pPr>
              <w:snapToGrid w:val="0"/>
              <w:jc w:val="center"/>
              <w:rPr>
                <w:b/>
                <w:bCs/>
                <w:sz w:val="16"/>
              </w:rPr>
            </w:pPr>
            <w:r w:rsidRPr="00BA45C6">
              <w:rPr>
                <w:rFonts w:cs="Calibri"/>
                <w:b/>
                <w:sz w:val="16"/>
                <w:szCs w:val="16"/>
              </w:rPr>
              <w:t>numer identyfikacyjny</w:t>
            </w:r>
          </w:p>
        </w:tc>
        <w:tc>
          <w:tcPr>
            <w:tcW w:w="1442" w:type="dxa"/>
            <w:tcBorders>
              <w:top w:val="single" w:sz="2" w:space="0" w:color="auto"/>
              <w:left w:val="single" w:sz="1" w:space="0" w:color="000000"/>
              <w:bottom w:val="single" w:sz="1" w:space="0" w:color="000000"/>
            </w:tcBorders>
            <w:shd w:val="clear" w:color="auto" w:fill="E0E0E0"/>
            <w:vAlign w:val="center"/>
          </w:tcPr>
          <w:p w14:paraId="1897954E" w14:textId="77777777" w:rsidR="00DE53EC" w:rsidRPr="00BA45C6" w:rsidRDefault="00DE53EC" w:rsidP="005D272D">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1" w:space="0" w:color="000000"/>
            </w:tcBorders>
            <w:shd w:val="clear" w:color="auto" w:fill="E0E0E0"/>
            <w:vAlign w:val="center"/>
          </w:tcPr>
          <w:p w14:paraId="0A478F12" w14:textId="77777777" w:rsidR="00DE53EC" w:rsidRPr="00BA45C6" w:rsidRDefault="00DE53EC" w:rsidP="005D272D">
            <w:pPr>
              <w:snapToGrid w:val="0"/>
              <w:jc w:val="center"/>
              <w:rPr>
                <w:b/>
                <w:bCs/>
                <w:sz w:val="16"/>
              </w:rPr>
            </w:pPr>
            <w:r w:rsidRPr="00BA45C6">
              <w:rPr>
                <w:rFonts w:cs="Calibri"/>
                <w:b/>
                <w:sz w:val="16"/>
                <w:szCs w:val="16"/>
              </w:rPr>
              <w:t>obciążenia</w:t>
            </w:r>
          </w:p>
        </w:tc>
        <w:tc>
          <w:tcPr>
            <w:tcW w:w="2106" w:type="dxa"/>
            <w:tcBorders>
              <w:top w:val="single" w:sz="2" w:space="0" w:color="auto"/>
              <w:left w:val="single" w:sz="1" w:space="0" w:color="000000"/>
              <w:bottom w:val="single" w:sz="1" w:space="0" w:color="000000"/>
              <w:right w:val="single" w:sz="8" w:space="0" w:color="000000"/>
            </w:tcBorders>
            <w:shd w:val="clear" w:color="auto" w:fill="E0E0E0"/>
            <w:vAlign w:val="center"/>
          </w:tcPr>
          <w:p w14:paraId="7648638A" w14:textId="77777777" w:rsidR="00DE53EC" w:rsidRPr="00BA45C6" w:rsidRDefault="00DE53EC" w:rsidP="005D272D">
            <w:pPr>
              <w:snapToGrid w:val="0"/>
              <w:jc w:val="center"/>
              <w:rPr>
                <w:b/>
                <w:bCs/>
                <w:sz w:val="16"/>
              </w:rPr>
            </w:pPr>
            <w:r w:rsidRPr="00BA45C6">
              <w:rPr>
                <w:rFonts w:cs="Calibri"/>
                <w:b/>
                <w:sz w:val="16"/>
                <w:szCs w:val="16"/>
              </w:rPr>
              <w:t>aktualna wartość</w:t>
            </w:r>
          </w:p>
        </w:tc>
      </w:tr>
      <w:tr w:rsidR="00DE53EC" w14:paraId="660B82CA" w14:textId="77777777" w:rsidTr="005D272D">
        <w:trPr>
          <w:cantSplit/>
          <w:trHeight w:val="340"/>
        </w:trPr>
        <w:tc>
          <w:tcPr>
            <w:tcW w:w="2481" w:type="dxa"/>
            <w:tcBorders>
              <w:left w:val="single" w:sz="8" w:space="0" w:color="000000"/>
              <w:bottom w:val="single" w:sz="2" w:space="0" w:color="auto"/>
            </w:tcBorders>
          </w:tcPr>
          <w:p w14:paraId="21FB82C4" w14:textId="77777777" w:rsidR="00DE53EC" w:rsidRPr="00BA45C6" w:rsidRDefault="00DE53EC" w:rsidP="005D272D">
            <w:pPr>
              <w:snapToGrid w:val="0"/>
              <w:rPr>
                <w:b/>
                <w:bCs/>
                <w:sz w:val="16"/>
              </w:rPr>
            </w:pPr>
          </w:p>
        </w:tc>
        <w:tc>
          <w:tcPr>
            <w:tcW w:w="2167" w:type="dxa"/>
            <w:tcBorders>
              <w:left w:val="single" w:sz="1" w:space="0" w:color="000000"/>
              <w:bottom w:val="single" w:sz="2" w:space="0" w:color="auto"/>
            </w:tcBorders>
          </w:tcPr>
          <w:p w14:paraId="48D46CF9" w14:textId="77777777" w:rsidR="00DE53EC" w:rsidRPr="00BA45C6" w:rsidRDefault="00DE53EC" w:rsidP="005D272D">
            <w:pPr>
              <w:snapToGrid w:val="0"/>
              <w:rPr>
                <w:sz w:val="16"/>
              </w:rPr>
            </w:pPr>
          </w:p>
        </w:tc>
        <w:tc>
          <w:tcPr>
            <w:tcW w:w="1442" w:type="dxa"/>
            <w:tcBorders>
              <w:left w:val="single" w:sz="1" w:space="0" w:color="000000"/>
              <w:bottom w:val="single" w:sz="2" w:space="0" w:color="auto"/>
            </w:tcBorders>
          </w:tcPr>
          <w:p w14:paraId="18656925" w14:textId="77777777" w:rsidR="00DE53EC" w:rsidRPr="00BA45C6" w:rsidRDefault="00DE53EC" w:rsidP="005D272D">
            <w:pPr>
              <w:snapToGrid w:val="0"/>
              <w:rPr>
                <w:sz w:val="16"/>
              </w:rPr>
            </w:pPr>
          </w:p>
        </w:tc>
        <w:tc>
          <w:tcPr>
            <w:tcW w:w="1800" w:type="dxa"/>
            <w:tcBorders>
              <w:left w:val="single" w:sz="1" w:space="0" w:color="000000"/>
              <w:bottom w:val="single" w:sz="2" w:space="0" w:color="auto"/>
            </w:tcBorders>
          </w:tcPr>
          <w:p w14:paraId="057F7E5F" w14:textId="77777777" w:rsidR="00DE53EC" w:rsidRPr="00BA45C6" w:rsidRDefault="00DE53EC" w:rsidP="005D272D">
            <w:pPr>
              <w:snapToGrid w:val="0"/>
              <w:rPr>
                <w:sz w:val="16"/>
              </w:rPr>
            </w:pPr>
          </w:p>
        </w:tc>
        <w:tc>
          <w:tcPr>
            <w:tcW w:w="2106" w:type="dxa"/>
            <w:tcBorders>
              <w:left w:val="single" w:sz="1" w:space="0" w:color="000000"/>
              <w:bottom w:val="single" w:sz="2" w:space="0" w:color="auto"/>
              <w:right w:val="single" w:sz="8" w:space="0" w:color="000000"/>
            </w:tcBorders>
          </w:tcPr>
          <w:p w14:paraId="071FB265" w14:textId="77777777" w:rsidR="00DE53EC" w:rsidRPr="00BA45C6" w:rsidRDefault="00DE53EC" w:rsidP="005D272D">
            <w:pPr>
              <w:snapToGrid w:val="0"/>
              <w:rPr>
                <w:sz w:val="16"/>
              </w:rPr>
            </w:pPr>
          </w:p>
        </w:tc>
      </w:tr>
      <w:tr w:rsidR="00DE53EC" w14:paraId="178C0B9D" w14:textId="77777777" w:rsidTr="005D272D">
        <w:trPr>
          <w:cantSplit/>
          <w:trHeight w:val="340"/>
        </w:trPr>
        <w:tc>
          <w:tcPr>
            <w:tcW w:w="2481" w:type="dxa"/>
            <w:tcBorders>
              <w:top w:val="single" w:sz="2" w:space="0" w:color="auto"/>
              <w:left w:val="single" w:sz="8" w:space="0" w:color="000000"/>
              <w:bottom w:val="single" w:sz="2" w:space="0" w:color="auto"/>
            </w:tcBorders>
          </w:tcPr>
          <w:p w14:paraId="62A55EC4" w14:textId="77777777" w:rsidR="00DE53EC" w:rsidRPr="00BA45C6" w:rsidRDefault="00DE53EC" w:rsidP="005D272D">
            <w:pPr>
              <w:snapToGrid w:val="0"/>
              <w:rPr>
                <w:b/>
                <w:bCs/>
                <w:sz w:val="16"/>
              </w:rPr>
            </w:pPr>
          </w:p>
        </w:tc>
        <w:tc>
          <w:tcPr>
            <w:tcW w:w="2167" w:type="dxa"/>
            <w:tcBorders>
              <w:top w:val="single" w:sz="2" w:space="0" w:color="auto"/>
              <w:left w:val="single" w:sz="1" w:space="0" w:color="000000"/>
              <w:bottom w:val="single" w:sz="2" w:space="0" w:color="auto"/>
            </w:tcBorders>
          </w:tcPr>
          <w:p w14:paraId="7D3167CE" w14:textId="77777777" w:rsidR="00DE53EC" w:rsidRPr="00BA45C6" w:rsidRDefault="00DE53EC" w:rsidP="005D272D">
            <w:pPr>
              <w:snapToGrid w:val="0"/>
              <w:rPr>
                <w:sz w:val="16"/>
              </w:rPr>
            </w:pPr>
          </w:p>
        </w:tc>
        <w:tc>
          <w:tcPr>
            <w:tcW w:w="1442" w:type="dxa"/>
            <w:tcBorders>
              <w:top w:val="single" w:sz="2" w:space="0" w:color="auto"/>
              <w:left w:val="single" w:sz="1" w:space="0" w:color="000000"/>
              <w:bottom w:val="single" w:sz="2" w:space="0" w:color="auto"/>
            </w:tcBorders>
          </w:tcPr>
          <w:p w14:paraId="6B684B89" w14:textId="77777777" w:rsidR="00DE53EC" w:rsidRPr="00BA45C6" w:rsidRDefault="00DE53EC" w:rsidP="005D272D">
            <w:pPr>
              <w:snapToGrid w:val="0"/>
              <w:rPr>
                <w:sz w:val="16"/>
              </w:rPr>
            </w:pPr>
          </w:p>
        </w:tc>
        <w:tc>
          <w:tcPr>
            <w:tcW w:w="1800" w:type="dxa"/>
            <w:tcBorders>
              <w:top w:val="single" w:sz="2" w:space="0" w:color="auto"/>
              <w:left w:val="single" w:sz="1" w:space="0" w:color="000000"/>
              <w:bottom w:val="single" w:sz="2" w:space="0" w:color="auto"/>
            </w:tcBorders>
          </w:tcPr>
          <w:p w14:paraId="1B26B0CC" w14:textId="77777777" w:rsidR="00DE53EC" w:rsidRPr="00BA45C6" w:rsidRDefault="00DE53EC" w:rsidP="005D272D">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3659367C" w14:textId="77777777" w:rsidR="00DE53EC" w:rsidRPr="00BA45C6" w:rsidRDefault="00DE53EC" w:rsidP="005D272D">
            <w:pPr>
              <w:snapToGrid w:val="0"/>
              <w:rPr>
                <w:sz w:val="16"/>
              </w:rPr>
            </w:pPr>
          </w:p>
        </w:tc>
      </w:tr>
      <w:tr w:rsidR="00DE53EC" w14:paraId="1ACD61AE" w14:textId="77777777" w:rsidTr="005D272D">
        <w:trPr>
          <w:cantSplit/>
          <w:trHeight w:val="340"/>
        </w:trPr>
        <w:tc>
          <w:tcPr>
            <w:tcW w:w="2481" w:type="dxa"/>
            <w:tcBorders>
              <w:top w:val="single" w:sz="2" w:space="0" w:color="auto"/>
              <w:left w:val="single" w:sz="8" w:space="0" w:color="000000"/>
              <w:bottom w:val="single" w:sz="2" w:space="0" w:color="auto"/>
            </w:tcBorders>
          </w:tcPr>
          <w:p w14:paraId="72A65455" w14:textId="77777777" w:rsidR="00DE53EC" w:rsidRPr="00BA45C6" w:rsidRDefault="00DE53EC" w:rsidP="005D272D">
            <w:pPr>
              <w:snapToGrid w:val="0"/>
              <w:rPr>
                <w:b/>
                <w:bCs/>
                <w:sz w:val="16"/>
              </w:rPr>
            </w:pPr>
          </w:p>
        </w:tc>
        <w:tc>
          <w:tcPr>
            <w:tcW w:w="2167" w:type="dxa"/>
            <w:tcBorders>
              <w:top w:val="single" w:sz="2" w:space="0" w:color="auto"/>
              <w:left w:val="single" w:sz="1" w:space="0" w:color="000000"/>
              <w:bottom w:val="single" w:sz="2" w:space="0" w:color="auto"/>
            </w:tcBorders>
          </w:tcPr>
          <w:p w14:paraId="71FE39F6" w14:textId="77777777" w:rsidR="00DE53EC" w:rsidRPr="00BA45C6" w:rsidRDefault="00DE53EC" w:rsidP="005D272D">
            <w:pPr>
              <w:snapToGrid w:val="0"/>
              <w:rPr>
                <w:sz w:val="16"/>
              </w:rPr>
            </w:pPr>
          </w:p>
        </w:tc>
        <w:tc>
          <w:tcPr>
            <w:tcW w:w="1442" w:type="dxa"/>
            <w:tcBorders>
              <w:top w:val="single" w:sz="2" w:space="0" w:color="auto"/>
              <w:left w:val="single" w:sz="1" w:space="0" w:color="000000"/>
              <w:bottom w:val="single" w:sz="2" w:space="0" w:color="auto"/>
            </w:tcBorders>
          </w:tcPr>
          <w:p w14:paraId="41028096" w14:textId="77777777" w:rsidR="00DE53EC" w:rsidRPr="00BA45C6" w:rsidRDefault="00DE53EC" w:rsidP="005D272D">
            <w:pPr>
              <w:snapToGrid w:val="0"/>
              <w:rPr>
                <w:sz w:val="16"/>
              </w:rPr>
            </w:pPr>
          </w:p>
        </w:tc>
        <w:tc>
          <w:tcPr>
            <w:tcW w:w="1800" w:type="dxa"/>
            <w:tcBorders>
              <w:top w:val="single" w:sz="2" w:space="0" w:color="auto"/>
              <w:left w:val="single" w:sz="1" w:space="0" w:color="000000"/>
              <w:bottom w:val="single" w:sz="2" w:space="0" w:color="auto"/>
            </w:tcBorders>
          </w:tcPr>
          <w:p w14:paraId="180BDBD4" w14:textId="77777777" w:rsidR="00DE53EC" w:rsidRPr="00BA45C6" w:rsidRDefault="00DE53EC" w:rsidP="005D272D">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tcPr>
          <w:p w14:paraId="19FD059F" w14:textId="77777777" w:rsidR="00DE53EC" w:rsidRPr="00BA45C6" w:rsidRDefault="00DE53EC" w:rsidP="005D272D">
            <w:pPr>
              <w:snapToGrid w:val="0"/>
              <w:rPr>
                <w:sz w:val="16"/>
              </w:rPr>
            </w:pPr>
          </w:p>
        </w:tc>
      </w:tr>
      <w:tr w:rsidR="00DE53EC" w14:paraId="7EF61656" w14:textId="77777777" w:rsidTr="005D272D">
        <w:trPr>
          <w:cantSplit/>
          <w:trHeight w:val="340"/>
        </w:trPr>
        <w:tc>
          <w:tcPr>
            <w:tcW w:w="7890" w:type="dxa"/>
            <w:gridSpan w:val="4"/>
            <w:tcBorders>
              <w:top w:val="single" w:sz="2" w:space="0" w:color="auto"/>
              <w:left w:val="single" w:sz="8" w:space="0" w:color="000000"/>
              <w:bottom w:val="single" w:sz="8" w:space="0" w:color="000000"/>
            </w:tcBorders>
            <w:vAlign w:val="center"/>
          </w:tcPr>
          <w:p w14:paraId="54291D89" w14:textId="77777777" w:rsidR="00DE53EC" w:rsidRPr="00BA45C6" w:rsidRDefault="00DE53EC" w:rsidP="005D272D">
            <w:pPr>
              <w:snapToGrid w:val="0"/>
              <w:jc w:val="right"/>
              <w:rPr>
                <w:b/>
                <w:bCs/>
                <w:sz w:val="18"/>
              </w:rPr>
            </w:pPr>
            <w:r w:rsidRPr="00BA45C6">
              <w:rPr>
                <w:b/>
                <w:bCs/>
                <w:sz w:val="18"/>
              </w:rPr>
              <w:t>ogółem:</w:t>
            </w:r>
          </w:p>
        </w:tc>
        <w:tc>
          <w:tcPr>
            <w:tcW w:w="2106" w:type="dxa"/>
            <w:tcBorders>
              <w:top w:val="single" w:sz="2" w:space="0" w:color="auto"/>
              <w:left w:val="single" w:sz="1" w:space="0" w:color="000000"/>
              <w:bottom w:val="single" w:sz="8" w:space="0" w:color="000000"/>
              <w:right w:val="single" w:sz="8" w:space="0" w:color="000000"/>
            </w:tcBorders>
          </w:tcPr>
          <w:p w14:paraId="485EFBFE" w14:textId="77777777" w:rsidR="00DE53EC" w:rsidRPr="00BA45C6" w:rsidRDefault="00DE53EC" w:rsidP="005D272D">
            <w:pPr>
              <w:snapToGrid w:val="0"/>
              <w:rPr>
                <w:sz w:val="16"/>
              </w:rPr>
            </w:pPr>
          </w:p>
        </w:tc>
      </w:tr>
    </w:tbl>
    <w:p w14:paraId="41C3E3FE" w14:textId="77777777" w:rsidR="00DE53EC" w:rsidRPr="007A663A" w:rsidRDefault="00DE53EC" w:rsidP="00DE53EC">
      <w:pPr>
        <w:rPr>
          <w:rFonts w:cs="Arial"/>
          <w:b/>
          <w:sz w:val="10"/>
          <w:szCs w:val="10"/>
        </w:rPr>
      </w:pPr>
    </w:p>
    <w:p w14:paraId="130E5FC4" w14:textId="77777777" w:rsidR="00DE53EC" w:rsidRDefault="00DE53EC" w:rsidP="00DE53EC">
      <w:pPr>
        <w:rPr>
          <w:rFonts w:eastAsia="Arial" w:cs="Arial"/>
          <w:b/>
          <w:sz w:val="18"/>
        </w:rPr>
      </w:pPr>
      <w:r>
        <w:rPr>
          <w:rFonts w:cs="Arial"/>
          <w:b/>
          <w:sz w:val="18"/>
        </w:rPr>
        <w:t>b/</w:t>
      </w:r>
      <w:r>
        <w:rPr>
          <w:rFonts w:eastAsia="Arial" w:cs="Arial"/>
          <w:b/>
          <w:sz w:val="18"/>
        </w:rPr>
        <w:t xml:space="preserve"> </w:t>
      </w:r>
      <w:r>
        <w:rPr>
          <w:rFonts w:cs="Arial"/>
          <w:b/>
          <w:sz w:val="18"/>
        </w:rPr>
        <w:t>opis</w:t>
      </w:r>
      <w:r>
        <w:rPr>
          <w:rFonts w:eastAsia="Arial" w:cs="Arial"/>
          <w:b/>
          <w:sz w:val="18"/>
        </w:rPr>
        <w:t xml:space="preserve"> </w:t>
      </w:r>
      <w:r>
        <w:rPr>
          <w:rFonts w:cs="Arial"/>
          <w:b/>
          <w:sz w:val="18"/>
        </w:rPr>
        <w:t>środków</w:t>
      </w:r>
      <w:r>
        <w:rPr>
          <w:rFonts w:eastAsia="Arial" w:cs="Arial"/>
          <w:b/>
          <w:sz w:val="18"/>
        </w:rPr>
        <w:t xml:space="preserve"> </w:t>
      </w:r>
      <w:r>
        <w:rPr>
          <w:rFonts w:cs="Arial"/>
          <w:b/>
          <w:sz w:val="18"/>
        </w:rPr>
        <w:t>obrotowych</w:t>
      </w:r>
      <w:r>
        <w:rPr>
          <w:rFonts w:eastAsia="Arial" w:cs="Arial"/>
          <w:b/>
          <w:sz w:val="18"/>
        </w:rPr>
        <w:t xml:space="preserve"> </w:t>
      </w:r>
    </w:p>
    <w:p w14:paraId="297CA989" w14:textId="77777777" w:rsidR="00DE53EC" w:rsidRPr="007A663A" w:rsidRDefault="00DE53EC" w:rsidP="00DE53EC">
      <w:pPr>
        <w:rPr>
          <w:rFonts w:eastAsia="Arial" w:cs="Arial"/>
          <w:b/>
          <w:sz w:val="10"/>
          <w:szCs w:val="10"/>
        </w:rPr>
      </w:pPr>
    </w:p>
    <w:tbl>
      <w:tblPr>
        <w:tblW w:w="10121" w:type="dxa"/>
        <w:tblInd w:w="44" w:type="dxa"/>
        <w:tblLayout w:type="fixed"/>
        <w:tblCellMar>
          <w:left w:w="70" w:type="dxa"/>
          <w:right w:w="70" w:type="dxa"/>
        </w:tblCellMar>
        <w:tblLook w:val="0000" w:firstRow="0" w:lastRow="0" w:firstColumn="0" w:lastColumn="0" w:noHBand="0" w:noVBand="0"/>
      </w:tblPr>
      <w:tblGrid>
        <w:gridCol w:w="2415"/>
        <w:gridCol w:w="3251"/>
        <w:gridCol w:w="2127"/>
        <w:gridCol w:w="2328"/>
      </w:tblGrid>
      <w:tr w:rsidR="00DE53EC" w14:paraId="6AF51DBB" w14:textId="77777777" w:rsidTr="005D272D">
        <w:trPr>
          <w:cantSplit/>
          <w:trHeight w:val="257"/>
        </w:trPr>
        <w:tc>
          <w:tcPr>
            <w:tcW w:w="7793" w:type="dxa"/>
            <w:gridSpan w:val="3"/>
            <w:tcBorders>
              <w:top w:val="single" w:sz="8" w:space="0" w:color="000000"/>
              <w:left w:val="single" w:sz="8" w:space="0" w:color="000000"/>
              <w:bottom w:val="single" w:sz="1" w:space="0" w:color="000000"/>
            </w:tcBorders>
            <w:shd w:val="clear" w:color="auto" w:fill="E0E0E0"/>
            <w:vAlign w:val="center"/>
          </w:tcPr>
          <w:p w14:paraId="2E80C39D" w14:textId="77777777" w:rsidR="00DE53EC" w:rsidRDefault="00DE53EC" w:rsidP="005D272D">
            <w:pPr>
              <w:snapToGrid w:val="0"/>
              <w:rPr>
                <w:b/>
                <w:bCs/>
                <w:sz w:val="16"/>
              </w:rPr>
            </w:pPr>
            <w:r>
              <w:rPr>
                <w:b/>
                <w:bCs/>
                <w:sz w:val="16"/>
              </w:rPr>
              <w:t>Surowce,</w:t>
            </w:r>
            <w:r>
              <w:rPr>
                <w:rFonts w:eastAsia="Arial" w:cs="Arial"/>
                <w:b/>
                <w:bCs/>
                <w:sz w:val="16"/>
              </w:rPr>
              <w:t xml:space="preserve"> </w:t>
            </w:r>
            <w:r>
              <w:rPr>
                <w:b/>
                <w:bCs/>
                <w:sz w:val="16"/>
              </w:rPr>
              <w:t>materiały,</w:t>
            </w:r>
            <w:r>
              <w:rPr>
                <w:rFonts w:eastAsia="Arial" w:cs="Arial"/>
                <w:b/>
                <w:bCs/>
                <w:sz w:val="16"/>
              </w:rPr>
              <w:t xml:space="preserve"> </w:t>
            </w:r>
            <w:r>
              <w:rPr>
                <w:b/>
                <w:bCs/>
                <w:sz w:val="16"/>
              </w:rPr>
              <w:t>towary</w:t>
            </w:r>
            <w:r>
              <w:rPr>
                <w:rFonts w:eastAsia="Arial" w:cs="Arial"/>
                <w:b/>
                <w:bCs/>
                <w:sz w:val="16"/>
              </w:rPr>
              <w:t xml:space="preserve"> </w:t>
            </w:r>
            <w:r>
              <w:rPr>
                <w:b/>
                <w:bCs/>
                <w:sz w:val="16"/>
              </w:rPr>
              <w:t>handlowe</w:t>
            </w:r>
          </w:p>
        </w:tc>
        <w:tc>
          <w:tcPr>
            <w:tcW w:w="2328" w:type="dxa"/>
            <w:tcBorders>
              <w:top w:val="single" w:sz="8" w:space="0" w:color="000000"/>
              <w:left w:val="single" w:sz="1" w:space="0" w:color="000000"/>
              <w:bottom w:val="single" w:sz="1" w:space="0" w:color="000000"/>
              <w:right w:val="single" w:sz="8" w:space="0" w:color="000000"/>
            </w:tcBorders>
            <w:shd w:val="clear" w:color="auto" w:fill="E0E0E0"/>
          </w:tcPr>
          <w:p w14:paraId="1CDD2585" w14:textId="77777777" w:rsidR="00DE53EC" w:rsidRDefault="00DE53EC" w:rsidP="005D272D">
            <w:pPr>
              <w:snapToGrid w:val="0"/>
              <w:jc w:val="center"/>
              <w:rPr>
                <w:b/>
                <w:bCs/>
                <w:sz w:val="16"/>
              </w:rPr>
            </w:pPr>
          </w:p>
        </w:tc>
      </w:tr>
      <w:tr w:rsidR="00DE53EC" w14:paraId="1B93274E" w14:textId="77777777" w:rsidTr="005D272D">
        <w:trPr>
          <w:cantSplit/>
          <w:trHeight w:val="170"/>
        </w:trPr>
        <w:tc>
          <w:tcPr>
            <w:tcW w:w="2415" w:type="dxa"/>
            <w:tcBorders>
              <w:left w:val="single" w:sz="8" w:space="0" w:color="000000"/>
              <w:bottom w:val="single" w:sz="1" w:space="0" w:color="000000"/>
            </w:tcBorders>
            <w:shd w:val="clear" w:color="auto" w:fill="E0E0E0"/>
          </w:tcPr>
          <w:p w14:paraId="58827489" w14:textId="77777777" w:rsidR="00DE53EC" w:rsidRDefault="00DE53EC" w:rsidP="005D272D">
            <w:pPr>
              <w:snapToGrid w:val="0"/>
              <w:jc w:val="center"/>
              <w:rPr>
                <w:b/>
                <w:bCs/>
                <w:sz w:val="16"/>
              </w:rPr>
            </w:pPr>
            <w:r>
              <w:rPr>
                <w:b/>
                <w:bCs/>
                <w:sz w:val="16"/>
              </w:rPr>
              <w:t>Rodzaj</w:t>
            </w:r>
            <w:r>
              <w:rPr>
                <w:rFonts w:eastAsia="Arial" w:cs="Arial"/>
                <w:b/>
                <w:bCs/>
                <w:sz w:val="16"/>
              </w:rPr>
              <w:t xml:space="preserve"> </w:t>
            </w:r>
            <w:r>
              <w:rPr>
                <w:b/>
                <w:bCs/>
                <w:sz w:val="16"/>
              </w:rPr>
              <w:t>zapasów</w:t>
            </w:r>
          </w:p>
        </w:tc>
        <w:tc>
          <w:tcPr>
            <w:tcW w:w="5378" w:type="dxa"/>
            <w:gridSpan w:val="2"/>
            <w:tcBorders>
              <w:left w:val="single" w:sz="1" w:space="0" w:color="000000"/>
              <w:bottom w:val="single" w:sz="1" w:space="0" w:color="000000"/>
            </w:tcBorders>
            <w:shd w:val="clear" w:color="auto" w:fill="E0E0E0"/>
          </w:tcPr>
          <w:p w14:paraId="1FBD914D" w14:textId="77777777" w:rsidR="00DE53EC" w:rsidRDefault="00DE53EC" w:rsidP="005D272D">
            <w:pPr>
              <w:snapToGrid w:val="0"/>
              <w:jc w:val="center"/>
              <w:rPr>
                <w:b/>
                <w:bCs/>
                <w:sz w:val="16"/>
              </w:rPr>
            </w:pPr>
            <w:r>
              <w:rPr>
                <w:b/>
                <w:bCs/>
                <w:sz w:val="16"/>
              </w:rPr>
              <w:t>informacja</w:t>
            </w:r>
            <w:r>
              <w:rPr>
                <w:rFonts w:eastAsia="Arial" w:cs="Arial"/>
                <w:b/>
                <w:bCs/>
                <w:sz w:val="16"/>
              </w:rPr>
              <w:t xml:space="preserve"> </w:t>
            </w:r>
            <w:r>
              <w:rPr>
                <w:b/>
                <w:bCs/>
                <w:sz w:val="16"/>
              </w:rPr>
              <w:t>o</w:t>
            </w:r>
            <w:r>
              <w:rPr>
                <w:rFonts w:eastAsia="Arial" w:cs="Arial"/>
                <w:b/>
                <w:bCs/>
                <w:sz w:val="16"/>
              </w:rPr>
              <w:t xml:space="preserve"> </w:t>
            </w:r>
            <w:r>
              <w:rPr>
                <w:b/>
                <w:bCs/>
                <w:sz w:val="16"/>
              </w:rPr>
              <w:t>zapasach</w:t>
            </w:r>
            <w:r>
              <w:rPr>
                <w:rFonts w:eastAsia="Arial" w:cs="Arial"/>
                <w:b/>
                <w:bCs/>
                <w:sz w:val="16"/>
              </w:rPr>
              <w:t xml:space="preserve"> </w:t>
            </w:r>
            <w:r>
              <w:rPr>
                <w:b/>
                <w:bCs/>
                <w:sz w:val="16"/>
              </w:rPr>
              <w:t>(np.</w:t>
            </w:r>
            <w:r>
              <w:rPr>
                <w:rFonts w:eastAsia="Arial" w:cs="Arial"/>
                <w:b/>
                <w:bCs/>
                <w:sz w:val="16"/>
              </w:rPr>
              <w:t xml:space="preserve"> </w:t>
            </w:r>
            <w:r>
              <w:rPr>
                <w:b/>
                <w:bCs/>
                <w:sz w:val="16"/>
              </w:rPr>
              <w:t>sezonowość)</w:t>
            </w:r>
          </w:p>
        </w:tc>
        <w:tc>
          <w:tcPr>
            <w:tcW w:w="2328" w:type="dxa"/>
            <w:tcBorders>
              <w:left w:val="single" w:sz="1" w:space="0" w:color="000000"/>
              <w:bottom w:val="single" w:sz="1" w:space="0" w:color="000000"/>
              <w:right w:val="single" w:sz="8" w:space="0" w:color="000000"/>
            </w:tcBorders>
            <w:shd w:val="clear" w:color="auto" w:fill="E0E0E0"/>
          </w:tcPr>
          <w:p w14:paraId="467BEF2B" w14:textId="77777777" w:rsidR="00DE53EC" w:rsidRDefault="00DE53EC" w:rsidP="005D272D">
            <w:pPr>
              <w:snapToGrid w:val="0"/>
              <w:jc w:val="center"/>
              <w:rPr>
                <w:b/>
                <w:bCs/>
                <w:sz w:val="16"/>
              </w:rPr>
            </w:pPr>
            <w:r>
              <w:rPr>
                <w:rFonts w:eastAsia="Arial" w:cs="Arial"/>
                <w:b/>
                <w:bCs/>
                <w:sz w:val="16"/>
              </w:rPr>
              <w:t xml:space="preserve">  </w:t>
            </w:r>
            <w:r>
              <w:rPr>
                <w:b/>
                <w:bCs/>
                <w:sz w:val="16"/>
              </w:rPr>
              <w:t>wartość</w:t>
            </w:r>
          </w:p>
        </w:tc>
      </w:tr>
      <w:tr w:rsidR="00DE53EC" w14:paraId="7C97CC84" w14:textId="77777777" w:rsidTr="005D272D">
        <w:trPr>
          <w:cantSplit/>
          <w:trHeight w:val="340"/>
        </w:trPr>
        <w:tc>
          <w:tcPr>
            <w:tcW w:w="2415" w:type="dxa"/>
            <w:tcBorders>
              <w:left w:val="single" w:sz="8" w:space="0" w:color="000000"/>
              <w:bottom w:val="single" w:sz="1" w:space="0" w:color="000000"/>
            </w:tcBorders>
          </w:tcPr>
          <w:p w14:paraId="77579747" w14:textId="77777777" w:rsidR="00DE53EC" w:rsidRDefault="00DE53EC" w:rsidP="005D272D">
            <w:pPr>
              <w:snapToGrid w:val="0"/>
              <w:rPr>
                <w:b/>
                <w:bCs/>
                <w:sz w:val="16"/>
              </w:rPr>
            </w:pPr>
          </w:p>
        </w:tc>
        <w:tc>
          <w:tcPr>
            <w:tcW w:w="5378" w:type="dxa"/>
            <w:gridSpan w:val="2"/>
            <w:tcBorders>
              <w:left w:val="single" w:sz="1" w:space="0" w:color="000000"/>
              <w:bottom w:val="single" w:sz="1" w:space="0" w:color="000000"/>
            </w:tcBorders>
          </w:tcPr>
          <w:p w14:paraId="7653649E" w14:textId="77777777" w:rsidR="00DE53EC" w:rsidRDefault="00DE53EC" w:rsidP="005D272D">
            <w:pPr>
              <w:snapToGrid w:val="0"/>
              <w:rPr>
                <w:sz w:val="16"/>
              </w:rPr>
            </w:pPr>
          </w:p>
        </w:tc>
        <w:tc>
          <w:tcPr>
            <w:tcW w:w="2328" w:type="dxa"/>
            <w:tcBorders>
              <w:left w:val="single" w:sz="1" w:space="0" w:color="000000"/>
              <w:bottom w:val="single" w:sz="1" w:space="0" w:color="000000"/>
              <w:right w:val="single" w:sz="8" w:space="0" w:color="000000"/>
            </w:tcBorders>
          </w:tcPr>
          <w:p w14:paraId="7847FBE7" w14:textId="77777777" w:rsidR="00DE53EC" w:rsidRDefault="00DE53EC" w:rsidP="005D272D">
            <w:pPr>
              <w:snapToGrid w:val="0"/>
              <w:rPr>
                <w:sz w:val="16"/>
              </w:rPr>
            </w:pPr>
          </w:p>
        </w:tc>
      </w:tr>
      <w:tr w:rsidR="00DE53EC" w14:paraId="43B63D4C" w14:textId="77777777" w:rsidTr="005D272D">
        <w:trPr>
          <w:cantSplit/>
          <w:trHeight w:val="340"/>
        </w:trPr>
        <w:tc>
          <w:tcPr>
            <w:tcW w:w="2415" w:type="dxa"/>
            <w:tcBorders>
              <w:left w:val="single" w:sz="8" w:space="0" w:color="000000"/>
              <w:bottom w:val="single" w:sz="1" w:space="0" w:color="000000"/>
            </w:tcBorders>
          </w:tcPr>
          <w:p w14:paraId="668DF10B" w14:textId="77777777" w:rsidR="00DE53EC" w:rsidRDefault="00DE53EC" w:rsidP="005D272D">
            <w:pPr>
              <w:snapToGrid w:val="0"/>
              <w:rPr>
                <w:b/>
                <w:bCs/>
                <w:sz w:val="16"/>
              </w:rPr>
            </w:pPr>
          </w:p>
        </w:tc>
        <w:tc>
          <w:tcPr>
            <w:tcW w:w="5378" w:type="dxa"/>
            <w:gridSpan w:val="2"/>
            <w:tcBorders>
              <w:left w:val="single" w:sz="1" w:space="0" w:color="000000"/>
              <w:bottom w:val="single" w:sz="1" w:space="0" w:color="000000"/>
            </w:tcBorders>
          </w:tcPr>
          <w:p w14:paraId="6E650E08" w14:textId="77777777" w:rsidR="00DE53EC" w:rsidRDefault="00DE53EC" w:rsidP="005D272D">
            <w:pPr>
              <w:snapToGrid w:val="0"/>
              <w:rPr>
                <w:sz w:val="16"/>
              </w:rPr>
            </w:pPr>
          </w:p>
        </w:tc>
        <w:tc>
          <w:tcPr>
            <w:tcW w:w="2328" w:type="dxa"/>
            <w:tcBorders>
              <w:left w:val="single" w:sz="1" w:space="0" w:color="000000"/>
              <w:bottom w:val="single" w:sz="1" w:space="0" w:color="000000"/>
              <w:right w:val="single" w:sz="8" w:space="0" w:color="000000"/>
            </w:tcBorders>
          </w:tcPr>
          <w:p w14:paraId="35D83D59" w14:textId="77777777" w:rsidR="00DE53EC" w:rsidRDefault="00DE53EC" w:rsidP="005D272D">
            <w:pPr>
              <w:snapToGrid w:val="0"/>
              <w:rPr>
                <w:sz w:val="16"/>
              </w:rPr>
            </w:pPr>
          </w:p>
        </w:tc>
      </w:tr>
      <w:tr w:rsidR="00DE53EC" w14:paraId="7FDADA5A" w14:textId="77777777" w:rsidTr="005D272D">
        <w:trPr>
          <w:cantSplit/>
          <w:trHeight w:val="340"/>
        </w:trPr>
        <w:tc>
          <w:tcPr>
            <w:tcW w:w="2415" w:type="dxa"/>
            <w:tcBorders>
              <w:left w:val="single" w:sz="8" w:space="0" w:color="000000"/>
              <w:bottom w:val="single" w:sz="1" w:space="0" w:color="000000"/>
            </w:tcBorders>
          </w:tcPr>
          <w:p w14:paraId="415A6EC4" w14:textId="77777777" w:rsidR="00DE53EC" w:rsidRDefault="00DE53EC" w:rsidP="005D272D">
            <w:pPr>
              <w:snapToGrid w:val="0"/>
              <w:rPr>
                <w:b/>
                <w:bCs/>
                <w:sz w:val="16"/>
              </w:rPr>
            </w:pPr>
          </w:p>
        </w:tc>
        <w:tc>
          <w:tcPr>
            <w:tcW w:w="5378" w:type="dxa"/>
            <w:gridSpan w:val="2"/>
            <w:tcBorders>
              <w:left w:val="single" w:sz="1" w:space="0" w:color="000000"/>
              <w:bottom w:val="single" w:sz="1" w:space="0" w:color="000000"/>
            </w:tcBorders>
          </w:tcPr>
          <w:p w14:paraId="45582D18" w14:textId="77777777" w:rsidR="00DE53EC" w:rsidRDefault="00DE53EC" w:rsidP="005D272D">
            <w:pPr>
              <w:snapToGrid w:val="0"/>
              <w:rPr>
                <w:sz w:val="16"/>
              </w:rPr>
            </w:pPr>
          </w:p>
        </w:tc>
        <w:tc>
          <w:tcPr>
            <w:tcW w:w="2328" w:type="dxa"/>
            <w:tcBorders>
              <w:left w:val="single" w:sz="1" w:space="0" w:color="000000"/>
              <w:bottom w:val="single" w:sz="1" w:space="0" w:color="000000"/>
              <w:right w:val="single" w:sz="8" w:space="0" w:color="000000"/>
            </w:tcBorders>
          </w:tcPr>
          <w:p w14:paraId="62C6CE07" w14:textId="77777777" w:rsidR="00DE53EC" w:rsidRDefault="00DE53EC" w:rsidP="005D272D">
            <w:pPr>
              <w:snapToGrid w:val="0"/>
              <w:rPr>
                <w:sz w:val="16"/>
              </w:rPr>
            </w:pPr>
          </w:p>
        </w:tc>
      </w:tr>
      <w:tr w:rsidR="00DE53EC" w14:paraId="3CA88A5D" w14:textId="77777777" w:rsidTr="005D272D">
        <w:trPr>
          <w:cantSplit/>
          <w:trHeight w:val="340"/>
        </w:trPr>
        <w:tc>
          <w:tcPr>
            <w:tcW w:w="7793" w:type="dxa"/>
            <w:gridSpan w:val="3"/>
            <w:tcBorders>
              <w:left w:val="single" w:sz="8" w:space="0" w:color="000000"/>
              <w:bottom w:val="single" w:sz="8" w:space="0" w:color="000000"/>
            </w:tcBorders>
          </w:tcPr>
          <w:p w14:paraId="09F7998C" w14:textId="77777777" w:rsidR="00DE53EC" w:rsidRDefault="00DE53EC" w:rsidP="005D272D">
            <w:pPr>
              <w:snapToGrid w:val="0"/>
              <w:jc w:val="right"/>
              <w:rPr>
                <w:b/>
                <w:bCs/>
                <w:sz w:val="18"/>
              </w:rPr>
            </w:pPr>
            <w:r>
              <w:rPr>
                <w:b/>
                <w:bCs/>
                <w:sz w:val="18"/>
              </w:rPr>
              <w:t>ogółem:</w:t>
            </w:r>
          </w:p>
        </w:tc>
        <w:tc>
          <w:tcPr>
            <w:tcW w:w="2328" w:type="dxa"/>
            <w:tcBorders>
              <w:left w:val="single" w:sz="1" w:space="0" w:color="000000"/>
              <w:bottom w:val="single" w:sz="8" w:space="0" w:color="000000"/>
              <w:right w:val="single" w:sz="8" w:space="0" w:color="000000"/>
            </w:tcBorders>
          </w:tcPr>
          <w:p w14:paraId="7ACA443B" w14:textId="77777777" w:rsidR="00DE53EC" w:rsidRDefault="00DE53EC" w:rsidP="005D272D">
            <w:pPr>
              <w:snapToGrid w:val="0"/>
              <w:rPr>
                <w:sz w:val="16"/>
              </w:rPr>
            </w:pPr>
          </w:p>
        </w:tc>
      </w:tr>
      <w:tr w:rsidR="00DE53EC" w14:paraId="1263CE1F" w14:textId="77777777" w:rsidTr="005D272D">
        <w:trPr>
          <w:cantSplit/>
          <w:trHeight w:val="420"/>
        </w:trPr>
        <w:tc>
          <w:tcPr>
            <w:tcW w:w="7793" w:type="dxa"/>
            <w:gridSpan w:val="3"/>
            <w:tcBorders>
              <w:top w:val="single" w:sz="2" w:space="0" w:color="auto"/>
              <w:left w:val="single" w:sz="8" w:space="0" w:color="000000"/>
              <w:bottom w:val="single" w:sz="2" w:space="0" w:color="auto"/>
            </w:tcBorders>
            <w:shd w:val="clear" w:color="auto" w:fill="E0E0E0"/>
            <w:vAlign w:val="center"/>
          </w:tcPr>
          <w:p w14:paraId="28D0E03D" w14:textId="77777777" w:rsidR="00DE53EC" w:rsidRDefault="00DE53EC" w:rsidP="005D272D">
            <w:pPr>
              <w:snapToGrid w:val="0"/>
              <w:rPr>
                <w:b/>
                <w:bCs/>
                <w:sz w:val="16"/>
              </w:rPr>
            </w:pPr>
            <w:r>
              <w:rPr>
                <w:b/>
                <w:bCs/>
                <w:sz w:val="16"/>
              </w:rPr>
              <w:t>należności</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70373E74" w14:textId="77777777" w:rsidR="00DE53EC" w:rsidRDefault="00DE53EC" w:rsidP="005D272D">
            <w:pPr>
              <w:snapToGrid w:val="0"/>
              <w:jc w:val="center"/>
              <w:rPr>
                <w:b/>
                <w:bCs/>
                <w:sz w:val="16"/>
              </w:rPr>
            </w:pPr>
          </w:p>
        </w:tc>
      </w:tr>
      <w:tr w:rsidR="00DE53EC" w14:paraId="40C64399" w14:textId="77777777" w:rsidTr="005D272D">
        <w:trPr>
          <w:cantSplit/>
          <w:trHeight w:val="278"/>
        </w:trPr>
        <w:tc>
          <w:tcPr>
            <w:tcW w:w="5666" w:type="dxa"/>
            <w:gridSpan w:val="2"/>
            <w:tcBorders>
              <w:top w:val="single" w:sz="2" w:space="0" w:color="auto"/>
              <w:left w:val="single" w:sz="8" w:space="0" w:color="000000"/>
              <w:bottom w:val="single" w:sz="1" w:space="0" w:color="000000"/>
            </w:tcBorders>
            <w:shd w:val="clear" w:color="auto" w:fill="E0E0E0"/>
          </w:tcPr>
          <w:p w14:paraId="19E736FB" w14:textId="77777777" w:rsidR="00DE53EC" w:rsidRPr="00B84A7D" w:rsidRDefault="00DE53EC" w:rsidP="005D272D">
            <w:pPr>
              <w:snapToGrid w:val="0"/>
              <w:jc w:val="center"/>
              <w:rPr>
                <w:b/>
                <w:bCs/>
                <w:sz w:val="16"/>
              </w:rPr>
            </w:pPr>
            <w:r w:rsidRPr="00B84A7D">
              <w:rPr>
                <w:b/>
                <w:bCs/>
                <w:sz w:val="16"/>
              </w:rPr>
              <w:t>Rodzaj należności</w:t>
            </w:r>
          </w:p>
        </w:tc>
        <w:tc>
          <w:tcPr>
            <w:tcW w:w="2127" w:type="dxa"/>
            <w:tcBorders>
              <w:top w:val="single" w:sz="2" w:space="0" w:color="auto"/>
              <w:left w:val="single" w:sz="1" w:space="0" w:color="000000"/>
              <w:bottom w:val="single" w:sz="1" w:space="0" w:color="000000"/>
            </w:tcBorders>
            <w:shd w:val="clear" w:color="auto" w:fill="E0E0E0"/>
          </w:tcPr>
          <w:p w14:paraId="56350C1B" w14:textId="77777777" w:rsidR="00DE53EC" w:rsidRPr="00B84A7D" w:rsidRDefault="00DE53EC" w:rsidP="005D272D">
            <w:pPr>
              <w:snapToGrid w:val="0"/>
              <w:jc w:val="center"/>
              <w:rPr>
                <w:b/>
                <w:bCs/>
                <w:sz w:val="16"/>
              </w:rPr>
            </w:pPr>
            <w:r w:rsidRPr="00B84A7D">
              <w:rPr>
                <w:b/>
                <w:bCs/>
                <w:sz w:val="16"/>
              </w:rPr>
              <w:t>termin</w:t>
            </w:r>
            <w:r w:rsidRPr="00B84A7D">
              <w:rPr>
                <w:rFonts w:eastAsia="Arial" w:cs="Arial"/>
                <w:b/>
                <w:bCs/>
                <w:sz w:val="16"/>
              </w:rPr>
              <w:t xml:space="preserve"> </w:t>
            </w:r>
            <w:r w:rsidRPr="00B84A7D">
              <w:rPr>
                <w:b/>
                <w:bCs/>
                <w:sz w:val="16"/>
              </w:rPr>
              <w:t>spłaty</w:t>
            </w:r>
          </w:p>
        </w:tc>
        <w:tc>
          <w:tcPr>
            <w:tcW w:w="2328" w:type="dxa"/>
            <w:tcBorders>
              <w:top w:val="single" w:sz="2" w:space="0" w:color="auto"/>
              <w:left w:val="single" w:sz="1" w:space="0" w:color="000000"/>
              <w:bottom w:val="single" w:sz="1" w:space="0" w:color="000000"/>
              <w:right w:val="single" w:sz="8" w:space="0" w:color="000000"/>
            </w:tcBorders>
            <w:shd w:val="clear" w:color="auto" w:fill="E0E0E0"/>
          </w:tcPr>
          <w:p w14:paraId="4C1E483E" w14:textId="77777777" w:rsidR="00DE53EC" w:rsidRDefault="00DE53EC" w:rsidP="005D272D">
            <w:pPr>
              <w:snapToGrid w:val="0"/>
              <w:jc w:val="center"/>
              <w:rPr>
                <w:b/>
                <w:bCs/>
                <w:sz w:val="16"/>
              </w:rPr>
            </w:pPr>
            <w:r>
              <w:rPr>
                <w:b/>
                <w:bCs/>
                <w:sz w:val="16"/>
              </w:rPr>
              <w:t>kwota</w:t>
            </w:r>
          </w:p>
        </w:tc>
      </w:tr>
      <w:tr w:rsidR="00DE53EC" w14:paraId="358FA387" w14:textId="77777777" w:rsidTr="005D272D">
        <w:trPr>
          <w:cantSplit/>
          <w:trHeight w:val="340"/>
        </w:trPr>
        <w:tc>
          <w:tcPr>
            <w:tcW w:w="5666" w:type="dxa"/>
            <w:gridSpan w:val="2"/>
            <w:tcBorders>
              <w:left w:val="single" w:sz="8" w:space="0" w:color="000000"/>
              <w:bottom w:val="single" w:sz="2" w:space="0" w:color="auto"/>
            </w:tcBorders>
          </w:tcPr>
          <w:p w14:paraId="111C0C97" w14:textId="77777777" w:rsidR="00DE53EC" w:rsidRDefault="00DE53EC" w:rsidP="005D272D">
            <w:pPr>
              <w:snapToGrid w:val="0"/>
              <w:rPr>
                <w:sz w:val="16"/>
              </w:rPr>
            </w:pPr>
          </w:p>
        </w:tc>
        <w:tc>
          <w:tcPr>
            <w:tcW w:w="2127" w:type="dxa"/>
            <w:tcBorders>
              <w:left w:val="single" w:sz="1" w:space="0" w:color="000000"/>
              <w:bottom w:val="single" w:sz="2" w:space="0" w:color="auto"/>
            </w:tcBorders>
          </w:tcPr>
          <w:p w14:paraId="7C1BC5AF" w14:textId="77777777" w:rsidR="00DE53EC" w:rsidRDefault="00DE53EC" w:rsidP="005D272D">
            <w:pPr>
              <w:snapToGrid w:val="0"/>
              <w:rPr>
                <w:sz w:val="16"/>
              </w:rPr>
            </w:pPr>
          </w:p>
        </w:tc>
        <w:tc>
          <w:tcPr>
            <w:tcW w:w="2328" w:type="dxa"/>
            <w:tcBorders>
              <w:left w:val="single" w:sz="1" w:space="0" w:color="000000"/>
              <w:bottom w:val="single" w:sz="2" w:space="0" w:color="auto"/>
              <w:right w:val="single" w:sz="8" w:space="0" w:color="000000"/>
            </w:tcBorders>
          </w:tcPr>
          <w:p w14:paraId="507BB9B1" w14:textId="77777777" w:rsidR="00DE53EC" w:rsidRDefault="00DE53EC" w:rsidP="005D272D">
            <w:pPr>
              <w:snapToGrid w:val="0"/>
              <w:rPr>
                <w:sz w:val="16"/>
              </w:rPr>
            </w:pPr>
          </w:p>
        </w:tc>
      </w:tr>
      <w:tr w:rsidR="00DE53EC" w14:paraId="2EB013F0" w14:textId="77777777" w:rsidTr="005D272D">
        <w:trPr>
          <w:cantSplit/>
          <w:trHeight w:val="340"/>
        </w:trPr>
        <w:tc>
          <w:tcPr>
            <w:tcW w:w="5666" w:type="dxa"/>
            <w:gridSpan w:val="2"/>
            <w:tcBorders>
              <w:top w:val="single" w:sz="2" w:space="0" w:color="auto"/>
              <w:left w:val="single" w:sz="8" w:space="0" w:color="000000"/>
              <w:bottom w:val="single" w:sz="2" w:space="0" w:color="auto"/>
            </w:tcBorders>
          </w:tcPr>
          <w:p w14:paraId="62813EEB" w14:textId="77777777" w:rsidR="00DE53EC" w:rsidRDefault="00DE53EC" w:rsidP="005D272D">
            <w:pPr>
              <w:snapToGrid w:val="0"/>
              <w:rPr>
                <w:sz w:val="16"/>
              </w:rPr>
            </w:pPr>
          </w:p>
        </w:tc>
        <w:tc>
          <w:tcPr>
            <w:tcW w:w="2127" w:type="dxa"/>
            <w:tcBorders>
              <w:top w:val="single" w:sz="2" w:space="0" w:color="auto"/>
              <w:left w:val="single" w:sz="1" w:space="0" w:color="000000"/>
              <w:bottom w:val="single" w:sz="2" w:space="0" w:color="auto"/>
            </w:tcBorders>
          </w:tcPr>
          <w:p w14:paraId="1357A526" w14:textId="77777777" w:rsidR="00DE53EC" w:rsidRDefault="00DE53EC" w:rsidP="005D272D">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tcPr>
          <w:p w14:paraId="24676C3D" w14:textId="77777777" w:rsidR="00DE53EC" w:rsidRDefault="00DE53EC" w:rsidP="005D272D">
            <w:pPr>
              <w:snapToGrid w:val="0"/>
              <w:rPr>
                <w:sz w:val="16"/>
              </w:rPr>
            </w:pPr>
          </w:p>
        </w:tc>
      </w:tr>
      <w:tr w:rsidR="00DE53EC" w14:paraId="3E5E4940" w14:textId="77777777" w:rsidTr="005D272D">
        <w:trPr>
          <w:cantSplit/>
          <w:trHeight w:val="340"/>
        </w:trPr>
        <w:tc>
          <w:tcPr>
            <w:tcW w:w="5666" w:type="dxa"/>
            <w:gridSpan w:val="2"/>
            <w:tcBorders>
              <w:top w:val="single" w:sz="2" w:space="0" w:color="auto"/>
              <w:left w:val="single" w:sz="8" w:space="0" w:color="000000"/>
              <w:bottom w:val="single" w:sz="2" w:space="0" w:color="auto"/>
            </w:tcBorders>
          </w:tcPr>
          <w:p w14:paraId="33F9A55F" w14:textId="77777777" w:rsidR="00DE53EC" w:rsidRDefault="00DE53EC" w:rsidP="005D272D">
            <w:pPr>
              <w:snapToGrid w:val="0"/>
              <w:rPr>
                <w:sz w:val="16"/>
              </w:rPr>
            </w:pPr>
          </w:p>
        </w:tc>
        <w:tc>
          <w:tcPr>
            <w:tcW w:w="2127" w:type="dxa"/>
            <w:tcBorders>
              <w:top w:val="single" w:sz="2" w:space="0" w:color="auto"/>
              <w:left w:val="single" w:sz="1" w:space="0" w:color="000000"/>
              <w:bottom w:val="single" w:sz="2" w:space="0" w:color="auto"/>
            </w:tcBorders>
          </w:tcPr>
          <w:p w14:paraId="0B49F66C" w14:textId="77777777" w:rsidR="00DE53EC" w:rsidRDefault="00DE53EC" w:rsidP="005D272D">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tcPr>
          <w:p w14:paraId="2F7F3699" w14:textId="77777777" w:rsidR="00DE53EC" w:rsidRDefault="00DE53EC" w:rsidP="005D272D">
            <w:pPr>
              <w:snapToGrid w:val="0"/>
              <w:rPr>
                <w:sz w:val="16"/>
              </w:rPr>
            </w:pPr>
          </w:p>
        </w:tc>
      </w:tr>
      <w:tr w:rsidR="00DE53EC" w14:paraId="1D2FCA79" w14:textId="77777777" w:rsidTr="005D272D">
        <w:trPr>
          <w:cantSplit/>
          <w:trHeight w:val="340"/>
        </w:trPr>
        <w:tc>
          <w:tcPr>
            <w:tcW w:w="7793" w:type="dxa"/>
            <w:gridSpan w:val="3"/>
            <w:tcBorders>
              <w:top w:val="single" w:sz="2" w:space="0" w:color="auto"/>
              <w:left w:val="single" w:sz="8" w:space="0" w:color="000000"/>
              <w:bottom w:val="single" w:sz="4" w:space="0" w:color="auto"/>
            </w:tcBorders>
          </w:tcPr>
          <w:p w14:paraId="422CE288" w14:textId="77777777" w:rsidR="00DE53EC" w:rsidRDefault="00DE53EC" w:rsidP="005D272D">
            <w:pPr>
              <w:snapToGrid w:val="0"/>
              <w:jc w:val="right"/>
              <w:rPr>
                <w:b/>
                <w:bCs/>
                <w:sz w:val="18"/>
              </w:rPr>
            </w:pPr>
            <w:r>
              <w:rPr>
                <w:b/>
                <w:bCs/>
                <w:sz w:val="18"/>
              </w:rPr>
              <w:t>ogółem:</w:t>
            </w:r>
          </w:p>
        </w:tc>
        <w:tc>
          <w:tcPr>
            <w:tcW w:w="2328" w:type="dxa"/>
            <w:tcBorders>
              <w:top w:val="single" w:sz="2" w:space="0" w:color="auto"/>
              <w:left w:val="single" w:sz="1" w:space="0" w:color="000000"/>
              <w:bottom w:val="single" w:sz="4" w:space="0" w:color="auto"/>
              <w:right w:val="single" w:sz="8" w:space="0" w:color="000000"/>
            </w:tcBorders>
          </w:tcPr>
          <w:p w14:paraId="4EFB63C8" w14:textId="77777777" w:rsidR="00DE53EC" w:rsidRDefault="00DE53EC" w:rsidP="005D272D">
            <w:pPr>
              <w:snapToGrid w:val="0"/>
              <w:rPr>
                <w:sz w:val="16"/>
              </w:rPr>
            </w:pPr>
          </w:p>
        </w:tc>
      </w:tr>
      <w:tr w:rsidR="00DE53EC" w14:paraId="701475B7" w14:textId="77777777" w:rsidTr="005D272D">
        <w:trPr>
          <w:cantSplit/>
          <w:trHeight w:val="308"/>
        </w:trPr>
        <w:tc>
          <w:tcPr>
            <w:tcW w:w="7793"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4D773D20" w14:textId="77777777" w:rsidR="00DE53EC" w:rsidRDefault="00DE53EC" w:rsidP="005D272D">
            <w:pPr>
              <w:snapToGrid w:val="0"/>
              <w:rPr>
                <w:b/>
                <w:bCs/>
                <w:sz w:val="16"/>
              </w:rPr>
            </w:pPr>
            <w:r>
              <w:rPr>
                <w:b/>
                <w:bCs/>
                <w:sz w:val="16"/>
              </w:rPr>
              <w:t>gotówka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7270E52A" w14:textId="77777777" w:rsidR="00DE53EC" w:rsidRDefault="00DE53EC" w:rsidP="005D272D">
            <w:pPr>
              <w:snapToGrid w:val="0"/>
              <w:jc w:val="center"/>
              <w:rPr>
                <w:b/>
                <w:bCs/>
                <w:sz w:val="16"/>
              </w:rPr>
            </w:pPr>
          </w:p>
        </w:tc>
      </w:tr>
      <w:tr w:rsidR="00DE53EC" w14:paraId="55E867EB" w14:textId="77777777" w:rsidTr="005D272D">
        <w:trPr>
          <w:cantSplit/>
          <w:trHeight w:val="170"/>
        </w:trPr>
        <w:tc>
          <w:tcPr>
            <w:tcW w:w="5666" w:type="dxa"/>
            <w:gridSpan w:val="2"/>
            <w:tcBorders>
              <w:top w:val="single" w:sz="4" w:space="0" w:color="auto"/>
              <w:left w:val="single" w:sz="4" w:space="0" w:color="auto"/>
              <w:bottom w:val="single" w:sz="4" w:space="0" w:color="auto"/>
              <w:right w:val="single" w:sz="4" w:space="0" w:color="auto"/>
            </w:tcBorders>
            <w:shd w:val="clear" w:color="auto" w:fill="E0E0E0"/>
          </w:tcPr>
          <w:p w14:paraId="5BF4D840" w14:textId="77777777" w:rsidR="00DE53EC" w:rsidRDefault="00DE53EC" w:rsidP="005D272D">
            <w:pPr>
              <w:snapToGrid w:val="0"/>
              <w:jc w:val="center"/>
              <w:rPr>
                <w:b/>
                <w:bCs/>
                <w:sz w:val="16"/>
              </w:rPr>
            </w:pPr>
            <w:r>
              <w:rPr>
                <w:b/>
                <w:bCs/>
                <w:sz w:val="16"/>
              </w:rPr>
              <w:t>nazwa</w:t>
            </w:r>
            <w:r>
              <w:rPr>
                <w:rFonts w:eastAsia="Arial" w:cs="Arial"/>
                <w:b/>
                <w:bCs/>
                <w:sz w:val="16"/>
              </w:rPr>
              <w:t xml:space="preserve"> </w:t>
            </w:r>
            <w:r>
              <w:rPr>
                <w:b/>
                <w:bCs/>
                <w:sz w:val="16"/>
              </w:rPr>
              <w:t>banku</w:t>
            </w:r>
          </w:p>
        </w:tc>
        <w:tc>
          <w:tcPr>
            <w:tcW w:w="2127" w:type="dxa"/>
            <w:tcBorders>
              <w:top w:val="single" w:sz="4" w:space="0" w:color="auto"/>
              <w:left w:val="single" w:sz="4" w:space="0" w:color="auto"/>
              <w:bottom w:val="single" w:sz="4" w:space="0" w:color="auto"/>
              <w:right w:val="single" w:sz="4" w:space="0" w:color="auto"/>
            </w:tcBorders>
            <w:shd w:val="clear" w:color="auto" w:fill="E0E0E0"/>
          </w:tcPr>
          <w:p w14:paraId="5B19094F" w14:textId="77777777" w:rsidR="00DE53EC" w:rsidRDefault="00DE53EC" w:rsidP="005D272D">
            <w:pPr>
              <w:snapToGrid w:val="0"/>
              <w:jc w:val="center"/>
              <w:rPr>
                <w:b/>
                <w:bCs/>
                <w:sz w:val="16"/>
              </w:rPr>
            </w:pPr>
            <w:r>
              <w:rPr>
                <w:b/>
                <w:bCs/>
                <w:sz w:val="16"/>
              </w:rPr>
              <w:t>waluta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6A86F16A" w14:textId="77777777" w:rsidR="00DE53EC" w:rsidRDefault="00DE53EC" w:rsidP="005D272D">
            <w:pPr>
              <w:snapToGrid w:val="0"/>
              <w:jc w:val="center"/>
              <w:rPr>
                <w:b/>
                <w:bCs/>
                <w:sz w:val="16"/>
              </w:rPr>
            </w:pPr>
            <w:r>
              <w:rPr>
                <w:b/>
                <w:bCs/>
                <w:sz w:val="16"/>
              </w:rPr>
              <w:t>aktualna</w:t>
            </w:r>
            <w:r>
              <w:rPr>
                <w:rFonts w:eastAsia="Arial" w:cs="Arial"/>
                <w:b/>
                <w:bCs/>
                <w:sz w:val="16"/>
              </w:rPr>
              <w:t xml:space="preserve"> </w:t>
            </w:r>
            <w:r>
              <w:rPr>
                <w:b/>
                <w:bCs/>
                <w:sz w:val="16"/>
              </w:rPr>
              <w:t>wartość</w:t>
            </w:r>
          </w:p>
        </w:tc>
      </w:tr>
      <w:tr w:rsidR="00DE53EC" w14:paraId="78723DE8" w14:textId="77777777" w:rsidTr="005D272D">
        <w:trPr>
          <w:cantSplit/>
          <w:trHeight w:val="340"/>
        </w:trPr>
        <w:tc>
          <w:tcPr>
            <w:tcW w:w="5666" w:type="dxa"/>
            <w:gridSpan w:val="2"/>
            <w:tcBorders>
              <w:top w:val="single" w:sz="4" w:space="0" w:color="auto"/>
              <w:left w:val="single" w:sz="8" w:space="0" w:color="000000"/>
              <w:bottom w:val="single" w:sz="2" w:space="0" w:color="auto"/>
            </w:tcBorders>
          </w:tcPr>
          <w:p w14:paraId="4FE7783D" w14:textId="77777777" w:rsidR="00DE53EC" w:rsidRDefault="00DE53EC" w:rsidP="005D272D">
            <w:pPr>
              <w:snapToGrid w:val="0"/>
              <w:rPr>
                <w:b/>
                <w:bCs/>
                <w:sz w:val="16"/>
              </w:rPr>
            </w:pPr>
          </w:p>
        </w:tc>
        <w:tc>
          <w:tcPr>
            <w:tcW w:w="2127" w:type="dxa"/>
            <w:tcBorders>
              <w:top w:val="single" w:sz="4" w:space="0" w:color="auto"/>
              <w:left w:val="single" w:sz="1" w:space="0" w:color="000000"/>
              <w:bottom w:val="single" w:sz="2" w:space="0" w:color="auto"/>
            </w:tcBorders>
          </w:tcPr>
          <w:p w14:paraId="7DFC9C24" w14:textId="77777777" w:rsidR="00DE53EC" w:rsidRDefault="00DE53EC" w:rsidP="005D272D">
            <w:pPr>
              <w:snapToGrid w:val="0"/>
              <w:rPr>
                <w:sz w:val="16"/>
              </w:rPr>
            </w:pPr>
          </w:p>
        </w:tc>
        <w:tc>
          <w:tcPr>
            <w:tcW w:w="2328" w:type="dxa"/>
            <w:tcBorders>
              <w:top w:val="single" w:sz="4" w:space="0" w:color="auto"/>
              <w:left w:val="single" w:sz="1" w:space="0" w:color="000000"/>
              <w:bottom w:val="single" w:sz="2" w:space="0" w:color="auto"/>
              <w:right w:val="single" w:sz="8" w:space="0" w:color="000000"/>
            </w:tcBorders>
          </w:tcPr>
          <w:p w14:paraId="5EFF0511" w14:textId="77777777" w:rsidR="00DE53EC" w:rsidRDefault="00DE53EC" w:rsidP="005D272D">
            <w:pPr>
              <w:snapToGrid w:val="0"/>
              <w:rPr>
                <w:sz w:val="16"/>
              </w:rPr>
            </w:pPr>
          </w:p>
        </w:tc>
      </w:tr>
      <w:tr w:rsidR="00DE53EC" w14:paraId="6A900ED7" w14:textId="77777777" w:rsidTr="005D272D">
        <w:trPr>
          <w:cantSplit/>
          <w:trHeight w:val="340"/>
        </w:trPr>
        <w:tc>
          <w:tcPr>
            <w:tcW w:w="5666" w:type="dxa"/>
            <w:gridSpan w:val="2"/>
            <w:tcBorders>
              <w:top w:val="single" w:sz="2" w:space="0" w:color="auto"/>
              <w:left w:val="single" w:sz="8" w:space="0" w:color="000000"/>
              <w:bottom w:val="single" w:sz="2" w:space="0" w:color="auto"/>
            </w:tcBorders>
          </w:tcPr>
          <w:p w14:paraId="51BDDA3A" w14:textId="77777777" w:rsidR="00DE53EC" w:rsidRDefault="00DE53EC" w:rsidP="005D272D">
            <w:pPr>
              <w:snapToGrid w:val="0"/>
              <w:rPr>
                <w:b/>
                <w:bCs/>
                <w:sz w:val="16"/>
              </w:rPr>
            </w:pPr>
          </w:p>
        </w:tc>
        <w:tc>
          <w:tcPr>
            <w:tcW w:w="2127" w:type="dxa"/>
            <w:tcBorders>
              <w:top w:val="single" w:sz="2" w:space="0" w:color="auto"/>
              <w:left w:val="single" w:sz="1" w:space="0" w:color="000000"/>
              <w:bottom w:val="single" w:sz="2" w:space="0" w:color="auto"/>
            </w:tcBorders>
          </w:tcPr>
          <w:p w14:paraId="7B69C11A" w14:textId="77777777" w:rsidR="00DE53EC" w:rsidRDefault="00DE53EC" w:rsidP="005D272D">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tcPr>
          <w:p w14:paraId="23220114" w14:textId="77777777" w:rsidR="00DE53EC" w:rsidRDefault="00DE53EC" w:rsidP="005D272D">
            <w:pPr>
              <w:snapToGrid w:val="0"/>
              <w:rPr>
                <w:sz w:val="16"/>
              </w:rPr>
            </w:pPr>
          </w:p>
        </w:tc>
      </w:tr>
      <w:tr w:rsidR="00DE53EC" w14:paraId="6D7C8262" w14:textId="77777777" w:rsidTr="005D272D">
        <w:trPr>
          <w:cantSplit/>
          <w:trHeight w:val="340"/>
        </w:trPr>
        <w:tc>
          <w:tcPr>
            <w:tcW w:w="5666" w:type="dxa"/>
            <w:gridSpan w:val="2"/>
            <w:tcBorders>
              <w:left w:val="single" w:sz="8" w:space="0" w:color="000000"/>
              <w:bottom w:val="single" w:sz="2" w:space="0" w:color="auto"/>
            </w:tcBorders>
          </w:tcPr>
          <w:p w14:paraId="33963F40" w14:textId="77777777" w:rsidR="00DE53EC" w:rsidRDefault="00DE53EC" w:rsidP="005D272D">
            <w:pPr>
              <w:snapToGrid w:val="0"/>
              <w:rPr>
                <w:b/>
                <w:bCs/>
                <w:sz w:val="16"/>
              </w:rPr>
            </w:pPr>
          </w:p>
        </w:tc>
        <w:tc>
          <w:tcPr>
            <w:tcW w:w="2127" w:type="dxa"/>
            <w:tcBorders>
              <w:left w:val="single" w:sz="1" w:space="0" w:color="000000"/>
              <w:bottom w:val="single" w:sz="2" w:space="0" w:color="auto"/>
            </w:tcBorders>
          </w:tcPr>
          <w:p w14:paraId="2605385E" w14:textId="77777777" w:rsidR="00DE53EC" w:rsidRDefault="00DE53EC" w:rsidP="005D272D">
            <w:pPr>
              <w:snapToGrid w:val="0"/>
              <w:rPr>
                <w:sz w:val="16"/>
              </w:rPr>
            </w:pPr>
          </w:p>
        </w:tc>
        <w:tc>
          <w:tcPr>
            <w:tcW w:w="2328" w:type="dxa"/>
            <w:tcBorders>
              <w:left w:val="single" w:sz="1" w:space="0" w:color="000000"/>
              <w:bottom w:val="single" w:sz="2" w:space="0" w:color="auto"/>
              <w:right w:val="single" w:sz="8" w:space="0" w:color="000000"/>
            </w:tcBorders>
          </w:tcPr>
          <w:p w14:paraId="315037E1" w14:textId="77777777" w:rsidR="00DE53EC" w:rsidRDefault="00DE53EC" w:rsidP="005D272D">
            <w:pPr>
              <w:snapToGrid w:val="0"/>
              <w:rPr>
                <w:sz w:val="16"/>
              </w:rPr>
            </w:pPr>
          </w:p>
        </w:tc>
      </w:tr>
      <w:tr w:rsidR="00DE53EC" w14:paraId="54E6BEA8" w14:textId="77777777" w:rsidTr="005D272D">
        <w:trPr>
          <w:cantSplit/>
          <w:trHeight w:val="340"/>
        </w:trPr>
        <w:tc>
          <w:tcPr>
            <w:tcW w:w="7793" w:type="dxa"/>
            <w:gridSpan w:val="3"/>
            <w:tcBorders>
              <w:top w:val="single" w:sz="2" w:space="0" w:color="auto"/>
              <w:left w:val="single" w:sz="8" w:space="0" w:color="000000"/>
              <w:bottom w:val="single" w:sz="2" w:space="0" w:color="auto"/>
            </w:tcBorders>
          </w:tcPr>
          <w:p w14:paraId="5CA2ED06" w14:textId="77777777" w:rsidR="00DE53EC" w:rsidRDefault="00DE53EC" w:rsidP="005D272D">
            <w:pPr>
              <w:snapToGrid w:val="0"/>
              <w:jc w:val="right"/>
              <w:rPr>
                <w:b/>
                <w:bCs/>
                <w:sz w:val="18"/>
              </w:rPr>
            </w:pPr>
            <w:r>
              <w:rPr>
                <w:b/>
                <w:bCs/>
                <w:sz w:val="18"/>
              </w:rPr>
              <w:t>ogółem:</w:t>
            </w:r>
          </w:p>
        </w:tc>
        <w:tc>
          <w:tcPr>
            <w:tcW w:w="2328" w:type="dxa"/>
            <w:tcBorders>
              <w:top w:val="single" w:sz="2" w:space="0" w:color="auto"/>
              <w:left w:val="single" w:sz="1" w:space="0" w:color="000000"/>
              <w:bottom w:val="single" w:sz="2" w:space="0" w:color="auto"/>
              <w:right w:val="single" w:sz="8" w:space="0" w:color="000000"/>
            </w:tcBorders>
          </w:tcPr>
          <w:p w14:paraId="716BF018" w14:textId="77777777" w:rsidR="00DE53EC" w:rsidRDefault="00DE53EC" w:rsidP="005D272D">
            <w:pPr>
              <w:snapToGrid w:val="0"/>
              <w:rPr>
                <w:sz w:val="16"/>
              </w:rPr>
            </w:pPr>
          </w:p>
        </w:tc>
      </w:tr>
      <w:tr w:rsidR="00DE53EC" w14:paraId="0EE17037" w14:textId="77777777" w:rsidTr="005D272D">
        <w:trPr>
          <w:cantSplit/>
          <w:trHeight w:val="170"/>
        </w:trPr>
        <w:tc>
          <w:tcPr>
            <w:tcW w:w="7793" w:type="dxa"/>
            <w:gridSpan w:val="3"/>
            <w:tcBorders>
              <w:top w:val="single" w:sz="2" w:space="0" w:color="auto"/>
              <w:left w:val="single" w:sz="8" w:space="0" w:color="000000"/>
              <w:bottom w:val="single" w:sz="2" w:space="0" w:color="auto"/>
            </w:tcBorders>
            <w:shd w:val="clear" w:color="auto" w:fill="E0E0E0"/>
            <w:vAlign w:val="center"/>
          </w:tcPr>
          <w:p w14:paraId="332D0946" w14:textId="77777777" w:rsidR="00DE53EC" w:rsidRDefault="00DE53EC" w:rsidP="005D272D">
            <w:pPr>
              <w:snapToGrid w:val="0"/>
              <w:rPr>
                <w:b/>
                <w:bCs/>
                <w:sz w:val="16"/>
              </w:rPr>
            </w:pPr>
            <w:r>
              <w:rPr>
                <w:b/>
                <w:bCs/>
                <w:sz w:val="16"/>
              </w:rPr>
              <w:t>inne</w:t>
            </w:r>
            <w:r>
              <w:rPr>
                <w:rFonts w:eastAsia="Arial" w:cs="Arial"/>
                <w:b/>
                <w:bCs/>
                <w:sz w:val="16"/>
              </w:rPr>
              <w:t xml:space="preserve"> </w:t>
            </w:r>
            <w:r>
              <w:rPr>
                <w:b/>
                <w:bCs/>
                <w:sz w:val="16"/>
              </w:rPr>
              <w:t>bieżące</w:t>
            </w:r>
            <w:r>
              <w:rPr>
                <w:rFonts w:eastAsia="Arial" w:cs="Arial"/>
                <w:b/>
                <w:bCs/>
                <w:sz w:val="16"/>
              </w:rPr>
              <w:t xml:space="preserve"> </w:t>
            </w:r>
            <w:r>
              <w:rPr>
                <w:b/>
                <w:bCs/>
                <w:sz w:val="16"/>
              </w:rPr>
              <w:t>aktywa</w:t>
            </w:r>
            <w:r>
              <w:rPr>
                <w:rFonts w:eastAsia="Arial" w:cs="Arial"/>
                <w:b/>
                <w:bCs/>
                <w:sz w:val="16"/>
              </w:rPr>
              <w:t xml:space="preserve"> – </w:t>
            </w:r>
            <w:r>
              <w:rPr>
                <w:b/>
                <w:bCs/>
                <w:sz w:val="16"/>
              </w:rPr>
              <w:t>nazwa</w:t>
            </w:r>
            <w:r>
              <w:rPr>
                <w:rFonts w:eastAsia="Arial" w:cs="Arial"/>
                <w:b/>
                <w:bCs/>
                <w:sz w:val="16"/>
              </w:rPr>
              <w:t xml:space="preserve"> </w:t>
            </w:r>
            <w:r>
              <w:rPr>
                <w:b/>
                <w:bCs/>
                <w:sz w:val="16"/>
              </w:rPr>
              <w:t>/</w:t>
            </w:r>
            <w:r>
              <w:rPr>
                <w:rFonts w:eastAsia="Arial" w:cs="Arial"/>
                <w:b/>
                <w:bCs/>
                <w:sz w:val="16"/>
              </w:rPr>
              <w:t xml:space="preserve"> </w:t>
            </w:r>
            <w:r>
              <w:rPr>
                <w:b/>
                <w:bCs/>
                <w:sz w:val="16"/>
              </w:rPr>
              <w:t>opis</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61C99EE4" w14:textId="77777777" w:rsidR="00DE53EC" w:rsidRDefault="00DE53EC" w:rsidP="005D272D">
            <w:pPr>
              <w:snapToGrid w:val="0"/>
              <w:jc w:val="center"/>
              <w:rPr>
                <w:b/>
                <w:bCs/>
                <w:sz w:val="16"/>
              </w:rPr>
            </w:pPr>
          </w:p>
        </w:tc>
      </w:tr>
      <w:tr w:rsidR="00DE53EC" w14:paraId="1EEA1806" w14:textId="77777777" w:rsidTr="005D272D">
        <w:trPr>
          <w:cantSplit/>
          <w:trHeight w:val="340"/>
        </w:trPr>
        <w:tc>
          <w:tcPr>
            <w:tcW w:w="7793" w:type="dxa"/>
            <w:gridSpan w:val="3"/>
            <w:tcBorders>
              <w:top w:val="single" w:sz="2" w:space="0" w:color="auto"/>
              <w:left w:val="single" w:sz="8" w:space="0" w:color="000000"/>
              <w:bottom w:val="single" w:sz="2" w:space="0" w:color="000000"/>
            </w:tcBorders>
          </w:tcPr>
          <w:p w14:paraId="799AAA38" w14:textId="77777777" w:rsidR="00DE53EC" w:rsidRDefault="00DE53EC" w:rsidP="005D272D">
            <w:pPr>
              <w:snapToGrid w:val="0"/>
              <w:rPr>
                <w:b/>
                <w:bCs/>
                <w:sz w:val="16"/>
              </w:rPr>
            </w:pPr>
          </w:p>
        </w:tc>
        <w:tc>
          <w:tcPr>
            <w:tcW w:w="2328" w:type="dxa"/>
            <w:tcBorders>
              <w:top w:val="single" w:sz="2" w:space="0" w:color="auto"/>
              <w:left w:val="single" w:sz="1" w:space="0" w:color="000000"/>
              <w:bottom w:val="single" w:sz="2" w:space="0" w:color="000000"/>
              <w:right w:val="single" w:sz="8" w:space="0" w:color="000000"/>
            </w:tcBorders>
          </w:tcPr>
          <w:p w14:paraId="3D81280C" w14:textId="77777777" w:rsidR="00DE53EC" w:rsidRDefault="00DE53EC" w:rsidP="005D272D">
            <w:pPr>
              <w:snapToGrid w:val="0"/>
              <w:rPr>
                <w:sz w:val="16"/>
              </w:rPr>
            </w:pPr>
          </w:p>
        </w:tc>
      </w:tr>
      <w:tr w:rsidR="00DE53EC" w14:paraId="0CA43E95" w14:textId="77777777" w:rsidTr="005D272D">
        <w:trPr>
          <w:cantSplit/>
          <w:trHeight w:val="340"/>
        </w:trPr>
        <w:tc>
          <w:tcPr>
            <w:tcW w:w="7793" w:type="dxa"/>
            <w:gridSpan w:val="3"/>
            <w:tcBorders>
              <w:top w:val="single" w:sz="2" w:space="0" w:color="000000"/>
              <w:left w:val="single" w:sz="2" w:space="0" w:color="000000"/>
              <w:bottom w:val="single" w:sz="2" w:space="0" w:color="000000"/>
              <w:right w:val="single" w:sz="6" w:space="0" w:color="000000"/>
            </w:tcBorders>
          </w:tcPr>
          <w:p w14:paraId="15A8527C" w14:textId="77777777" w:rsidR="00DE53EC" w:rsidRDefault="00DE53EC" w:rsidP="005D272D">
            <w:pPr>
              <w:snapToGrid w:val="0"/>
              <w:rPr>
                <w:sz w:val="16"/>
              </w:rPr>
            </w:pPr>
          </w:p>
        </w:tc>
        <w:tc>
          <w:tcPr>
            <w:tcW w:w="2328" w:type="dxa"/>
            <w:tcBorders>
              <w:top w:val="single" w:sz="2" w:space="0" w:color="000000"/>
              <w:left w:val="single" w:sz="6" w:space="0" w:color="000000"/>
              <w:bottom w:val="single" w:sz="2" w:space="0" w:color="000000"/>
              <w:right w:val="single" w:sz="2" w:space="0" w:color="000000"/>
            </w:tcBorders>
          </w:tcPr>
          <w:p w14:paraId="75710A47" w14:textId="77777777" w:rsidR="00DE53EC" w:rsidRDefault="00DE53EC" w:rsidP="005D272D">
            <w:pPr>
              <w:snapToGrid w:val="0"/>
              <w:rPr>
                <w:sz w:val="16"/>
              </w:rPr>
            </w:pPr>
          </w:p>
        </w:tc>
      </w:tr>
      <w:tr w:rsidR="00DE53EC" w14:paraId="4ABBCD82" w14:textId="77777777" w:rsidTr="005D272D">
        <w:trPr>
          <w:cantSplit/>
          <w:trHeight w:val="340"/>
        </w:trPr>
        <w:tc>
          <w:tcPr>
            <w:tcW w:w="7793" w:type="dxa"/>
            <w:gridSpan w:val="3"/>
            <w:tcBorders>
              <w:top w:val="single" w:sz="2" w:space="0" w:color="000000"/>
              <w:left w:val="single" w:sz="8" w:space="0" w:color="000000"/>
              <w:bottom w:val="single" w:sz="2" w:space="0" w:color="auto"/>
            </w:tcBorders>
          </w:tcPr>
          <w:p w14:paraId="1401861D" w14:textId="77777777" w:rsidR="00DE53EC" w:rsidRDefault="00DE53EC" w:rsidP="005D272D">
            <w:pPr>
              <w:snapToGrid w:val="0"/>
              <w:rPr>
                <w:sz w:val="16"/>
              </w:rPr>
            </w:pPr>
          </w:p>
        </w:tc>
        <w:tc>
          <w:tcPr>
            <w:tcW w:w="2328" w:type="dxa"/>
            <w:tcBorders>
              <w:top w:val="single" w:sz="2" w:space="0" w:color="000000"/>
              <w:left w:val="single" w:sz="1" w:space="0" w:color="000000"/>
              <w:bottom w:val="single" w:sz="2" w:space="0" w:color="auto"/>
              <w:right w:val="single" w:sz="8" w:space="0" w:color="000000"/>
            </w:tcBorders>
          </w:tcPr>
          <w:p w14:paraId="1982D1EA" w14:textId="77777777" w:rsidR="00DE53EC" w:rsidRDefault="00DE53EC" w:rsidP="005D272D">
            <w:pPr>
              <w:snapToGrid w:val="0"/>
              <w:rPr>
                <w:sz w:val="16"/>
              </w:rPr>
            </w:pPr>
          </w:p>
        </w:tc>
      </w:tr>
      <w:tr w:rsidR="00DE53EC" w14:paraId="5931BEDB" w14:textId="77777777" w:rsidTr="005D272D">
        <w:trPr>
          <w:cantSplit/>
          <w:trHeight w:val="340"/>
        </w:trPr>
        <w:tc>
          <w:tcPr>
            <w:tcW w:w="7793" w:type="dxa"/>
            <w:gridSpan w:val="3"/>
            <w:tcBorders>
              <w:top w:val="single" w:sz="2" w:space="0" w:color="auto"/>
              <w:left w:val="single" w:sz="8" w:space="0" w:color="000000"/>
              <w:bottom w:val="single" w:sz="8" w:space="0" w:color="000000"/>
            </w:tcBorders>
          </w:tcPr>
          <w:p w14:paraId="21C7C35A" w14:textId="77777777" w:rsidR="00DE53EC" w:rsidRDefault="00DE53EC" w:rsidP="005D272D">
            <w:pPr>
              <w:snapToGrid w:val="0"/>
              <w:jc w:val="right"/>
              <w:rPr>
                <w:b/>
                <w:bCs/>
                <w:sz w:val="18"/>
              </w:rPr>
            </w:pPr>
            <w:r>
              <w:rPr>
                <w:b/>
                <w:bCs/>
                <w:sz w:val="18"/>
              </w:rPr>
              <w:t>ogółem:</w:t>
            </w:r>
          </w:p>
        </w:tc>
        <w:tc>
          <w:tcPr>
            <w:tcW w:w="2328" w:type="dxa"/>
            <w:tcBorders>
              <w:top w:val="single" w:sz="2" w:space="0" w:color="auto"/>
              <w:left w:val="single" w:sz="1" w:space="0" w:color="000000"/>
              <w:bottom w:val="single" w:sz="8" w:space="0" w:color="000000"/>
              <w:right w:val="single" w:sz="8" w:space="0" w:color="000000"/>
            </w:tcBorders>
          </w:tcPr>
          <w:p w14:paraId="079E2658" w14:textId="77777777" w:rsidR="00DE53EC" w:rsidRDefault="00DE53EC" w:rsidP="005D272D">
            <w:pPr>
              <w:snapToGrid w:val="0"/>
              <w:rPr>
                <w:sz w:val="16"/>
              </w:rPr>
            </w:pPr>
          </w:p>
        </w:tc>
      </w:tr>
    </w:tbl>
    <w:p w14:paraId="6473BCEF" w14:textId="77777777" w:rsidR="00DE53EC" w:rsidRPr="007A663A" w:rsidRDefault="00DE53EC" w:rsidP="00DE53EC">
      <w:pPr>
        <w:rPr>
          <w:rFonts w:cs="Arial"/>
          <w:b/>
          <w:sz w:val="10"/>
          <w:szCs w:val="10"/>
        </w:rPr>
      </w:pPr>
    </w:p>
    <w:p w14:paraId="472413CF" w14:textId="77777777" w:rsidR="00DE53EC" w:rsidRDefault="00DE53EC" w:rsidP="00DE53EC">
      <w:pPr>
        <w:rPr>
          <w:rFonts w:cs="Arial"/>
          <w:b/>
          <w:sz w:val="18"/>
        </w:rPr>
      </w:pPr>
      <w:r>
        <w:rPr>
          <w:rFonts w:cs="Arial"/>
          <w:b/>
          <w:sz w:val="18"/>
        </w:rPr>
        <w:t>c/</w:t>
      </w:r>
      <w:r>
        <w:rPr>
          <w:rFonts w:eastAsia="Arial" w:cs="Arial"/>
          <w:b/>
          <w:sz w:val="18"/>
        </w:rPr>
        <w:t xml:space="preserve"> </w:t>
      </w:r>
      <w:r>
        <w:rPr>
          <w:rFonts w:cs="Arial"/>
          <w:b/>
          <w:sz w:val="18"/>
        </w:rPr>
        <w:t>opis</w:t>
      </w:r>
      <w:r>
        <w:rPr>
          <w:rFonts w:eastAsia="Arial" w:cs="Arial"/>
          <w:b/>
          <w:sz w:val="18"/>
        </w:rPr>
        <w:t xml:space="preserve"> </w:t>
      </w:r>
      <w:r>
        <w:rPr>
          <w:rFonts w:cs="Arial"/>
          <w:b/>
          <w:sz w:val="18"/>
        </w:rPr>
        <w:t>zobowiązań</w:t>
      </w:r>
    </w:p>
    <w:p w14:paraId="4E18D71F" w14:textId="77777777" w:rsidR="00DE53EC" w:rsidRPr="007A663A" w:rsidRDefault="00DE53EC" w:rsidP="00DE53EC">
      <w:pPr>
        <w:rPr>
          <w:rFonts w:cs="Arial"/>
          <w:b/>
          <w:sz w:val="10"/>
          <w:szCs w:val="10"/>
        </w:rPr>
      </w:pPr>
    </w:p>
    <w:tbl>
      <w:tblPr>
        <w:tblW w:w="10065" w:type="dxa"/>
        <w:tblInd w:w="-10" w:type="dxa"/>
        <w:tblLayout w:type="fixed"/>
        <w:tblCellMar>
          <w:left w:w="70" w:type="dxa"/>
          <w:right w:w="70" w:type="dxa"/>
        </w:tblCellMar>
        <w:tblLook w:val="0000" w:firstRow="0" w:lastRow="0" w:firstColumn="0" w:lastColumn="0" w:noHBand="0" w:noVBand="0"/>
      </w:tblPr>
      <w:tblGrid>
        <w:gridCol w:w="1418"/>
        <w:gridCol w:w="1051"/>
        <w:gridCol w:w="1075"/>
        <w:gridCol w:w="2165"/>
        <w:gridCol w:w="1237"/>
        <w:gridCol w:w="2126"/>
        <w:gridCol w:w="993"/>
      </w:tblGrid>
      <w:tr w:rsidR="00DE53EC" w14:paraId="1BA9BBCD" w14:textId="77777777" w:rsidTr="005D272D">
        <w:trPr>
          <w:cantSplit/>
          <w:trHeight w:val="442"/>
        </w:trPr>
        <w:tc>
          <w:tcPr>
            <w:tcW w:w="10065" w:type="dxa"/>
            <w:gridSpan w:val="7"/>
            <w:tcBorders>
              <w:top w:val="single" w:sz="8" w:space="0" w:color="000000"/>
              <w:left w:val="single" w:sz="8" w:space="0" w:color="000000"/>
              <w:bottom w:val="single" w:sz="2" w:space="0" w:color="auto"/>
              <w:right w:val="single" w:sz="8" w:space="0" w:color="000000"/>
            </w:tcBorders>
            <w:shd w:val="clear" w:color="auto" w:fill="E0E0E0"/>
            <w:vAlign w:val="center"/>
          </w:tcPr>
          <w:p w14:paraId="2A01A1D2" w14:textId="77777777" w:rsidR="00DE53EC" w:rsidRDefault="00DE53EC" w:rsidP="005D272D">
            <w:pPr>
              <w:snapToGrid w:val="0"/>
              <w:rPr>
                <w:b/>
                <w:bCs/>
                <w:sz w:val="16"/>
              </w:rPr>
            </w:pPr>
            <w:r>
              <w:rPr>
                <w:b/>
                <w:bCs/>
                <w:sz w:val="16"/>
              </w:rPr>
              <w:t>pożyczki</w:t>
            </w:r>
            <w:r>
              <w:rPr>
                <w:rFonts w:eastAsia="Arial" w:cs="Arial"/>
                <w:b/>
                <w:bCs/>
                <w:sz w:val="16"/>
              </w:rPr>
              <w:t xml:space="preserve"> </w:t>
            </w:r>
            <w:r>
              <w:rPr>
                <w:b/>
                <w:bCs/>
                <w:sz w:val="16"/>
              </w:rPr>
              <w:t>i</w:t>
            </w:r>
            <w:r>
              <w:rPr>
                <w:rFonts w:eastAsia="Arial" w:cs="Arial"/>
                <w:b/>
                <w:bCs/>
                <w:sz w:val="16"/>
              </w:rPr>
              <w:t xml:space="preserve"> </w:t>
            </w:r>
            <w:r>
              <w:rPr>
                <w:b/>
                <w:bCs/>
                <w:sz w:val="16"/>
              </w:rPr>
              <w:t>kredyty</w:t>
            </w:r>
            <w:r>
              <w:rPr>
                <w:rFonts w:eastAsia="Arial" w:cs="Arial"/>
                <w:b/>
                <w:bCs/>
                <w:sz w:val="16"/>
              </w:rPr>
              <w:t xml:space="preserve"> </w:t>
            </w:r>
            <w:r>
              <w:rPr>
                <w:b/>
                <w:bCs/>
                <w:sz w:val="16"/>
              </w:rPr>
              <w:t>długoterminowe</w:t>
            </w:r>
          </w:p>
        </w:tc>
      </w:tr>
      <w:tr w:rsidR="00DE53EC" w14:paraId="1F014748" w14:textId="77777777" w:rsidTr="005D272D">
        <w:trPr>
          <w:cantSplit/>
          <w:trHeight w:val="170"/>
        </w:trPr>
        <w:tc>
          <w:tcPr>
            <w:tcW w:w="1418" w:type="dxa"/>
            <w:tcBorders>
              <w:top w:val="single" w:sz="2" w:space="0" w:color="auto"/>
              <w:left w:val="single" w:sz="8" w:space="0" w:color="000000"/>
              <w:bottom w:val="single" w:sz="1" w:space="0" w:color="000000"/>
            </w:tcBorders>
            <w:shd w:val="clear" w:color="auto" w:fill="E0E0E0"/>
            <w:vAlign w:val="center"/>
          </w:tcPr>
          <w:p w14:paraId="59965806" w14:textId="77777777" w:rsidR="00DE53EC" w:rsidRDefault="00DE53EC" w:rsidP="005D272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1" w:space="0" w:color="000000"/>
            </w:tcBorders>
            <w:shd w:val="clear" w:color="auto" w:fill="E0E0E0"/>
            <w:vAlign w:val="center"/>
          </w:tcPr>
          <w:p w14:paraId="77BBD2FD" w14:textId="77777777" w:rsidR="00DE53EC" w:rsidRDefault="00DE53EC" w:rsidP="005D272D">
            <w:pPr>
              <w:snapToGrid w:val="0"/>
              <w:jc w:val="center"/>
              <w:rPr>
                <w:b/>
                <w:bCs/>
                <w:sz w:val="16"/>
              </w:rPr>
            </w:pPr>
            <w:r>
              <w:rPr>
                <w:b/>
                <w:sz w:val="16"/>
                <w:szCs w:val="16"/>
              </w:rPr>
              <w:t>k</w:t>
            </w:r>
            <w:r w:rsidRPr="00BA53E7">
              <w:rPr>
                <w:b/>
                <w:sz w:val="16"/>
                <w:szCs w:val="16"/>
              </w:rPr>
              <w:t>wota nominalna</w:t>
            </w:r>
            <w:r w:rsidRPr="00BA53E7">
              <w:rPr>
                <w:rStyle w:val="Odwoanieprzypisudolnego"/>
                <w:b/>
                <w:sz w:val="16"/>
                <w:szCs w:val="16"/>
              </w:rPr>
              <w:footnoteReference w:id="4"/>
            </w:r>
          </w:p>
        </w:tc>
        <w:tc>
          <w:tcPr>
            <w:tcW w:w="1075" w:type="dxa"/>
            <w:tcBorders>
              <w:top w:val="single" w:sz="2" w:space="0" w:color="auto"/>
              <w:left w:val="single" w:sz="1" w:space="0" w:color="000000"/>
              <w:bottom w:val="single" w:sz="2" w:space="0" w:color="auto"/>
            </w:tcBorders>
            <w:shd w:val="clear" w:color="auto" w:fill="E0E0E0"/>
            <w:vAlign w:val="center"/>
          </w:tcPr>
          <w:p w14:paraId="7B9A3AED" w14:textId="77777777" w:rsidR="00DE53EC" w:rsidRDefault="00DE53EC" w:rsidP="005D272D">
            <w:pPr>
              <w:snapToGrid w:val="0"/>
              <w:jc w:val="center"/>
              <w:rPr>
                <w:b/>
                <w:bCs/>
                <w:sz w:val="16"/>
              </w:rPr>
            </w:pPr>
            <w:r>
              <w:rPr>
                <w:b/>
                <w:sz w:val="16"/>
                <w:szCs w:val="16"/>
              </w:rPr>
              <w:t>t</w:t>
            </w:r>
            <w:r w:rsidRPr="00BA53E7">
              <w:rPr>
                <w:b/>
                <w:sz w:val="16"/>
                <w:szCs w:val="16"/>
              </w:rPr>
              <w: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66D3A296" w14:textId="77777777" w:rsidR="00DE53EC" w:rsidRDefault="00DE53EC" w:rsidP="005D272D">
            <w:pPr>
              <w:snapToGrid w:val="0"/>
              <w:jc w:val="center"/>
              <w:rPr>
                <w:b/>
                <w:bCs/>
                <w:sz w:val="16"/>
              </w:rPr>
            </w:pPr>
            <w:r>
              <w:rPr>
                <w:b/>
                <w:sz w:val="16"/>
                <w:szCs w:val="16"/>
              </w:rPr>
              <w:t>b</w:t>
            </w:r>
            <w:r w:rsidRPr="00BA53E7">
              <w:rPr>
                <w:b/>
                <w:sz w:val="16"/>
                <w:szCs w:val="16"/>
              </w:rPr>
              <w:t xml:space="preserve">ank / </w:t>
            </w:r>
            <w:r>
              <w:rPr>
                <w:b/>
                <w:sz w:val="16"/>
                <w:szCs w:val="16"/>
              </w:rPr>
              <w:t>f</w:t>
            </w:r>
            <w:r w:rsidRPr="00BA53E7">
              <w:rPr>
                <w:b/>
                <w:sz w:val="16"/>
                <w:szCs w:val="16"/>
              </w:rPr>
              <w:t>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60114482" w14:textId="77777777" w:rsidR="00DE53EC" w:rsidRDefault="00DE53EC" w:rsidP="005D272D">
            <w:pPr>
              <w:snapToGrid w:val="0"/>
              <w:jc w:val="center"/>
              <w:rPr>
                <w:b/>
                <w:bCs/>
                <w:sz w:val="16"/>
              </w:rPr>
            </w:pPr>
            <w:r>
              <w:rPr>
                <w:b/>
                <w:sz w:val="16"/>
                <w:szCs w:val="16"/>
              </w:rPr>
              <w:t>r</w:t>
            </w:r>
            <w:r w:rsidRPr="00BA53E7">
              <w:rPr>
                <w:b/>
                <w:sz w:val="16"/>
                <w:szCs w:val="16"/>
              </w:rPr>
              <w:t xml:space="preserve">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117E1E46" w14:textId="77777777" w:rsidR="00DE53EC" w:rsidRDefault="00DE53EC" w:rsidP="005D272D">
            <w:pPr>
              <w:snapToGrid w:val="0"/>
              <w:jc w:val="center"/>
              <w:rPr>
                <w:rFonts w:eastAsia="Arial" w:cs="Arial"/>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2E5C1E40" w14:textId="77777777" w:rsidR="00DE53EC" w:rsidRDefault="00DE53EC" w:rsidP="005D272D">
            <w:pPr>
              <w:snapToGrid w:val="0"/>
              <w:jc w:val="center"/>
              <w:rPr>
                <w:rFonts w:eastAsia="Arial" w:cs="Arial"/>
                <w:b/>
                <w:bCs/>
                <w:sz w:val="16"/>
              </w:rPr>
            </w:pPr>
            <w:r>
              <w:rPr>
                <w:b/>
                <w:sz w:val="16"/>
                <w:szCs w:val="16"/>
              </w:rPr>
              <w:t>a</w:t>
            </w:r>
            <w:r w:rsidRPr="00BA53E7">
              <w:rPr>
                <w:b/>
                <w:sz w:val="16"/>
                <w:szCs w:val="16"/>
              </w:rPr>
              <w:t>ktualne zadłużenie</w:t>
            </w:r>
          </w:p>
        </w:tc>
      </w:tr>
      <w:tr w:rsidR="00DE53EC" w14:paraId="0ACB8A8D" w14:textId="77777777" w:rsidTr="005D272D">
        <w:trPr>
          <w:cantSplit/>
          <w:trHeight w:val="350"/>
        </w:trPr>
        <w:tc>
          <w:tcPr>
            <w:tcW w:w="1418" w:type="dxa"/>
            <w:tcBorders>
              <w:top w:val="single" w:sz="2" w:space="0" w:color="auto"/>
              <w:left w:val="single" w:sz="8" w:space="0" w:color="000000"/>
              <w:bottom w:val="single" w:sz="2" w:space="0" w:color="auto"/>
            </w:tcBorders>
          </w:tcPr>
          <w:p w14:paraId="0F185A52" w14:textId="77777777" w:rsidR="00DE53EC" w:rsidRDefault="00DE53EC" w:rsidP="005D272D">
            <w:pPr>
              <w:snapToGrid w:val="0"/>
              <w:rPr>
                <w:b/>
                <w:bCs/>
                <w:sz w:val="16"/>
              </w:rPr>
            </w:pPr>
          </w:p>
        </w:tc>
        <w:tc>
          <w:tcPr>
            <w:tcW w:w="1051" w:type="dxa"/>
            <w:tcBorders>
              <w:top w:val="single" w:sz="2" w:space="0" w:color="auto"/>
              <w:left w:val="single" w:sz="8" w:space="0" w:color="000000"/>
              <w:bottom w:val="single" w:sz="2" w:space="0" w:color="auto"/>
            </w:tcBorders>
          </w:tcPr>
          <w:p w14:paraId="344DA201" w14:textId="77777777" w:rsidR="00DE53EC" w:rsidRDefault="00DE53EC" w:rsidP="005D272D">
            <w:pPr>
              <w:snapToGrid w:val="0"/>
              <w:rPr>
                <w:b/>
                <w:bCs/>
                <w:sz w:val="16"/>
              </w:rPr>
            </w:pPr>
          </w:p>
        </w:tc>
        <w:tc>
          <w:tcPr>
            <w:tcW w:w="1075" w:type="dxa"/>
            <w:tcBorders>
              <w:top w:val="single" w:sz="2" w:space="0" w:color="auto"/>
              <w:left w:val="single" w:sz="1" w:space="0" w:color="000000"/>
              <w:bottom w:val="single" w:sz="2" w:space="0" w:color="auto"/>
            </w:tcBorders>
          </w:tcPr>
          <w:p w14:paraId="214CCC45" w14:textId="77777777" w:rsidR="00DE53EC" w:rsidRPr="00C12CB8" w:rsidRDefault="00DE53EC" w:rsidP="005D272D">
            <w:pPr>
              <w:snapToGrid w:val="0"/>
              <w:rPr>
                <w:sz w:val="16"/>
                <w:highlight w:val="yellow"/>
              </w:rPr>
            </w:pPr>
          </w:p>
        </w:tc>
        <w:tc>
          <w:tcPr>
            <w:tcW w:w="2165" w:type="dxa"/>
            <w:tcBorders>
              <w:top w:val="single" w:sz="2" w:space="0" w:color="auto"/>
              <w:left w:val="single" w:sz="1" w:space="0" w:color="000000"/>
              <w:bottom w:val="single" w:sz="2" w:space="0" w:color="auto"/>
            </w:tcBorders>
          </w:tcPr>
          <w:p w14:paraId="1A45269F" w14:textId="77777777" w:rsidR="00DE53EC" w:rsidRDefault="00DE53EC" w:rsidP="005D272D">
            <w:pPr>
              <w:snapToGrid w:val="0"/>
              <w:rPr>
                <w:sz w:val="16"/>
              </w:rPr>
            </w:pPr>
          </w:p>
        </w:tc>
        <w:tc>
          <w:tcPr>
            <w:tcW w:w="1237" w:type="dxa"/>
            <w:tcBorders>
              <w:top w:val="single" w:sz="2" w:space="0" w:color="auto"/>
              <w:left w:val="single" w:sz="1" w:space="0" w:color="000000"/>
              <w:bottom w:val="single" w:sz="2" w:space="0" w:color="auto"/>
            </w:tcBorders>
          </w:tcPr>
          <w:p w14:paraId="69E75409" w14:textId="77777777" w:rsidR="00DE53EC" w:rsidRDefault="00DE53EC" w:rsidP="005D272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tcPr>
          <w:p w14:paraId="6A8FD8E6" w14:textId="77777777" w:rsidR="00DE53EC" w:rsidRPr="00C12CB8" w:rsidRDefault="00DE53EC" w:rsidP="005D272D">
            <w:pPr>
              <w:snapToGrid w:val="0"/>
              <w:rPr>
                <w:sz w:val="16"/>
                <w:highlight w:val="yellow"/>
              </w:rPr>
            </w:pPr>
          </w:p>
        </w:tc>
        <w:tc>
          <w:tcPr>
            <w:tcW w:w="993" w:type="dxa"/>
            <w:tcBorders>
              <w:top w:val="single" w:sz="2" w:space="0" w:color="auto"/>
              <w:left w:val="single" w:sz="1" w:space="0" w:color="000000"/>
              <w:bottom w:val="single" w:sz="2" w:space="0" w:color="auto"/>
              <w:right w:val="single" w:sz="8" w:space="0" w:color="000000"/>
            </w:tcBorders>
          </w:tcPr>
          <w:p w14:paraId="2B80E485" w14:textId="77777777" w:rsidR="00DE53EC" w:rsidRPr="00C12CB8" w:rsidRDefault="00DE53EC" w:rsidP="005D272D">
            <w:pPr>
              <w:snapToGrid w:val="0"/>
              <w:rPr>
                <w:sz w:val="16"/>
                <w:highlight w:val="yellow"/>
              </w:rPr>
            </w:pPr>
          </w:p>
        </w:tc>
      </w:tr>
      <w:tr w:rsidR="00DE53EC" w14:paraId="487AC717" w14:textId="77777777" w:rsidTr="005D272D">
        <w:trPr>
          <w:cantSplit/>
          <w:trHeight w:val="350"/>
        </w:trPr>
        <w:tc>
          <w:tcPr>
            <w:tcW w:w="1418" w:type="dxa"/>
            <w:tcBorders>
              <w:top w:val="single" w:sz="2" w:space="0" w:color="auto"/>
              <w:left w:val="single" w:sz="8" w:space="0" w:color="000000"/>
              <w:bottom w:val="single" w:sz="2" w:space="0" w:color="auto"/>
            </w:tcBorders>
          </w:tcPr>
          <w:p w14:paraId="3D8EFA98" w14:textId="77777777" w:rsidR="00DE53EC" w:rsidRDefault="00DE53EC" w:rsidP="005D272D">
            <w:pPr>
              <w:snapToGrid w:val="0"/>
              <w:rPr>
                <w:b/>
                <w:bCs/>
                <w:sz w:val="16"/>
              </w:rPr>
            </w:pPr>
          </w:p>
        </w:tc>
        <w:tc>
          <w:tcPr>
            <w:tcW w:w="1051" w:type="dxa"/>
            <w:tcBorders>
              <w:top w:val="single" w:sz="2" w:space="0" w:color="auto"/>
              <w:left w:val="single" w:sz="8" w:space="0" w:color="000000"/>
              <w:bottom w:val="single" w:sz="2" w:space="0" w:color="auto"/>
            </w:tcBorders>
          </w:tcPr>
          <w:p w14:paraId="31307BFA" w14:textId="77777777" w:rsidR="00DE53EC" w:rsidRDefault="00DE53EC" w:rsidP="005D272D">
            <w:pPr>
              <w:snapToGrid w:val="0"/>
              <w:rPr>
                <w:b/>
                <w:bCs/>
                <w:sz w:val="16"/>
              </w:rPr>
            </w:pPr>
          </w:p>
        </w:tc>
        <w:tc>
          <w:tcPr>
            <w:tcW w:w="1075" w:type="dxa"/>
            <w:tcBorders>
              <w:top w:val="single" w:sz="2" w:space="0" w:color="auto"/>
              <w:left w:val="single" w:sz="1" w:space="0" w:color="000000"/>
              <w:bottom w:val="single" w:sz="2" w:space="0" w:color="auto"/>
            </w:tcBorders>
          </w:tcPr>
          <w:p w14:paraId="2C10E8BC" w14:textId="77777777" w:rsidR="00DE53EC" w:rsidRDefault="00DE53EC" w:rsidP="005D272D">
            <w:pPr>
              <w:snapToGrid w:val="0"/>
              <w:rPr>
                <w:sz w:val="16"/>
              </w:rPr>
            </w:pPr>
          </w:p>
        </w:tc>
        <w:tc>
          <w:tcPr>
            <w:tcW w:w="2165" w:type="dxa"/>
            <w:tcBorders>
              <w:top w:val="single" w:sz="2" w:space="0" w:color="auto"/>
              <w:left w:val="single" w:sz="1" w:space="0" w:color="000000"/>
              <w:bottom w:val="single" w:sz="2" w:space="0" w:color="auto"/>
            </w:tcBorders>
          </w:tcPr>
          <w:p w14:paraId="1FBD2FA4" w14:textId="77777777" w:rsidR="00DE53EC" w:rsidRDefault="00DE53EC" w:rsidP="005D272D">
            <w:pPr>
              <w:snapToGrid w:val="0"/>
              <w:rPr>
                <w:sz w:val="16"/>
              </w:rPr>
            </w:pPr>
          </w:p>
        </w:tc>
        <w:tc>
          <w:tcPr>
            <w:tcW w:w="1237" w:type="dxa"/>
            <w:tcBorders>
              <w:top w:val="single" w:sz="2" w:space="0" w:color="auto"/>
              <w:left w:val="single" w:sz="1" w:space="0" w:color="000000"/>
              <w:bottom w:val="single" w:sz="2" w:space="0" w:color="auto"/>
            </w:tcBorders>
          </w:tcPr>
          <w:p w14:paraId="37D97B06" w14:textId="77777777" w:rsidR="00DE53EC" w:rsidRDefault="00DE53EC" w:rsidP="005D272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tcPr>
          <w:p w14:paraId="2D5163DB" w14:textId="77777777" w:rsidR="00DE53EC" w:rsidRDefault="00DE53EC" w:rsidP="005D272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267097C2" w14:textId="77777777" w:rsidR="00DE53EC" w:rsidRDefault="00DE53EC" w:rsidP="005D272D">
            <w:pPr>
              <w:snapToGrid w:val="0"/>
              <w:rPr>
                <w:sz w:val="16"/>
              </w:rPr>
            </w:pPr>
          </w:p>
        </w:tc>
      </w:tr>
      <w:tr w:rsidR="00DE53EC" w14:paraId="6C80C4F8" w14:textId="77777777" w:rsidTr="005D272D">
        <w:trPr>
          <w:cantSplit/>
          <w:trHeight w:val="350"/>
        </w:trPr>
        <w:tc>
          <w:tcPr>
            <w:tcW w:w="1418" w:type="dxa"/>
            <w:tcBorders>
              <w:left w:val="single" w:sz="8" w:space="0" w:color="000000"/>
              <w:bottom w:val="single" w:sz="2" w:space="0" w:color="auto"/>
            </w:tcBorders>
          </w:tcPr>
          <w:p w14:paraId="2934A07D" w14:textId="77777777" w:rsidR="00DE53EC" w:rsidRDefault="00DE53EC" w:rsidP="005D272D">
            <w:pPr>
              <w:snapToGrid w:val="0"/>
              <w:rPr>
                <w:b/>
                <w:bCs/>
                <w:sz w:val="16"/>
              </w:rPr>
            </w:pPr>
          </w:p>
        </w:tc>
        <w:tc>
          <w:tcPr>
            <w:tcW w:w="1051" w:type="dxa"/>
            <w:tcBorders>
              <w:left w:val="single" w:sz="8" w:space="0" w:color="000000"/>
              <w:bottom w:val="single" w:sz="2" w:space="0" w:color="auto"/>
            </w:tcBorders>
          </w:tcPr>
          <w:p w14:paraId="62FD9ACC" w14:textId="77777777" w:rsidR="00DE53EC" w:rsidRDefault="00DE53EC" w:rsidP="005D272D">
            <w:pPr>
              <w:snapToGrid w:val="0"/>
              <w:rPr>
                <w:b/>
                <w:bCs/>
                <w:sz w:val="16"/>
              </w:rPr>
            </w:pPr>
          </w:p>
        </w:tc>
        <w:tc>
          <w:tcPr>
            <w:tcW w:w="1075" w:type="dxa"/>
            <w:tcBorders>
              <w:left w:val="single" w:sz="1" w:space="0" w:color="000000"/>
              <w:bottom w:val="single" w:sz="2" w:space="0" w:color="auto"/>
            </w:tcBorders>
          </w:tcPr>
          <w:p w14:paraId="36287793" w14:textId="77777777" w:rsidR="00DE53EC" w:rsidRDefault="00DE53EC" w:rsidP="005D272D">
            <w:pPr>
              <w:snapToGrid w:val="0"/>
              <w:rPr>
                <w:sz w:val="16"/>
              </w:rPr>
            </w:pPr>
          </w:p>
        </w:tc>
        <w:tc>
          <w:tcPr>
            <w:tcW w:w="2165" w:type="dxa"/>
            <w:tcBorders>
              <w:left w:val="single" w:sz="1" w:space="0" w:color="000000"/>
              <w:bottom w:val="single" w:sz="2" w:space="0" w:color="auto"/>
            </w:tcBorders>
          </w:tcPr>
          <w:p w14:paraId="498018B8" w14:textId="77777777" w:rsidR="00DE53EC" w:rsidRDefault="00DE53EC" w:rsidP="005D272D">
            <w:pPr>
              <w:snapToGrid w:val="0"/>
              <w:rPr>
                <w:sz w:val="16"/>
              </w:rPr>
            </w:pPr>
          </w:p>
        </w:tc>
        <w:tc>
          <w:tcPr>
            <w:tcW w:w="1237" w:type="dxa"/>
            <w:tcBorders>
              <w:left w:val="single" w:sz="1" w:space="0" w:color="000000"/>
              <w:bottom w:val="single" w:sz="2" w:space="0" w:color="auto"/>
            </w:tcBorders>
          </w:tcPr>
          <w:p w14:paraId="52412E46" w14:textId="77777777" w:rsidR="00DE53EC" w:rsidRDefault="00DE53EC" w:rsidP="005D272D">
            <w:pPr>
              <w:snapToGrid w:val="0"/>
              <w:rPr>
                <w:sz w:val="16"/>
              </w:rPr>
            </w:pPr>
          </w:p>
        </w:tc>
        <w:tc>
          <w:tcPr>
            <w:tcW w:w="2126" w:type="dxa"/>
            <w:tcBorders>
              <w:left w:val="single" w:sz="1" w:space="0" w:color="000000"/>
              <w:bottom w:val="single" w:sz="2" w:space="0" w:color="auto"/>
              <w:right w:val="single" w:sz="8" w:space="0" w:color="000000"/>
            </w:tcBorders>
          </w:tcPr>
          <w:p w14:paraId="29990EB2" w14:textId="77777777" w:rsidR="00DE53EC" w:rsidRDefault="00DE53EC" w:rsidP="005D272D">
            <w:pPr>
              <w:snapToGrid w:val="0"/>
              <w:rPr>
                <w:sz w:val="16"/>
              </w:rPr>
            </w:pPr>
          </w:p>
        </w:tc>
        <w:tc>
          <w:tcPr>
            <w:tcW w:w="993" w:type="dxa"/>
            <w:tcBorders>
              <w:left w:val="single" w:sz="1" w:space="0" w:color="000000"/>
              <w:bottom w:val="single" w:sz="2" w:space="0" w:color="auto"/>
              <w:right w:val="single" w:sz="8" w:space="0" w:color="000000"/>
            </w:tcBorders>
          </w:tcPr>
          <w:p w14:paraId="6FD57F47" w14:textId="77777777" w:rsidR="00DE53EC" w:rsidRDefault="00DE53EC" w:rsidP="005D272D">
            <w:pPr>
              <w:snapToGrid w:val="0"/>
              <w:rPr>
                <w:sz w:val="16"/>
              </w:rPr>
            </w:pPr>
          </w:p>
        </w:tc>
      </w:tr>
      <w:tr w:rsidR="00DE53EC" w14:paraId="2F4BC0FA" w14:textId="77777777" w:rsidTr="005D272D">
        <w:trPr>
          <w:cantSplit/>
          <w:trHeight w:val="350"/>
        </w:trPr>
        <w:tc>
          <w:tcPr>
            <w:tcW w:w="9072" w:type="dxa"/>
            <w:gridSpan w:val="6"/>
            <w:tcBorders>
              <w:top w:val="single" w:sz="2" w:space="0" w:color="auto"/>
              <w:left w:val="single" w:sz="8" w:space="0" w:color="000000"/>
              <w:bottom w:val="single" w:sz="2" w:space="0" w:color="auto"/>
              <w:right w:val="single" w:sz="8" w:space="0" w:color="000000"/>
            </w:tcBorders>
            <w:vAlign w:val="center"/>
          </w:tcPr>
          <w:p w14:paraId="231159CD" w14:textId="77777777" w:rsidR="00DE53EC" w:rsidRDefault="00DE53EC" w:rsidP="005D272D">
            <w:pPr>
              <w:snapToGrid w:val="0"/>
              <w:jc w:val="right"/>
              <w:rPr>
                <w:sz w:val="16"/>
              </w:rPr>
            </w:pPr>
            <w:r>
              <w:rPr>
                <w:b/>
                <w:bCs/>
                <w:sz w:val="18"/>
              </w:rPr>
              <w:t>ogółem:</w:t>
            </w:r>
          </w:p>
        </w:tc>
        <w:tc>
          <w:tcPr>
            <w:tcW w:w="993" w:type="dxa"/>
            <w:tcBorders>
              <w:top w:val="single" w:sz="2" w:space="0" w:color="auto"/>
              <w:left w:val="single" w:sz="1" w:space="0" w:color="000000"/>
              <w:bottom w:val="single" w:sz="2" w:space="0" w:color="auto"/>
              <w:right w:val="single" w:sz="8" w:space="0" w:color="000000"/>
            </w:tcBorders>
          </w:tcPr>
          <w:p w14:paraId="6BAEE31D" w14:textId="77777777" w:rsidR="00DE53EC" w:rsidRDefault="00DE53EC" w:rsidP="005D272D">
            <w:pPr>
              <w:snapToGrid w:val="0"/>
              <w:rPr>
                <w:sz w:val="16"/>
              </w:rPr>
            </w:pPr>
          </w:p>
        </w:tc>
      </w:tr>
    </w:tbl>
    <w:p w14:paraId="083710F6" w14:textId="77777777" w:rsidR="00DE53EC" w:rsidRDefault="00DE53EC" w:rsidP="00DE53EC">
      <w:r>
        <w:br w:type="page"/>
      </w:r>
    </w:p>
    <w:tbl>
      <w:tblPr>
        <w:tblW w:w="10065" w:type="dxa"/>
        <w:tblInd w:w="-10" w:type="dxa"/>
        <w:tblLayout w:type="fixed"/>
        <w:tblCellMar>
          <w:left w:w="70" w:type="dxa"/>
          <w:right w:w="70" w:type="dxa"/>
        </w:tblCellMar>
        <w:tblLook w:val="0000" w:firstRow="0" w:lastRow="0" w:firstColumn="0" w:lastColumn="0" w:noHBand="0" w:noVBand="0"/>
      </w:tblPr>
      <w:tblGrid>
        <w:gridCol w:w="1233"/>
        <w:gridCol w:w="184"/>
        <w:gridCol w:w="1052"/>
        <w:gridCol w:w="1075"/>
        <w:gridCol w:w="545"/>
        <w:gridCol w:w="1620"/>
        <w:gridCol w:w="1237"/>
        <w:gridCol w:w="203"/>
        <w:gridCol w:w="1458"/>
        <w:gridCol w:w="465"/>
        <w:gridCol w:w="993"/>
      </w:tblGrid>
      <w:tr w:rsidR="00DE53EC" w14:paraId="648E0E20" w14:textId="77777777" w:rsidTr="0042668C">
        <w:trPr>
          <w:cantSplit/>
          <w:trHeight w:val="273"/>
        </w:trPr>
        <w:tc>
          <w:tcPr>
            <w:tcW w:w="10065" w:type="dxa"/>
            <w:gridSpan w:val="11"/>
            <w:tcBorders>
              <w:top w:val="single" w:sz="2" w:space="0" w:color="auto"/>
              <w:left w:val="single" w:sz="8" w:space="0" w:color="000000"/>
              <w:bottom w:val="single" w:sz="2" w:space="0" w:color="auto"/>
              <w:right w:val="single" w:sz="8" w:space="0" w:color="000000"/>
            </w:tcBorders>
            <w:shd w:val="clear" w:color="auto" w:fill="E0E0E0"/>
            <w:vAlign w:val="center"/>
          </w:tcPr>
          <w:p w14:paraId="4392748D" w14:textId="77777777" w:rsidR="00DE53EC" w:rsidRDefault="00DE53EC" w:rsidP="005D272D">
            <w:pPr>
              <w:snapToGrid w:val="0"/>
              <w:rPr>
                <w:b/>
                <w:bCs/>
                <w:sz w:val="16"/>
              </w:rPr>
            </w:pPr>
            <w:r>
              <w:rPr>
                <w:b/>
                <w:bCs/>
                <w:sz w:val="16"/>
              </w:rPr>
              <w:lastRenderedPageBreak/>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 xml:space="preserve">długoterminowe </w:t>
            </w:r>
          </w:p>
        </w:tc>
      </w:tr>
      <w:tr w:rsidR="00DE53EC" w14:paraId="502EEF2D" w14:textId="77777777" w:rsidTr="005D272D">
        <w:trPr>
          <w:cantSplit/>
          <w:trHeight w:val="170"/>
        </w:trPr>
        <w:tc>
          <w:tcPr>
            <w:tcW w:w="1418" w:type="dxa"/>
            <w:gridSpan w:val="2"/>
            <w:tcBorders>
              <w:top w:val="single" w:sz="2" w:space="0" w:color="auto"/>
              <w:left w:val="single" w:sz="8" w:space="0" w:color="000000"/>
              <w:bottom w:val="single" w:sz="1" w:space="0" w:color="000000"/>
            </w:tcBorders>
            <w:shd w:val="clear" w:color="auto" w:fill="E0E0E0"/>
            <w:vAlign w:val="center"/>
          </w:tcPr>
          <w:p w14:paraId="38C0D7B6" w14:textId="77777777" w:rsidR="00DE53EC" w:rsidRDefault="00DE53EC" w:rsidP="005D272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1" w:space="0" w:color="000000"/>
            </w:tcBorders>
            <w:shd w:val="clear" w:color="auto" w:fill="E0E0E0"/>
            <w:vAlign w:val="center"/>
          </w:tcPr>
          <w:p w14:paraId="59204525" w14:textId="77777777" w:rsidR="00DE53EC" w:rsidRDefault="00DE53EC" w:rsidP="005D272D">
            <w:pPr>
              <w:snapToGrid w:val="0"/>
              <w:jc w:val="center"/>
              <w:rPr>
                <w:b/>
                <w:bCs/>
                <w:sz w:val="16"/>
              </w:rPr>
            </w:pPr>
            <w:r>
              <w:rPr>
                <w:b/>
                <w:sz w:val="16"/>
                <w:szCs w:val="16"/>
              </w:rPr>
              <w:t>k</w:t>
            </w:r>
            <w:r w:rsidRPr="00BA53E7">
              <w:rPr>
                <w:b/>
                <w:sz w:val="16"/>
                <w:szCs w:val="16"/>
              </w:rPr>
              <w:t>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46098916" w14:textId="77777777" w:rsidR="00DE53EC" w:rsidRDefault="00DE53EC" w:rsidP="005D272D">
            <w:pPr>
              <w:snapToGrid w:val="0"/>
              <w:jc w:val="center"/>
              <w:rPr>
                <w:b/>
                <w:bCs/>
                <w:sz w:val="16"/>
              </w:rPr>
            </w:pPr>
            <w:r>
              <w:rPr>
                <w:b/>
                <w:sz w:val="16"/>
                <w:szCs w:val="16"/>
              </w:rPr>
              <w:t>t</w:t>
            </w:r>
            <w:r w:rsidRPr="00BA53E7">
              <w:rPr>
                <w:b/>
                <w:sz w:val="16"/>
                <w:szCs w:val="16"/>
              </w:rPr>
              <w:t>ermin spłaty</w:t>
            </w:r>
          </w:p>
        </w:tc>
        <w:tc>
          <w:tcPr>
            <w:tcW w:w="2165" w:type="dxa"/>
            <w:gridSpan w:val="2"/>
            <w:tcBorders>
              <w:top w:val="single" w:sz="2" w:space="0" w:color="auto"/>
              <w:left w:val="single" w:sz="1" w:space="0" w:color="000000"/>
              <w:bottom w:val="single" w:sz="2" w:space="0" w:color="auto"/>
            </w:tcBorders>
            <w:shd w:val="clear" w:color="auto" w:fill="E0E0E0"/>
            <w:vAlign w:val="center"/>
          </w:tcPr>
          <w:p w14:paraId="76DCF95D" w14:textId="77777777" w:rsidR="00DE53EC" w:rsidRDefault="00DE53EC" w:rsidP="005D272D">
            <w:pPr>
              <w:snapToGrid w:val="0"/>
              <w:jc w:val="center"/>
              <w:rPr>
                <w:b/>
                <w:bCs/>
                <w:sz w:val="14"/>
              </w:rPr>
            </w:pPr>
            <w:r>
              <w:rPr>
                <w:b/>
                <w:sz w:val="16"/>
                <w:szCs w:val="16"/>
              </w:rPr>
              <w:t>wierzyciel</w:t>
            </w:r>
          </w:p>
        </w:tc>
        <w:tc>
          <w:tcPr>
            <w:tcW w:w="1237" w:type="dxa"/>
            <w:tcBorders>
              <w:top w:val="single" w:sz="2" w:space="0" w:color="auto"/>
              <w:left w:val="single" w:sz="1" w:space="0" w:color="000000"/>
              <w:bottom w:val="single" w:sz="2" w:space="0" w:color="auto"/>
            </w:tcBorders>
            <w:shd w:val="clear" w:color="auto" w:fill="E0E0E0"/>
            <w:vAlign w:val="center"/>
          </w:tcPr>
          <w:p w14:paraId="165765F7" w14:textId="77777777" w:rsidR="00DE53EC" w:rsidRDefault="00DE53EC" w:rsidP="005D272D">
            <w:pPr>
              <w:snapToGrid w:val="0"/>
              <w:jc w:val="center"/>
              <w:rPr>
                <w:b/>
                <w:bCs/>
                <w:sz w:val="16"/>
              </w:rPr>
            </w:pPr>
            <w:r>
              <w:rPr>
                <w:b/>
                <w:sz w:val="16"/>
                <w:szCs w:val="16"/>
              </w:rPr>
              <w:t>r</w:t>
            </w:r>
            <w:r w:rsidRPr="00BA53E7">
              <w:rPr>
                <w:b/>
                <w:sz w:val="16"/>
                <w:szCs w:val="16"/>
              </w:rPr>
              <w:t xml:space="preserve">ata miesięczna </w:t>
            </w:r>
          </w:p>
        </w:tc>
        <w:tc>
          <w:tcPr>
            <w:tcW w:w="2126" w:type="dxa"/>
            <w:gridSpan w:val="3"/>
            <w:tcBorders>
              <w:top w:val="single" w:sz="2" w:space="0" w:color="auto"/>
              <w:left w:val="single" w:sz="1" w:space="0" w:color="000000"/>
              <w:bottom w:val="single" w:sz="2" w:space="0" w:color="auto"/>
              <w:right w:val="single" w:sz="8" w:space="0" w:color="000000"/>
            </w:tcBorders>
            <w:shd w:val="clear" w:color="auto" w:fill="E0E0E0"/>
            <w:vAlign w:val="center"/>
          </w:tcPr>
          <w:p w14:paraId="31EF6DE7" w14:textId="77777777" w:rsidR="00DE53EC" w:rsidRDefault="00DE53EC" w:rsidP="005D272D">
            <w:pPr>
              <w:snapToGrid w:val="0"/>
              <w:jc w:val="center"/>
              <w:rPr>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49580119" w14:textId="77777777" w:rsidR="00DE53EC" w:rsidRDefault="00DE53EC" w:rsidP="005D272D">
            <w:pPr>
              <w:snapToGrid w:val="0"/>
              <w:jc w:val="center"/>
              <w:rPr>
                <w:b/>
                <w:bCs/>
                <w:sz w:val="16"/>
              </w:rPr>
            </w:pPr>
            <w:r>
              <w:rPr>
                <w:b/>
                <w:sz w:val="16"/>
                <w:szCs w:val="16"/>
              </w:rPr>
              <w:t>a</w:t>
            </w:r>
            <w:r w:rsidRPr="00BA53E7">
              <w:rPr>
                <w:b/>
                <w:sz w:val="16"/>
                <w:szCs w:val="16"/>
              </w:rPr>
              <w:t>ktualne zadłużenie</w:t>
            </w:r>
          </w:p>
        </w:tc>
      </w:tr>
      <w:tr w:rsidR="00DE53EC" w14:paraId="7D75C40A" w14:textId="77777777" w:rsidTr="005D272D">
        <w:trPr>
          <w:cantSplit/>
          <w:trHeight w:val="294"/>
        </w:trPr>
        <w:tc>
          <w:tcPr>
            <w:tcW w:w="1418" w:type="dxa"/>
            <w:gridSpan w:val="2"/>
            <w:tcBorders>
              <w:top w:val="single" w:sz="2" w:space="0" w:color="auto"/>
              <w:left w:val="single" w:sz="8" w:space="0" w:color="000000"/>
              <w:bottom w:val="single" w:sz="2" w:space="0" w:color="auto"/>
            </w:tcBorders>
          </w:tcPr>
          <w:p w14:paraId="339A7C0C" w14:textId="77777777" w:rsidR="00DE53EC" w:rsidRDefault="00DE53EC" w:rsidP="005D272D">
            <w:pPr>
              <w:snapToGrid w:val="0"/>
              <w:rPr>
                <w:b/>
                <w:bCs/>
                <w:sz w:val="16"/>
              </w:rPr>
            </w:pPr>
          </w:p>
        </w:tc>
        <w:tc>
          <w:tcPr>
            <w:tcW w:w="1051" w:type="dxa"/>
            <w:tcBorders>
              <w:top w:val="single" w:sz="2" w:space="0" w:color="auto"/>
              <w:left w:val="single" w:sz="8" w:space="0" w:color="000000"/>
              <w:bottom w:val="single" w:sz="2" w:space="0" w:color="auto"/>
            </w:tcBorders>
          </w:tcPr>
          <w:p w14:paraId="4895A503" w14:textId="77777777" w:rsidR="00DE53EC" w:rsidRDefault="00DE53EC" w:rsidP="005D272D">
            <w:pPr>
              <w:snapToGrid w:val="0"/>
              <w:rPr>
                <w:b/>
                <w:bCs/>
                <w:sz w:val="16"/>
              </w:rPr>
            </w:pPr>
          </w:p>
        </w:tc>
        <w:tc>
          <w:tcPr>
            <w:tcW w:w="1075" w:type="dxa"/>
            <w:tcBorders>
              <w:top w:val="single" w:sz="2" w:space="0" w:color="auto"/>
              <w:left w:val="single" w:sz="1" w:space="0" w:color="000000"/>
              <w:bottom w:val="single" w:sz="2" w:space="0" w:color="auto"/>
            </w:tcBorders>
          </w:tcPr>
          <w:p w14:paraId="2FE836F6" w14:textId="77777777" w:rsidR="00DE53EC" w:rsidRDefault="00DE53EC" w:rsidP="005D272D">
            <w:pPr>
              <w:snapToGrid w:val="0"/>
              <w:rPr>
                <w:sz w:val="16"/>
              </w:rPr>
            </w:pPr>
          </w:p>
        </w:tc>
        <w:tc>
          <w:tcPr>
            <w:tcW w:w="2165" w:type="dxa"/>
            <w:gridSpan w:val="2"/>
            <w:tcBorders>
              <w:top w:val="single" w:sz="2" w:space="0" w:color="auto"/>
              <w:left w:val="single" w:sz="1" w:space="0" w:color="000000"/>
              <w:bottom w:val="single" w:sz="2" w:space="0" w:color="auto"/>
            </w:tcBorders>
          </w:tcPr>
          <w:p w14:paraId="7A915128" w14:textId="77777777" w:rsidR="00DE53EC" w:rsidRDefault="00DE53EC" w:rsidP="005D272D">
            <w:pPr>
              <w:snapToGrid w:val="0"/>
              <w:rPr>
                <w:sz w:val="16"/>
              </w:rPr>
            </w:pPr>
          </w:p>
        </w:tc>
        <w:tc>
          <w:tcPr>
            <w:tcW w:w="1237" w:type="dxa"/>
            <w:tcBorders>
              <w:top w:val="single" w:sz="2" w:space="0" w:color="auto"/>
              <w:left w:val="single" w:sz="1" w:space="0" w:color="000000"/>
              <w:bottom w:val="single" w:sz="2" w:space="0" w:color="auto"/>
            </w:tcBorders>
          </w:tcPr>
          <w:p w14:paraId="33E36AE9" w14:textId="77777777" w:rsidR="00DE53EC" w:rsidRDefault="00DE53EC" w:rsidP="005D272D">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36893E64" w14:textId="77777777" w:rsidR="00DE53EC" w:rsidRDefault="00DE53EC" w:rsidP="005D272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4A2B62B0" w14:textId="77777777" w:rsidR="00DE53EC" w:rsidRDefault="00DE53EC" w:rsidP="005D272D">
            <w:pPr>
              <w:snapToGrid w:val="0"/>
              <w:rPr>
                <w:sz w:val="16"/>
              </w:rPr>
            </w:pPr>
          </w:p>
        </w:tc>
      </w:tr>
      <w:tr w:rsidR="00DE53EC" w14:paraId="7CCF5B07" w14:textId="77777777" w:rsidTr="005D272D">
        <w:trPr>
          <w:cantSplit/>
          <w:trHeight w:val="294"/>
        </w:trPr>
        <w:tc>
          <w:tcPr>
            <w:tcW w:w="1418" w:type="dxa"/>
            <w:gridSpan w:val="2"/>
            <w:tcBorders>
              <w:top w:val="single" w:sz="2" w:space="0" w:color="auto"/>
              <w:left w:val="single" w:sz="8" w:space="0" w:color="000000"/>
              <w:bottom w:val="single" w:sz="2" w:space="0" w:color="auto"/>
            </w:tcBorders>
          </w:tcPr>
          <w:p w14:paraId="29EEA620" w14:textId="77777777" w:rsidR="00DE53EC" w:rsidRDefault="00DE53EC" w:rsidP="005D272D">
            <w:pPr>
              <w:snapToGrid w:val="0"/>
              <w:rPr>
                <w:b/>
                <w:bCs/>
                <w:sz w:val="16"/>
              </w:rPr>
            </w:pPr>
          </w:p>
        </w:tc>
        <w:tc>
          <w:tcPr>
            <w:tcW w:w="1051" w:type="dxa"/>
            <w:tcBorders>
              <w:top w:val="single" w:sz="2" w:space="0" w:color="auto"/>
              <w:left w:val="single" w:sz="8" w:space="0" w:color="000000"/>
              <w:bottom w:val="single" w:sz="2" w:space="0" w:color="auto"/>
            </w:tcBorders>
          </w:tcPr>
          <w:p w14:paraId="4367E215" w14:textId="77777777" w:rsidR="00DE53EC" w:rsidRDefault="00DE53EC" w:rsidP="005D272D">
            <w:pPr>
              <w:snapToGrid w:val="0"/>
              <w:rPr>
                <w:b/>
                <w:bCs/>
                <w:sz w:val="16"/>
              </w:rPr>
            </w:pPr>
          </w:p>
        </w:tc>
        <w:tc>
          <w:tcPr>
            <w:tcW w:w="1075" w:type="dxa"/>
            <w:tcBorders>
              <w:top w:val="single" w:sz="2" w:space="0" w:color="auto"/>
              <w:left w:val="single" w:sz="1" w:space="0" w:color="000000"/>
              <w:bottom w:val="single" w:sz="2" w:space="0" w:color="auto"/>
            </w:tcBorders>
          </w:tcPr>
          <w:p w14:paraId="03590BE9" w14:textId="77777777" w:rsidR="00DE53EC" w:rsidRDefault="00DE53EC" w:rsidP="005D272D">
            <w:pPr>
              <w:snapToGrid w:val="0"/>
              <w:rPr>
                <w:sz w:val="16"/>
              </w:rPr>
            </w:pPr>
          </w:p>
        </w:tc>
        <w:tc>
          <w:tcPr>
            <w:tcW w:w="2165" w:type="dxa"/>
            <w:gridSpan w:val="2"/>
            <w:tcBorders>
              <w:top w:val="single" w:sz="2" w:space="0" w:color="auto"/>
              <w:left w:val="single" w:sz="1" w:space="0" w:color="000000"/>
              <w:bottom w:val="single" w:sz="2" w:space="0" w:color="auto"/>
            </w:tcBorders>
          </w:tcPr>
          <w:p w14:paraId="0A2A99AD" w14:textId="77777777" w:rsidR="00DE53EC" w:rsidRDefault="00DE53EC" w:rsidP="005D272D">
            <w:pPr>
              <w:snapToGrid w:val="0"/>
              <w:rPr>
                <w:sz w:val="16"/>
              </w:rPr>
            </w:pPr>
          </w:p>
        </w:tc>
        <w:tc>
          <w:tcPr>
            <w:tcW w:w="1237" w:type="dxa"/>
            <w:tcBorders>
              <w:top w:val="single" w:sz="2" w:space="0" w:color="auto"/>
              <w:left w:val="single" w:sz="1" w:space="0" w:color="000000"/>
              <w:bottom w:val="single" w:sz="2" w:space="0" w:color="auto"/>
            </w:tcBorders>
          </w:tcPr>
          <w:p w14:paraId="1F5645E3" w14:textId="77777777" w:rsidR="00DE53EC" w:rsidRDefault="00DE53EC" w:rsidP="005D272D">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4BC3C63E" w14:textId="77777777" w:rsidR="00DE53EC" w:rsidRDefault="00DE53EC" w:rsidP="005D272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30991BE1" w14:textId="77777777" w:rsidR="00DE53EC" w:rsidRDefault="00DE53EC" w:rsidP="005D272D">
            <w:pPr>
              <w:snapToGrid w:val="0"/>
              <w:rPr>
                <w:sz w:val="16"/>
              </w:rPr>
            </w:pPr>
          </w:p>
        </w:tc>
      </w:tr>
      <w:tr w:rsidR="00DE53EC" w14:paraId="5328E37C" w14:textId="77777777" w:rsidTr="005D272D">
        <w:trPr>
          <w:cantSplit/>
          <w:trHeight w:val="294"/>
        </w:trPr>
        <w:tc>
          <w:tcPr>
            <w:tcW w:w="1418" w:type="dxa"/>
            <w:gridSpan w:val="2"/>
            <w:tcBorders>
              <w:top w:val="single" w:sz="2" w:space="0" w:color="auto"/>
              <w:left w:val="single" w:sz="8" w:space="0" w:color="000000"/>
              <w:bottom w:val="single" w:sz="2" w:space="0" w:color="auto"/>
            </w:tcBorders>
          </w:tcPr>
          <w:p w14:paraId="39E42902" w14:textId="77777777" w:rsidR="00DE53EC" w:rsidRDefault="00DE53EC" w:rsidP="005D272D">
            <w:pPr>
              <w:snapToGrid w:val="0"/>
              <w:rPr>
                <w:b/>
                <w:bCs/>
                <w:sz w:val="16"/>
              </w:rPr>
            </w:pPr>
          </w:p>
        </w:tc>
        <w:tc>
          <w:tcPr>
            <w:tcW w:w="1051" w:type="dxa"/>
            <w:tcBorders>
              <w:top w:val="single" w:sz="2" w:space="0" w:color="auto"/>
              <w:left w:val="single" w:sz="8" w:space="0" w:color="000000"/>
              <w:bottom w:val="single" w:sz="2" w:space="0" w:color="auto"/>
            </w:tcBorders>
          </w:tcPr>
          <w:p w14:paraId="0106092C" w14:textId="77777777" w:rsidR="00DE53EC" w:rsidRDefault="00DE53EC" w:rsidP="005D272D">
            <w:pPr>
              <w:snapToGrid w:val="0"/>
              <w:rPr>
                <w:b/>
                <w:bCs/>
                <w:sz w:val="16"/>
              </w:rPr>
            </w:pPr>
          </w:p>
        </w:tc>
        <w:tc>
          <w:tcPr>
            <w:tcW w:w="1075" w:type="dxa"/>
            <w:tcBorders>
              <w:top w:val="single" w:sz="2" w:space="0" w:color="auto"/>
              <w:left w:val="single" w:sz="1" w:space="0" w:color="000000"/>
              <w:bottom w:val="single" w:sz="2" w:space="0" w:color="auto"/>
            </w:tcBorders>
          </w:tcPr>
          <w:p w14:paraId="5F9A8F7C" w14:textId="77777777" w:rsidR="00DE53EC" w:rsidRDefault="00DE53EC" w:rsidP="005D272D">
            <w:pPr>
              <w:snapToGrid w:val="0"/>
              <w:rPr>
                <w:sz w:val="16"/>
              </w:rPr>
            </w:pPr>
          </w:p>
        </w:tc>
        <w:tc>
          <w:tcPr>
            <w:tcW w:w="2165" w:type="dxa"/>
            <w:gridSpan w:val="2"/>
            <w:tcBorders>
              <w:top w:val="single" w:sz="2" w:space="0" w:color="auto"/>
              <w:left w:val="single" w:sz="1" w:space="0" w:color="000000"/>
              <w:bottom w:val="single" w:sz="2" w:space="0" w:color="auto"/>
            </w:tcBorders>
          </w:tcPr>
          <w:p w14:paraId="477F7239" w14:textId="77777777" w:rsidR="00DE53EC" w:rsidRDefault="00DE53EC" w:rsidP="005D272D">
            <w:pPr>
              <w:snapToGrid w:val="0"/>
              <w:rPr>
                <w:sz w:val="16"/>
              </w:rPr>
            </w:pPr>
          </w:p>
        </w:tc>
        <w:tc>
          <w:tcPr>
            <w:tcW w:w="1237" w:type="dxa"/>
            <w:tcBorders>
              <w:top w:val="single" w:sz="2" w:space="0" w:color="auto"/>
              <w:left w:val="single" w:sz="1" w:space="0" w:color="000000"/>
              <w:bottom w:val="single" w:sz="2" w:space="0" w:color="auto"/>
            </w:tcBorders>
          </w:tcPr>
          <w:p w14:paraId="7F4DC267" w14:textId="77777777" w:rsidR="00DE53EC" w:rsidRDefault="00DE53EC" w:rsidP="005D272D">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6527F77B" w14:textId="77777777" w:rsidR="00DE53EC" w:rsidRDefault="00DE53EC" w:rsidP="005D272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494E1282" w14:textId="77777777" w:rsidR="00DE53EC" w:rsidRDefault="00DE53EC" w:rsidP="005D272D">
            <w:pPr>
              <w:snapToGrid w:val="0"/>
              <w:rPr>
                <w:sz w:val="16"/>
              </w:rPr>
            </w:pPr>
          </w:p>
        </w:tc>
      </w:tr>
      <w:tr w:rsidR="00DE53EC" w14:paraId="4DD85AE5" w14:textId="77777777" w:rsidTr="005D272D">
        <w:trPr>
          <w:cantSplit/>
          <w:trHeight w:val="350"/>
        </w:trPr>
        <w:tc>
          <w:tcPr>
            <w:tcW w:w="9072" w:type="dxa"/>
            <w:gridSpan w:val="10"/>
            <w:tcBorders>
              <w:top w:val="single" w:sz="2" w:space="0" w:color="auto"/>
              <w:left w:val="single" w:sz="8" w:space="0" w:color="000000"/>
              <w:bottom w:val="single" w:sz="1" w:space="0" w:color="000000"/>
              <w:right w:val="single" w:sz="8" w:space="0" w:color="000000"/>
            </w:tcBorders>
            <w:vAlign w:val="center"/>
          </w:tcPr>
          <w:p w14:paraId="62ABF937" w14:textId="77777777" w:rsidR="00DE53EC" w:rsidRDefault="00DE53EC" w:rsidP="005D272D">
            <w:pPr>
              <w:snapToGrid w:val="0"/>
              <w:jc w:val="right"/>
              <w:rPr>
                <w:sz w:val="16"/>
              </w:rPr>
            </w:pPr>
            <w:r>
              <w:rPr>
                <w:b/>
                <w:bCs/>
                <w:sz w:val="18"/>
              </w:rPr>
              <w:t>ogółem:</w:t>
            </w:r>
          </w:p>
        </w:tc>
        <w:tc>
          <w:tcPr>
            <w:tcW w:w="993" w:type="dxa"/>
            <w:tcBorders>
              <w:top w:val="single" w:sz="2" w:space="0" w:color="auto"/>
              <w:left w:val="single" w:sz="1" w:space="0" w:color="000000"/>
              <w:bottom w:val="single" w:sz="1" w:space="0" w:color="000000"/>
              <w:right w:val="single" w:sz="8" w:space="0" w:color="000000"/>
            </w:tcBorders>
          </w:tcPr>
          <w:p w14:paraId="7A84A5C4" w14:textId="77777777" w:rsidR="00DE53EC" w:rsidRDefault="00DE53EC" w:rsidP="005D272D">
            <w:pPr>
              <w:snapToGrid w:val="0"/>
              <w:rPr>
                <w:sz w:val="16"/>
              </w:rPr>
            </w:pPr>
          </w:p>
        </w:tc>
      </w:tr>
      <w:tr w:rsidR="00DE53EC" w14:paraId="7C253F17" w14:textId="77777777" w:rsidTr="0042668C">
        <w:trPr>
          <w:cantSplit/>
          <w:trHeight w:val="341"/>
        </w:trPr>
        <w:tc>
          <w:tcPr>
            <w:tcW w:w="10065" w:type="dxa"/>
            <w:gridSpan w:val="11"/>
            <w:tcBorders>
              <w:top w:val="single" w:sz="8" w:space="0" w:color="000000"/>
              <w:left w:val="single" w:sz="8" w:space="0" w:color="000000"/>
              <w:bottom w:val="single" w:sz="2" w:space="0" w:color="auto"/>
              <w:right w:val="single" w:sz="8" w:space="0" w:color="000000"/>
            </w:tcBorders>
            <w:shd w:val="clear" w:color="auto" w:fill="E0E0E0"/>
            <w:vAlign w:val="center"/>
          </w:tcPr>
          <w:p w14:paraId="0023E56D" w14:textId="77777777" w:rsidR="00DE53EC" w:rsidRDefault="00DE53EC" w:rsidP="005D272D">
            <w:pPr>
              <w:snapToGrid w:val="0"/>
              <w:rPr>
                <w:b/>
                <w:bCs/>
                <w:sz w:val="16"/>
              </w:rPr>
            </w:pPr>
            <w:r>
              <w:rPr>
                <w:b/>
                <w:bCs/>
                <w:sz w:val="16"/>
              </w:rPr>
              <w:t>pożyczki</w:t>
            </w:r>
            <w:r>
              <w:rPr>
                <w:rFonts w:eastAsia="Arial" w:cs="Arial"/>
                <w:b/>
                <w:bCs/>
                <w:sz w:val="16"/>
              </w:rPr>
              <w:t xml:space="preserve"> </w:t>
            </w:r>
            <w:r>
              <w:rPr>
                <w:b/>
                <w:bCs/>
                <w:sz w:val="16"/>
              </w:rPr>
              <w:t>i</w:t>
            </w:r>
            <w:r>
              <w:rPr>
                <w:rFonts w:eastAsia="Arial" w:cs="Arial"/>
                <w:b/>
                <w:bCs/>
                <w:sz w:val="16"/>
              </w:rPr>
              <w:t xml:space="preserve"> </w:t>
            </w:r>
            <w:r>
              <w:rPr>
                <w:b/>
                <w:bCs/>
                <w:sz w:val="16"/>
              </w:rPr>
              <w:t>kredyty</w:t>
            </w:r>
            <w:r>
              <w:rPr>
                <w:rFonts w:eastAsia="Arial" w:cs="Arial"/>
                <w:b/>
                <w:bCs/>
                <w:sz w:val="16"/>
              </w:rPr>
              <w:t xml:space="preserve"> </w:t>
            </w:r>
            <w:r>
              <w:rPr>
                <w:b/>
                <w:bCs/>
                <w:sz w:val="16"/>
              </w:rPr>
              <w:t>krótkoterminowe</w:t>
            </w:r>
          </w:p>
        </w:tc>
      </w:tr>
      <w:tr w:rsidR="00DE53EC" w14:paraId="1650A4D8" w14:textId="77777777" w:rsidTr="005D272D">
        <w:trPr>
          <w:cantSplit/>
          <w:trHeight w:val="170"/>
        </w:trPr>
        <w:tc>
          <w:tcPr>
            <w:tcW w:w="1418" w:type="dxa"/>
            <w:gridSpan w:val="2"/>
            <w:tcBorders>
              <w:top w:val="single" w:sz="2" w:space="0" w:color="auto"/>
              <w:left w:val="single" w:sz="8" w:space="0" w:color="000000"/>
              <w:bottom w:val="single" w:sz="2" w:space="0" w:color="auto"/>
            </w:tcBorders>
            <w:shd w:val="clear" w:color="auto" w:fill="E0E0E0"/>
            <w:vAlign w:val="center"/>
          </w:tcPr>
          <w:p w14:paraId="3BF253E9" w14:textId="77777777" w:rsidR="00DE53EC" w:rsidRDefault="00DE53EC" w:rsidP="005D272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2" w:space="0" w:color="auto"/>
            </w:tcBorders>
            <w:shd w:val="clear" w:color="auto" w:fill="E0E0E0"/>
            <w:vAlign w:val="center"/>
          </w:tcPr>
          <w:p w14:paraId="5A89F1ED" w14:textId="77777777" w:rsidR="00DE53EC" w:rsidRDefault="00DE53EC" w:rsidP="005D272D">
            <w:pPr>
              <w:snapToGrid w:val="0"/>
              <w:jc w:val="center"/>
              <w:rPr>
                <w:b/>
                <w:bCs/>
                <w:sz w:val="16"/>
              </w:rPr>
            </w:pPr>
            <w:r>
              <w:rPr>
                <w:b/>
                <w:sz w:val="16"/>
                <w:szCs w:val="16"/>
              </w:rPr>
              <w:t>k</w:t>
            </w:r>
            <w:r w:rsidRPr="00BA53E7">
              <w:rPr>
                <w:b/>
                <w:sz w:val="16"/>
                <w:szCs w:val="16"/>
              </w:rPr>
              <w:t>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7912FA98" w14:textId="77777777" w:rsidR="00DE53EC" w:rsidRDefault="00DE53EC" w:rsidP="005D272D">
            <w:pPr>
              <w:snapToGrid w:val="0"/>
              <w:jc w:val="center"/>
              <w:rPr>
                <w:b/>
                <w:bCs/>
                <w:sz w:val="16"/>
              </w:rPr>
            </w:pPr>
            <w:r>
              <w:rPr>
                <w:b/>
                <w:sz w:val="16"/>
                <w:szCs w:val="16"/>
              </w:rPr>
              <w:t>t</w:t>
            </w:r>
            <w:r w:rsidRPr="00BA53E7">
              <w:rPr>
                <w:b/>
                <w:sz w:val="16"/>
                <w:szCs w:val="16"/>
              </w:rPr>
              <w:t>ermin spłaty</w:t>
            </w:r>
          </w:p>
        </w:tc>
        <w:tc>
          <w:tcPr>
            <w:tcW w:w="2165" w:type="dxa"/>
            <w:gridSpan w:val="2"/>
            <w:tcBorders>
              <w:top w:val="single" w:sz="2" w:space="0" w:color="auto"/>
              <w:left w:val="single" w:sz="1" w:space="0" w:color="000000"/>
              <w:bottom w:val="single" w:sz="2" w:space="0" w:color="auto"/>
            </w:tcBorders>
            <w:shd w:val="clear" w:color="auto" w:fill="E0E0E0"/>
            <w:vAlign w:val="center"/>
          </w:tcPr>
          <w:p w14:paraId="68248FD4" w14:textId="77777777" w:rsidR="00DE53EC" w:rsidRDefault="00DE53EC" w:rsidP="005D272D">
            <w:pPr>
              <w:snapToGrid w:val="0"/>
              <w:jc w:val="center"/>
              <w:rPr>
                <w:b/>
                <w:bCs/>
                <w:sz w:val="16"/>
              </w:rPr>
            </w:pPr>
            <w:r>
              <w:rPr>
                <w:b/>
                <w:sz w:val="16"/>
                <w:szCs w:val="16"/>
              </w:rPr>
              <w:t>b</w:t>
            </w:r>
            <w:r w:rsidRPr="00BA53E7">
              <w:rPr>
                <w:b/>
                <w:sz w:val="16"/>
                <w:szCs w:val="16"/>
              </w:rPr>
              <w:t xml:space="preserve">ank / </w:t>
            </w:r>
            <w:r>
              <w:rPr>
                <w:b/>
                <w:sz w:val="16"/>
                <w:szCs w:val="16"/>
              </w:rPr>
              <w:t>f</w:t>
            </w:r>
            <w:r w:rsidRPr="00BA53E7">
              <w:rPr>
                <w:b/>
                <w:sz w:val="16"/>
                <w:szCs w:val="16"/>
              </w:rPr>
              <w:t>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5DAEA689" w14:textId="77777777" w:rsidR="00DE53EC" w:rsidRDefault="00DE53EC" w:rsidP="005D272D">
            <w:pPr>
              <w:snapToGrid w:val="0"/>
              <w:jc w:val="center"/>
              <w:rPr>
                <w:b/>
                <w:bCs/>
                <w:sz w:val="16"/>
              </w:rPr>
            </w:pPr>
            <w:r>
              <w:rPr>
                <w:b/>
                <w:sz w:val="16"/>
                <w:szCs w:val="16"/>
              </w:rPr>
              <w:t>r</w:t>
            </w:r>
            <w:r w:rsidRPr="00BA53E7">
              <w:rPr>
                <w:b/>
                <w:sz w:val="16"/>
                <w:szCs w:val="16"/>
              </w:rPr>
              <w:t xml:space="preserve">ata miesięczna </w:t>
            </w:r>
          </w:p>
        </w:tc>
        <w:tc>
          <w:tcPr>
            <w:tcW w:w="2126" w:type="dxa"/>
            <w:gridSpan w:val="3"/>
            <w:tcBorders>
              <w:top w:val="single" w:sz="2" w:space="0" w:color="auto"/>
              <w:left w:val="single" w:sz="1" w:space="0" w:color="000000"/>
              <w:bottom w:val="single" w:sz="2" w:space="0" w:color="auto"/>
              <w:right w:val="single" w:sz="8" w:space="0" w:color="000000"/>
            </w:tcBorders>
            <w:shd w:val="clear" w:color="auto" w:fill="E0E0E0"/>
            <w:vAlign w:val="center"/>
          </w:tcPr>
          <w:p w14:paraId="1037AC8A" w14:textId="77777777" w:rsidR="00DE53EC" w:rsidRDefault="00DE53EC" w:rsidP="005D272D">
            <w:pPr>
              <w:snapToGrid w:val="0"/>
              <w:jc w:val="center"/>
              <w:rPr>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42E2EAA5" w14:textId="77777777" w:rsidR="00DE53EC" w:rsidRDefault="00DE53EC" w:rsidP="005D272D">
            <w:pPr>
              <w:snapToGrid w:val="0"/>
              <w:jc w:val="center"/>
              <w:rPr>
                <w:b/>
                <w:bCs/>
                <w:sz w:val="16"/>
              </w:rPr>
            </w:pPr>
            <w:r>
              <w:rPr>
                <w:b/>
                <w:sz w:val="16"/>
                <w:szCs w:val="16"/>
              </w:rPr>
              <w:t>a</w:t>
            </w:r>
            <w:r w:rsidRPr="00BA53E7">
              <w:rPr>
                <w:b/>
                <w:sz w:val="16"/>
                <w:szCs w:val="16"/>
              </w:rPr>
              <w:t>ktualne zadłużenie</w:t>
            </w:r>
          </w:p>
        </w:tc>
      </w:tr>
      <w:tr w:rsidR="00DE53EC" w14:paraId="60922491" w14:textId="77777777" w:rsidTr="005D272D">
        <w:trPr>
          <w:cantSplit/>
          <w:trHeight w:val="282"/>
        </w:trPr>
        <w:tc>
          <w:tcPr>
            <w:tcW w:w="1418" w:type="dxa"/>
            <w:gridSpan w:val="2"/>
            <w:tcBorders>
              <w:top w:val="single" w:sz="2" w:space="0" w:color="auto"/>
              <w:left w:val="single" w:sz="8" w:space="0" w:color="000000"/>
              <w:bottom w:val="single" w:sz="2" w:space="0" w:color="auto"/>
            </w:tcBorders>
          </w:tcPr>
          <w:p w14:paraId="2ED0B156" w14:textId="77777777" w:rsidR="00DE53EC" w:rsidRDefault="00DE53EC" w:rsidP="005D272D">
            <w:pPr>
              <w:snapToGrid w:val="0"/>
              <w:rPr>
                <w:b/>
                <w:bCs/>
                <w:sz w:val="16"/>
              </w:rPr>
            </w:pPr>
          </w:p>
        </w:tc>
        <w:tc>
          <w:tcPr>
            <w:tcW w:w="1051" w:type="dxa"/>
            <w:tcBorders>
              <w:top w:val="single" w:sz="2" w:space="0" w:color="auto"/>
              <w:left w:val="single" w:sz="8" w:space="0" w:color="000000"/>
              <w:bottom w:val="single" w:sz="2" w:space="0" w:color="auto"/>
            </w:tcBorders>
          </w:tcPr>
          <w:p w14:paraId="172FF2EE" w14:textId="77777777" w:rsidR="00DE53EC" w:rsidRDefault="00DE53EC" w:rsidP="005D272D">
            <w:pPr>
              <w:snapToGrid w:val="0"/>
              <w:rPr>
                <w:b/>
                <w:bCs/>
                <w:sz w:val="16"/>
              </w:rPr>
            </w:pPr>
          </w:p>
        </w:tc>
        <w:tc>
          <w:tcPr>
            <w:tcW w:w="1075" w:type="dxa"/>
            <w:tcBorders>
              <w:top w:val="single" w:sz="2" w:space="0" w:color="auto"/>
              <w:left w:val="single" w:sz="1" w:space="0" w:color="000000"/>
              <w:bottom w:val="single" w:sz="2" w:space="0" w:color="auto"/>
            </w:tcBorders>
          </w:tcPr>
          <w:p w14:paraId="25876144" w14:textId="77777777" w:rsidR="00DE53EC" w:rsidRDefault="00DE53EC" w:rsidP="005D272D">
            <w:pPr>
              <w:snapToGrid w:val="0"/>
              <w:rPr>
                <w:sz w:val="16"/>
              </w:rPr>
            </w:pPr>
          </w:p>
        </w:tc>
        <w:tc>
          <w:tcPr>
            <w:tcW w:w="2165" w:type="dxa"/>
            <w:gridSpan w:val="2"/>
            <w:tcBorders>
              <w:top w:val="single" w:sz="2" w:space="0" w:color="auto"/>
              <w:left w:val="single" w:sz="1" w:space="0" w:color="000000"/>
              <w:bottom w:val="single" w:sz="2" w:space="0" w:color="auto"/>
            </w:tcBorders>
          </w:tcPr>
          <w:p w14:paraId="55AB2825" w14:textId="77777777" w:rsidR="00DE53EC" w:rsidRDefault="00DE53EC" w:rsidP="005D272D">
            <w:pPr>
              <w:snapToGrid w:val="0"/>
              <w:rPr>
                <w:sz w:val="16"/>
              </w:rPr>
            </w:pPr>
          </w:p>
        </w:tc>
        <w:tc>
          <w:tcPr>
            <w:tcW w:w="1237" w:type="dxa"/>
            <w:tcBorders>
              <w:top w:val="single" w:sz="2" w:space="0" w:color="auto"/>
              <w:left w:val="single" w:sz="1" w:space="0" w:color="000000"/>
              <w:bottom w:val="single" w:sz="2" w:space="0" w:color="auto"/>
            </w:tcBorders>
          </w:tcPr>
          <w:p w14:paraId="2230075C" w14:textId="77777777" w:rsidR="00DE53EC" w:rsidRDefault="00DE53EC" w:rsidP="005D272D">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279707D3" w14:textId="77777777" w:rsidR="00DE53EC" w:rsidRPr="00C12CB8" w:rsidRDefault="00DE53EC" w:rsidP="005D272D">
            <w:pPr>
              <w:snapToGrid w:val="0"/>
              <w:rPr>
                <w:sz w:val="16"/>
                <w:highlight w:val="yellow"/>
              </w:rPr>
            </w:pPr>
          </w:p>
        </w:tc>
        <w:tc>
          <w:tcPr>
            <w:tcW w:w="993" w:type="dxa"/>
            <w:tcBorders>
              <w:top w:val="single" w:sz="2" w:space="0" w:color="auto"/>
              <w:left w:val="single" w:sz="1" w:space="0" w:color="000000"/>
              <w:bottom w:val="single" w:sz="2" w:space="0" w:color="auto"/>
              <w:right w:val="single" w:sz="8" w:space="0" w:color="000000"/>
            </w:tcBorders>
          </w:tcPr>
          <w:p w14:paraId="6813F45B" w14:textId="77777777" w:rsidR="00DE53EC" w:rsidRPr="00C12CB8" w:rsidRDefault="00DE53EC" w:rsidP="005D272D">
            <w:pPr>
              <w:snapToGrid w:val="0"/>
              <w:rPr>
                <w:sz w:val="16"/>
                <w:highlight w:val="yellow"/>
              </w:rPr>
            </w:pPr>
          </w:p>
        </w:tc>
      </w:tr>
      <w:tr w:rsidR="00DE53EC" w14:paraId="6971812A" w14:textId="77777777" w:rsidTr="005D272D">
        <w:trPr>
          <w:cantSplit/>
          <w:trHeight w:val="282"/>
        </w:trPr>
        <w:tc>
          <w:tcPr>
            <w:tcW w:w="1418" w:type="dxa"/>
            <w:gridSpan w:val="2"/>
            <w:tcBorders>
              <w:top w:val="single" w:sz="2" w:space="0" w:color="auto"/>
              <w:left w:val="single" w:sz="8" w:space="0" w:color="000000"/>
              <w:bottom w:val="single" w:sz="2" w:space="0" w:color="auto"/>
            </w:tcBorders>
          </w:tcPr>
          <w:p w14:paraId="6191C2E3" w14:textId="77777777" w:rsidR="00DE53EC" w:rsidRDefault="00DE53EC" w:rsidP="005D272D">
            <w:pPr>
              <w:snapToGrid w:val="0"/>
              <w:rPr>
                <w:b/>
                <w:bCs/>
                <w:sz w:val="16"/>
              </w:rPr>
            </w:pPr>
          </w:p>
        </w:tc>
        <w:tc>
          <w:tcPr>
            <w:tcW w:w="1051" w:type="dxa"/>
            <w:tcBorders>
              <w:top w:val="single" w:sz="2" w:space="0" w:color="auto"/>
              <w:left w:val="single" w:sz="8" w:space="0" w:color="000000"/>
              <w:bottom w:val="single" w:sz="2" w:space="0" w:color="auto"/>
            </w:tcBorders>
          </w:tcPr>
          <w:p w14:paraId="2FEE741B" w14:textId="77777777" w:rsidR="00DE53EC" w:rsidRDefault="00DE53EC" w:rsidP="005D272D">
            <w:pPr>
              <w:snapToGrid w:val="0"/>
              <w:rPr>
                <w:b/>
                <w:bCs/>
                <w:sz w:val="16"/>
              </w:rPr>
            </w:pPr>
          </w:p>
        </w:tc>
        <w:tc>
          <w:tcPr>
            <w:tcW w:w="1075" w:type="dxa"/>
            <w:tcBorders>
              <w:top w:val="single" w:sz="2" w:space="0" w:color="auto"/>
              <w:left w:val="single" w:sz="1" w:space="0" w:color="000000"/>
              <w:bottom w:val="single" w:sz="2" w:space="0" w:color="auto"/>
            </w:tcBorders>
          </w:tcPr>
          <w:p w14:paraId="69E8EA07" w14:textId="77777777" w:rsidR="00DE53EC" w:rsidRDefault="00DE53EC" w:rsidP="005D272D">
            <w:pPr>
              <w:snapToGrid w:val="0"/>
              <w:rPr>
                <w:sz w:val="16"/>
              </w:rPr>
            </w:pPr>
          </w:p>
        </w:tc>
        <w:tc>
          <w:tcPr>
            <w:tcW w:w="2165" w:type="dxa"/>
            <w:gridSpan w:val="2"/>
            <w:tcBorders>
              <w:top w:val="single" w:sz="2" w:space="0" w:color="auto"/>
              <w:left w:val="single" w:sz="1" w:space="0" w:color="000000"/>
              <w:bottom w:val="single" w:sz="2" w:space="0" w:color="auto"/>
            </w:tcBorders>
          </w:tcPr>
          <w:p w14:paraId="2766ED8E" w14:textId="77777777" w:rsidR="00DE53EC" w:rsidRDefault="00DE53EC" w:rsidP="005D272D">
            <w:pPr>
              <w:snapToGrid w:val="0"/>
              <w:rPr>
                <w:sz w:val="16"/>
              </w:rPr>
            </w:pPr>
          </w:p>
        </w:tc>
        <w:tc>
          <w:tcPr>
            <w:tcW w:w="1237" w:type="dxa"/>
            <w:tcBorders>
              <w:top w:val="single" w:sz="2" w:space="0" w:color="auto"/>
              <w:left w:val="single" w:sz="1" w:space="0" w:color="000000"/>
              <w:bottom w:val="single" w:sz="2" w:space="0" w:color="auto"/>
            </w:tcBorders>
          </w:tcPr>
          <w:p w14:paraId="32B4205A" w14:textId="77777777" w:rsidR="00DE53EC" w:rsidRDefault="00DE53EC" w:rsidP="005D272D">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4349E646" w14:textId="77777777" w:rsidR="00DE53EC" w:rsidRDefault="00DE53EC" w:rsidP="005D272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0513F382" w14:textId="77777777" w:rsidR="00DE53EC" w:rsidRDefault="00DE53EC" w:rsidP="005D272D">
            <w:pPr>
              <w:snapToGrid w:val="0"/>
              <w:rPr>
                <w:sz w:val="16"/>
              </w:rPr>
            </w:pPr>
          </w:p>
        </w:tc>
      </w:tr>
      <w:tr w:rsidR="00DE53EC" w14:paraId="40CF01B2" w14:textId="77777777" w:rsidTr="005D272D">
        <w:trPr>
          <w:cantSplit/>
          <w:trHeight w:val="282"/>
        </w:trPr>
        <w:tc>
          <w:tcPr>
            <w:tcW w:w="1418" w:type="dxa"/>
            <w:gridSpan w:val="2"/>
            <w:tcBorders>
              <w:top w:val="single" w:sz="2" w:space="0" w:color="auto"/>
              <w:left w:val="single" w:sz="8" w:space="0" w:color="000000"/>
              <w:bottom w:val="single" w:sz="2" w:space="0" w:color="auto"/>
            </w:tcBorders>
          </w:tcPr>
          <w:p w14:paraId="42751847" w14:textId="77777777" w:rsidR="00DE53EC" w:rsidRDefault="00DE53EC" w:rsidP="005D272D">
            <w:pPr>
              <w:snapToGrid w:val="0"/>
              <w:rPr>
                <w:b/>
                <w:bCs/>
                <w:sz w:val="16"/>
              </w:rPr>
            </w:pPr>
          </w:p>
        </w:tc>
        <w:tc>
          <w:tcPr>
            <w:tcW w:w="1051" w:type="dxa"/>
            <w:tcBorders>
              <w:top w:val="single" w:sz="2" w:space="0" w:color="auto"/>
              <w:left w:val="single" w:sz="8" w:space="0" w:color="000000"/>
              <w:bottom w:val="single" w:sz="2" w:space="0" w:color="auto"/>
            </w:tcBorders>
          </w:tcPr>
          <w:p w14:paraId="2131247A" w14:textId="77777777" w:rsidR="00DE53EC" w:rsidRDefault="00DE53EC" w:rsidP="005D272D">
            <w:pPr>
              <w:snapToGrid w:val="0"/>
              <w:rPr>
                <w:b/>
                <w:bCs/>
                <w:sz w:val="16"/>
              </w:rPr>
            </w:pPr>
          </w:p>
        </w:tc>
        <w:tc>
          <w:tcPr>
            <w:tcW w:w="1075" w:type="dxa"/>
            <w:tcBorders>
              <w:top w:val="single" w:sz="2" w:space="0" w:color="auto"/>
              <w:left w:val="single" w:sz="1" w:space="0" w:color="000000"/>
              <w:bottom w:val="single" w:sz="2" w:space="0" w:color="auto"/>
            </w:tcBorders>
          </w:tcPr>
          <w:p w14:paraId="75511723" w14:textId="77777777" w:rsidR="00DE53EC" w:rsidRDefault="00DE53EC" w:rsidP="005D272D">
            <w:pPr>
              <w:snapToGrid w:val="0"/>
              <w:rPr>
                <w:sz w:val="16"/>
              </w:rPr>
            </w:pPr>
          </w:p>
        </w:tc>
        <w:tc>
          <w:tcPr>
            <w:tcW w:w="2165" w:type="dxa"/>
            <w:gridSpan w:val="2"/>
            <w:tcBorders>
              <w:top w:val="single" w:sz="2" w:space="0" w:color="auto"/>
              <w:left w:val="single" w:sz="1" w:space="0" w:color="000000"/>
              <w:bottom w:val="single" w:sz="2" w:space="0" w:color="auto"/>
            </w:tcBorders>
          </w:tcPr>
          <w:p w14:paraId="42F18A1C" w14:textId="77777777" w:rsidR="00DE53EC" w:rsidRDefault="00DE53EC" w:rsidP="005D272D">
            <w:pPr>
              <w:snapToGrid w:val="0"/>
              <w:rPr>
                <w:sz w:val="16"/>
              </w:rPr>
            </w:pPr>
          </w:p>
        </w:tc>
        <w:tc>
          <w:tcPr>
            <w:tcW w:w="1237" w:type="dxa"/>
            <w:tcBorders>
              <w:top w:val="single" w:sz="2" w:space="0" w:color="auto"/>
              <w:left w:val="single" w:sz="1" w:space="0" w:color="000000"/>
              <w:bottom w:val="single" w:sz="2" w:space="0" w:color="auto"/>
            </w:tcBorders>
          </w:tcPr>
          <w:p w14:paraId="474C1955" w14:textId="77777777" w:rsidR="00DE53EC" w:rsidRDefault="00DE53EC" w:rsidP="005D272D">
            <w:pPr>
              <w:snapToGrid w:val="0"/>
              <w:rPr>
                <w:sz w:val="16"/>
              </w:rPr>
            </w:pPr>
          </w:p>
        </w:tc>
        <w:tc>
          <w:tcPr>
            <w:tcW w:w="2126" w:type="dxa"/>
            <w:gridSpan w:val="3"/>
            <w:tcBorders>
              <w:top w:val="single" w:sz="2" w:space="0" w:color="auto"/>
              <w:left w:val="single" w:sz="1" w:space="0" w:color="000000"/>
              <w:bottom w:val="single" w:sz="2" w:space="0" w:color="auto"/>
              <w:right w:val="single" w:sz="8" w:space="0" w:color="000000"/>
            </w:tcBorders>
          </w:tcPr>
          <w:p w14:paraId="4D749E75" w14:textId="77777777" w:rsidR="00DE53EC" w:rsidRDefault="00DE53EC" w:rsidP="005D272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tcPr>
          <w:p w14:paraId="0DEFBA69" w14:textId="77777777" w:rsidR="00DE53EC" w:rsidRDefault="00DE53EC" w:rsidP="005D272D">
            <w:pPr>
              <w:snapToGrid w:val="0"/>
              <w:rPr>
                <w:sz w:val="16"/>
              </w:rPr>
            </w:pPr>
          </w:p>
        </w:tc>
      </w:tr>
      <w:tr w:rsidR="00DE53EC" w14:paraId="20D5CBE9" w14:textId="77777777" w:rsidTr="005D272D">
        <w:trPr>
          <w:cantSplit/>
          <w:trHeight w:val="320"/>
        </w:trPr>
        <w:tc>
          <w:tcPr>
            <w:tcW w:w="9072" w:type="dxa"/>
            <w:gridSpan w:val="10"/>
            <w:tcBorders>
              <w:top w:val="single" w:sz="2" w:space="0" w:color="auto"/>
              <w:left w:val="single" w:sz="8" w:space="0" w:color="000000"/>
              <w:bottom w:val="single" w:sz="1" w:space="0" w:color="000000"/>
              <w:right w:val="single" w:sz="8" w:space="0" w:color="000000"/>
            </w:tcBorders>
            <w:vAlign w:val="center"/>
          </w:tcPr>
          <w:p w14:paraId="6080E24D" w14:textId="77777777" w:rsidR="00DE53EC" w:rsidRDefault="00DE53EC" w:rsidP="005D272D">
            <w:pPr>
              <w:snapToGrid w:val="0"/>
              <w:rPr>
                <w:sz w:val="16"/>
              </w:rPr>
            </w:pPr>
            <w:r>
              <w:rPr>
                <w:b/>
                <w:bCs/>
                <w:sz w:val="18"/>
              </w:rPr>
              <w:t>ogółem:</w:t>
            </w:r>
          </w:p>
        </w:tc>
        <w:tc>
          <w:tcPr>
            <w:tcW w:w="993" w:type="dxa"/>
            <w:tcBorders>
              <w:top w:val="single" w:sz="2" w:space="0" w:color="auto"/>
              <w:left w:val="single" w:sz="1" w:space="0" w:color="000000"/>
              <w:bottom w:val="single" w:sz="1" w:space="0" w:color="000000"/>
              <w:right w:val="single" w:sz="8" w:space="0" w:color="000000"/>
            </w:tcBorders>
          </w:tcPr>
          <w:p w14:paraId="4B769F9B" w14:textId="77777777" w:rsidR="00DE53EC" w:rsidRDefault="00DE53EC" w:rsidP="005D272D">
            <w:pPr>
              <w:snapToGrid w:val="0"/>
              <w:rPr>
                <w:sz w:val="16"/>
              </w:rPr>
            </w:pPr>
          </w:p>
        </w:tc>
      </w:tr>
      <w:tr w:rsidR="00DE53EC" w14:paraId="23A97C1D" w14:textId="77777777" w:rsidTr="0042668C">
        <w:trPr>
          <w:cantSplit/>
          <w:trHeight w:val="284"/>
        </w:trPr>
        <w:tc>
          <w:tcPr>
            <w:tcW w:w="10065" w:type="dxa"/>
            <w:gridSpan w:val="11"/>
            <w:tcBorders>
              <w:top w:val="single" w:sz="2" w:space="0" w:color="auto"/>
              <w:left w:val="single" w:sz="8" w:space="0" w:color="000000"/>
              <w:bottom w:val="single" w:sz="1" w:space="0" w:color="000000"/>
              <w:right w:val="single" w:sz="8" w:space="0" w:color="000000"/>
            </w:tcBorders>
            <w:shd w:val="clear" w:color="auto" w:fill="E0E0E0"/>
            <w:vAlign w:val="center"/>
          </w:tcPr>
          <w:p w14:paraId="44FC71E0" w14:textId="77777777" w:rsidR="00DE53EC" w:rsidRDefault="00DE53EC" w:rsidP="005D272D">
            <w:pPr>
              <w:snapToGrid w:val="0"/>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krótkoterminowe</w:t>
            </w:r>
          </w:p>
        </w:tc>
      </w:tr>
      <w:tr w:rsidR="00DE53EC" w14:paraId="400B7480" w14:textId="77777777" w:rsidTr="005D272D">
        <w:trPr>
          <w:cantSplit/>
          <w:trHeight w:val="296"/>
        </w:trPr>
        <w:tc>
          <w:tcPr>
            <w:tcW w:w="1234" w:type="dxa"/>
            <w:tcBorders>
              <w:top w:val="single" w:sz="2" w:space="0" w:color="auto"/>
              <w:left w:val="single" w:sz="8" w:space="0" w:color="000000"/>
              <w:bottom w:val="single" w:sz="2" w:space="0" w:color="auto"/>
            </w:tcBorders>
            <w:shd w:val="clear" w:color="auto" w:fill="E0E0E0"/>
            <w:vAlign w:val="center"/>
          </w:tcPr>
          <w:p w14:paraId="380B20EE" w14:textId="77777777" w:rsidR="00DE53EC" w:rsidRDefault="00DE53EC" w:rsidP="005D272D">
            <w:pPr>
              <w:snapToGrid w:val="0"/>
              <w:jc w:val="center"/>
              <w:rPr>
                <w:b/>
                <w:bCs/>
                <w:sz w:val="16"/>
              </w:rPr>
            </w:pPr>
            <w:r>
              <w:rPr>
                <w:b/>
                <w:sz w:val="16"/>
                <w:szCs w:val="16"/>
              </w:rPr>
              <w:t>c</w:t>
            </w:r>
            <w:r w:rsidRPr="00BA53E7">
              <w:rPr>
                <w:b/>
                <w:sz w:val="16"/>
                <w:szCs w:val="16"/>
              </w:rPr>
              <w:t xml:space="preserve">el </w:t>
            </w:r>
          </w:p>
        </w:tc>
        <w:tc>
          <w:tcPr>
            <w:tcW w:w="1235" w:type="dxa"/>
            <w:gridSpan w:val="2"/>
            <w:tcBorders>
              <w:top w:val="single" w:sz="2" w:space="0" w:color="auto"/>
              <w:left w:val="single" w:sz="8" w:space="0" w:color="000000"/>
              <w:bottom w:val="single" w:sz="2" w:space="0" w:color="auto"/>
            </w:tcBorders>
            <w:shd w:val="clear" w:color="auto" w:fill="E0E0E0"/>
            <w:vAlign w:val="center"/>
          </w:tcPr>
          <w:p w14:paraId="1DFB0D60" w14:textId="77777777" w:rsidR="00DE53EC" w:rsidRDefault="00DE53EC" w:rsidP="005D272D">
            <w:pPr>
              <w:snapToGrid w:val="0"/>
              <w:jc w:val="center"/>
              <w:rPr>
                <w:b/>
                <w:bCs/>
                <w:sz w:val="16"/>
              </w:rPr>
            </w:pPr>
            <w:r>
              <w:rPr>
                <w:b/>
                <w:sz w:val="16"/>
                <w:szCs w:val="16"/>
              </w:rPr>
              <w:t>k</w:t>
            </w:r>
            <w:r w:rsidRPr="00BA53E7">
              <w:rPr>
                <w:b/>
                <w:sz w:val="16"/>
                <w:szCs w:val="16"/>
              </w:rPr>
              <w:t>wota nominalna</w:t>
            </w:r>
          </w:p>
        </w:tc>
        <w:tc>
          <w:tcPr>
            <w:tcW w:w="1620" w:type="dxa"/>
            <w:gridSpan w:val="2"/>
            <w:tcBorders>
              <w:top w:val="single" w:sz="2" w:space="0" w:color="auto"/>
              <w:left w:val="single" w:sz="1" w:space="0" w:color="000000"/>
              <w:bottom w:val="single" w:sz="2" w:space="0" w:color="auto"/>
            </w:tcBorders>
            <w:shd w:val="clear" w:color="auto" w:fill="E0E0E0"/>
            <w:vAlign w:val="center"/>
          </w:tcPr>
          <w:p w14:paraId="433CD738" w14:textId="77777777" w:rsidR="00DE53EC" w:rsidRDefault="00DE53EC" w:rsidP="005D272D">
            <w:pPr>
              <w:snapToGrid w:val="0"/>
              <w:jc w:val="center"/>
              <w:rPr>
                <w:b/>
                <w:bCs/>
                <w:sz w:val="16"/>
              </w:rPr>
            </w:pPr>
            <w:r>
              <w:rPr>
                <w:b/>
                <w:sz w:val="16"/>
                <w:szCs w:val="16"/>
              </w:rPr>
              <w:t>t</w:t>
            </w:r>
            <w:r w:rsidRPr="00BA53E7">
              <w:rPr>
                <w:b/>
                <w:sz w:val="16"/>
                <w:szCs w:val="16"/>
              </w:rPr>
              <w:t>ermin spłaty</w:t>
            </w:r>
          </w:p>
        </w:tc>
        <w:tc>
          <w:tcPr>
            <w:tcW w:w="1620" w:type="dxa"/>
            <w:tcBorders>
              <w:top w:val="single" w:sz="2" w:space="0" w:color="auto"/>
              <w:left w:val="single" w:sz="1" w:space="0" w:color="000000"/>
              <w:bottom w:val="single" w:sz="2" w:space="0" w:color="auto"/>
            </w:tcBorders>
            <w:shd w:val="clear" w:color="auto" w:fill="E0E0E0"/>
            <w:vAlign w:val="center"/>
          </w:tcPr>
          <w:p w14:paraId="101953CB" w14:textId="77777777" w:rsidR="00DE53EC" w:rsidRDefault="00DE53EC" w:rsidP="005D272D">
            <w:pPr>
              <w:snapToGrid w:val="0"/>
              <w:jc w:val="center"/>
              <w:rPr>
                <w:b/>
                <w:bCs/>
                <w:sz w:val="14"/>
              </w:rPr>
            </w:pPr>
            <w:r>
              <w:rPr>
                <w:b/>
                <w:sz w:val="16"/>
                <w:szCs w:val="16"/>
              </w:rPr>
              <w:t>wierzyciel</w:t>
            </w:r>
          </w:p>
        </w:tc>
        <w:tc>
          <w:tcPr>
            <w:tcW w:w="1440" w:type="dxa"/>
            <w:gridSpan w:val="2"/>
            <w:tcBorders>
              <w:top w:val="single" w:sz="2" w:space="0" w:color="auto"/>
              <w:left w:val="single" w:sz="1" w:space="0" w:color="000000"/>
              <w:bottom w:val="single" w:sz="2" w:space="0" w:color="auto"/>
            </w:tcBorders>
            <w:shd w:val="clear" w:color="auto" w:fill="E0E0E0"/>
            <w:vAlign w:val="center"/>
          </w:tcPr>
          <w:p w14:paraId="36B03B0F" w14:textId="77777777" w:rsidR="00DE53EC" w:rsidRDefault="00DE53EC" w:rsidP="005D272D">
            <w:pPr>
              <w:snapToGrid w:val="0"/>
              <w:jc w:val="center"/>
              <w:rPr>
                <w:b/>
                <w:bCs/>
                <w:sz w:val="16"/>
              </w:rPr>
            </w:pPr>
            <w:r>
              <w:rPr>
                <w:b/>
                <w:sz w:val="16"/>
                <w:szCs w:val="16"/>
              </w:rPr>
              <w:t>r</w:t>
            </w:r>
            <w:r w:rsidRPr="00BA53E7">
              <w:rPr>
                <w:b/>
                <w:sz w:val="16"/>
                <w:szCs w:val="16"/>
              </w:rPr>
              <w:t xml:space="preserve">ata miesięczna </w:t>
            </w:r>
          </w:p>
        </w:tc>
        <w:tc>
          <w:tcPr>
            <w:tcW w:w="1458" w:type="dxa"/>
            <w:tcBorders>
              <w:top w:val="single" w:sz="2" w:space="0" w:color="auto"/>
              <w:left w:val="single" w:sz="1" w:space="0" w:color="000000"/>
              <w:bottom w:val="single" w:sz="2" w:space="0" w:color="auto"/>
              <w:right w:val="single" w:sz="8" w:space="0" w:color="000000"/>
            </w:tcBorders>
            <w:shd w:val="clear" w:color="auto" w:fill="E0E0E0"/>
            <w:vAlign w:val="center"/>
          </w:tcPr>
          <w:p w14:paraId="21D67DA7" w14:textId="77777777" w:rsidR="00DE53EC" w:rsidRDefault="00DE53EC" w:rsidP="005D272D">
            <w:pPr>
              <w:snapToGrid w:val="0"/>
              <w:jc w:val="center"/>
              <w:rPr>
                <w:b/>
                <w:bCs/>
                <w:sz w:val="16"/>
              </w:rPr>
            </w:pPr>
            <w:r>
              <w:rPr>
                <w:b/>
                <w:sz w:val="16"/>
                <w:szCs w:val="16"/>
              </w:rPr>
              <w:t>zabezpieczenie</w:t>
            </w:r>
          </w:p>
        </w:tc>
        <w:tc>
          <w:tcPr>
            <w:tcW w:w="1458" w:type="dxa"/>
            <w:gridSpan w:val="2"/>
            <w:tcBorders>
              <w:top w:val="single" w:sz="2" w:space="0" w:color="auto"/>
              <w:left w:val="single" w:sz="1" w:space="0" w:color="000000"/>
              <w:bottom w:val="single" w:sz="2" w:space="0" w:color="auto"/>
              <w:right w:val="single" w:sz="8" w:space="0" w:color="000000"/>
            </w:tcBorders>
            <w:shd w:val="clear" w:color="auto" w:fill="E0E0E0"/>
            <w:vAlign w:val="center"/>
          </w:tcPr>
          <w:p w14:paraId="3C9F22EB" w14:textId="77777777" w:rsidR="00DE53EC" w:rsidRDefault="00DE53EC" w:rsidP="005D272D">
            <w:pPr>
              <w:snapToGrid w:val="0"/>
              <w:jc w:val="center"/>
              <w:rPr>
                <w:b/>
                <w:bCs/>
                <w:sz w:val="16"/>
              </w:rPr>
            </w:pPr>
            <w:r>
              <w:rPr>
                <w:b/>
                <w:sz w:val="16"/>
                <w:szCs w:val="16"/>
              </w:rPr>
              <w:t>a</w:t>
            </w:r>
            <w:r w:rsidRPr="00BA53E7">
              <w:rPr>
                <w:b/>
                <w:sz w:val="16"/>
                <w:szCs w:val="16"/>
              </w:rPr>
              <w:t>ktualne zadłużenie</w:t>
            </w:r>
          </w:p>
        </w:tc>
      </w:tr>
      <w:tr w:rsidR="00DE53EC" w14:paraId="0400FC6E" w14:textId="77777777" w:rsidTr="005D272D">
        <w:trPr>
          <w:cantSplit/>
          <w:trHeight w:val="300"/>
        </w:trPr>
        <w:tc>
          <w:tcPr>
            <w:tcW w:w="1233" w:type="dxa"/>
            <w:tcBorders>
              <w:top w:val="single" w:sz="2" w:space="0" w:color="auto"/>
              <w:left w:val="single" w:sz="8" w:space="0" w:color="000000"/>
              <w:bottom w:val="single" w:sz="2" w:space="0" w:color="auto"/>
              <w:right w:val="single" w:sz="2" w:space="0" w:color="auto"/>
            </w:tcBorders>
          </w:tcPr>
          <w:p w14:paraId="12813841" w14:textId="77777777" w:rsidR="00DE53EC" w:rsidRDefault="00DE53EC" w:rsidP="005D272D">
            <w:pPr>
              <w:snapToGrid w:val="0"/>
              <w:rPr>
                <w:b/>
                <w:bCs/>
                <w:sz w:val="16"/>
              </w:rPr>
            </w:pPr>
          </w:p>
        </w:tc>
        <w:tc>
          <w:tcPr>
            <w:tcW w:w="1236" w:type="dxa"/>
            <w:gridSpan w:val="2"/>
            <w:tcBorders>
              <w:top w:val="single" w:sz="2" w:space="0" w:color="auto"/>
              <w:left w:val="single" w:sz="2" w:space="0" w:color="auto"/>
              <w:bottom w:val="single" w:sz="2" w:space="0" w:color="auto"/>
            </w:tcBorders>
          </w:tcPr>
          <w:p w14:paraId="0257E2B8" w14:textId="77777777" w:rsidR="00DE53EC" w:rsidRDefault="00DE53EC" w:rsidP="005D272D">
            <w:pPr>
              <w:snapToGrid w:val="0"/>
              <w:rPr>
                <w:b/>
                <w:bCs/>
                <w:sz w:val="16"/>
              </w:rPr>
            </w:pPr>
          </w:p>
        </w:tc>
        <w:tc>
          <w:tcPr>
            <w:tcW w:w="1620" w:type="dxa"/>
            <w:gridSpan w:val="2"/>
            <w:tcBorders>
              <w:top w:val="single" w:sz="2" w:space="0" w:color="auto"/>
              <w:left w:val="single" w:sz="1" w:space="0" w:color="000000"/>
              <w:bottom w:val="single" w:sz="2" w:space="0" w:color="auto"/>
            </w:tcBorders>
          </w:tcPr>
          <w:p w14:paraId="00A15CCD" w14:textId="77777777" w:rsidR="00DE53EC" w:rsidRDefault="00DE53EC" w:rsidP="005D272D">
            <w:pPr>
              <w:snapToGrid w:val="0"/>
              <w:rPr>
                <w:sz w:val="16"/>
              </w:rPr>
            </w:pPr>
          </w:p>
        </w:tc>
        <w:tc>
          <w:tcPr>
            <w:tcW w:w="1620" w:type="dxa"/>
            <w:tcBorders>
              <w:top w:val="single" w:sz="2" w:space="0" w:color="auto"/>
              <w:left w:val="single" w:sz="1" w:space="0" w:color="000000"/>
              <w:bottom w:val="single" w:sz="2" w:space="0" w:color="auto"/>
            </w:tcBorders>
          </w:tcPr>
          <w:p w14:paraId="4971E18B" w14:textId="77777777" w:rsidR="00DE53EC" w:rsidRDefault="00DE53EC" w:rsidP="005D272D">
            <w:pPr>
              <w:snapToGrid w:val="0"/>
              <w:rPr>
                <w:sz w:val="16"/>
              </w:rPr>
            </w:pPr>
          </w:p>
        </w:tc>
        <w:tc>
          <w:tcPr>
            <w:tcW w:w="1440" w:type="dxa"/>
            <w:gridSpan w:val="2"/>
            <w:tcBorders>
              <w:top w:val="single" w:sz="2" w:space="0" w:color="auto"/>
              <w:left w:val="single" w:sz="1" w:space="0" w:color="000000"/>
              <w:bottom w:val="single" w:sz="2" w:space="0" w:color="auto"/>
            </w:tcBorders>
          </w:tcPr>
          <w:p w14:paraId="30E65D65" w14:textId="77777777" w:rsidR="00DE53EC" w:rsidRDefault="00DE53EC" w:rsidP="005D272D">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tcPr>
          <w:p w14:paraId="1099B280" w14:textId="77777777" w:rsidR="00DE53EC" w:rsidRDefault="00DE53EC" w:rsidP="005D272D">
            <w:pPr>
              <w:snapToGrid w:val="0"/>
              <w:rPr>
                <w:sz w:val="16"/>
              </w:rPr>
            </w:pPr>
          </w:p>
        </w:tc>
        <w:tc>
          <w:tcPr>
            <w:tcW w:w="1458" w:type="dxa"/>
            <w:gridSpan w:val="2"/>
            <w:tcBorders>
              <w:top w:val="single" w:sz="2" w:space="0" w:color="auto"/>
              <w:left w:val="single" w:sz="1" w:space="0" w:color="000000"/>
              <w:bottom w:val="single" w:sz="2" w:space="0" w:color="auto"/>
              <w:right w:val="single" w:sz="8" w:space="0" w:color="000000"/>
            </w:tcBorders>
          </w:tcPr>
          <w:p w14:paraId="7361A4ED" w14:textId="77777777" w:rsidR="00DE53EC" w:rsidRDefault="00DE53EC" w:rsidP="005D272D">
            <w:pPr>
              <w:snapToGrid w:val="0"/>
              <w:rPr>
                <w:sz w:val="16"/>
              </w:rPr>
            </w:pPr>
          </w:p>
        </w:tc>
      </w:tr>
      <w:tr w:rsidR="00DE53EC" w14:paraId="0912C4FC" w14:textId="77777777" w:rsidTr="005D272D">
        <w:trPr>
          <w:cantSplit/>
          <w:trHeight w:val="300"/>
        </w:trPr>
        <w:tc>
          <w:tcPr>
            <w:tcW w:w="1233" w:type="dxa"/>
            <w:tcBorders>
              <w:top w:val="single" w:sz="2" w:space="0" w:color="auto"/>
              <w:left w:val="single" w:sz="8" w:space="0" w:color="000000"/>
              <w:bottom w:val="single" w:sz="2" w:space="0" w:color="auto"/>
              <w:right w:val="single" w:sz="2" w:space="0" w:color="auto"/>
            </w:tcBorders>
          </w:tcPr>
          <w:p w14:paraId="34E0C3D4" w14:textId="77777777" w:rsidR="00DE53EC" w:rsidRDefault="00DE53EC" w:rsidP="005D272D">
            <w:pPr>
              <w:snapToGrid w:val="0"/>
              <w:rPr>
                <w:b/>
                <w:bCs/>
                <w:sz w:val="16"/>
              </w:rPr>
            </w:pPr>
          </w:p>
        </w:tc>
        <w:tc>
          <w:tcPr>
            <w:tcW w:w="1236" w:type="dxa"/>
            <w:gridSpan w:val="2"/>
            <w:tcBorders>
              <w:top w:val="single" w:sz="2" w:space="0" w:color="auto"/>
              <w:left w:val="single" w:sz="2" w:space="0" w:color="auto"/>
              <w:bottom w:val="single" w:sz="2" w:space="0" w:color="auto"/>
            </w:tcBorders>
          </w:tcPr>
          <w:p w14:paraId="2DC57AE0" w14:textId="77777777" w:rsidR="00DE53EC" w:rsidRDefault="00DE53EC" w:rsidP="005D272D">
            <w:pPr>
              <w:snapToGrid w:val="0"/>
              <w:rPr>
                <w:b/>
                <w:bCs/>
                <w:sz w:val="16"/>
              </w:rPr>
            </w:pPr>
          </w:p>
        </w:tc>
        <w:tc>
          <w:tcPr>
            <w:tcW w:w="1620" w:type="dxa"/>
            <w:gridSpan w:val="2"/>
            <w:tcBorders>
              <w:top w:val="single" w:sz="2" w:space="0" w:color="auto"/>
              <w:left w:val="single" w:sz="1" w:space="0" w:color="000000"/>
              <w:bottom w:val="single" w:sz="2" w:space="0" w:color="auto"/>
            </w:tcBorders>
          </w:tcPr>
          <w:p w14:paraId="0C07BB92" w14:textId="77777777" w:rsidR="00DE53EC" w:rsidRDefault="00DE53EC" w:rsidP="005D272D">
            <w:pPr>
              <w:snapToGrid w:val="0"/>
              <w:rPr>
                <w:sz w:val="16"/>
              </w:rPr>
            </w:pPr>
          </w:p>
        </w:tc>
        <w:tc>
          <w:tcPr>
            <w:tcW w:w="1620" w:type="dxa"/>
            <w:tcBorders>
              <w:top w:val="single" w:sz="2" w:space="0" w:color="auto"/>
              <w:left w:val="single" w:sz="1" w:space="0" w:color="000000"/>
              <w:bottom w:val="single" w:sz="2" w:space="0" w:color="auto"/>
            </w:tcBorders>
          </w:tcPr>
          <w:p w14:paraId="1FB37B80" w14:textId="77777777" w:rsidR="00DE53EC" w:rsidRDefault="00DE53EC" w:rsidP="005D272D">
            <w:pPr>
              <w:snapToGrid w:val="0"/>
              <w:rPr>
                <w:sz w:val="16"/>
              </w:rPr>
            </w:pPr>
          </w:p>
        </w:tc>
        <w:tc>
          <w:tcPr>
            <w:tcW w:w="1440" w:type="dxa"/>
            <w:gridSpan w:val="2"/>
            <w:tcBorders>
              <w:top w:val="single" w:sz="2" w:space="0" w:color="auto"/>
              <w:left w:val="single" w:sz="1" w:space="0" w:color="000000"/>
              <w:bottom w:val="single" w:sz="2" w:space="0" w:color="auto"/>
            </w:tcBorders>
          </w:tcPr>
          <w:p w14:paraId="43959E77" w14:textId="77777777" w:rsidR="00DE53EC" w:rsidRDefault="00DE53EC" w:rsidP="005D272D">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tcPr>
          <w:p w14:paraId="5DED0136" w14:textId="77777777" w:rsidR="00DE53EC" w:rsidRDefault="00DE53EC" w:rsidP="005D272D">
            <w:pPr>
              <w:snapToGrid w:val="0"/>
              <w:rPr>
                <w:sz w:val="16"/>
              </w:rPr>
            </w:pPr>
          </w:p>
        </w:tc>
        <w:tc>
          <w:tcPr>
            <w:tcW w:w="1458" w:type="dxa"/>
            <w:gridSpan w:val="2"/>
            <w:tcBorders>
              <w:top w:val="single" w:sz="2" w:space="0" w:color="auto"/>
              <w:left w:val="single" w:sz="1" w:space="0" w:color="000000"/>
              <w:bottom w:val="single" w:sz="2" w:space="0" w:color="auto"/>
              <w:right w:val="single" w:sz="8" w:space="0" w:color="000000"/>
            </w:tcBorders>
          </w:tcPr>
          <w:p w14:paraId="6854677B" w14:textId="77777777" w:rsidR="00DE53EC" w:rsidRDefault="00DE53EC" w:rsidP="005D272D">
            <w:pPr>
              <w:snapToGrid w:val="0"/>
              <w:rPr>
                <w:sz w:val="16"/>
              </w:rPr>
            </w:pPr>
          </w:p>
        </w:tc>
      </w:tr>
      <w:tr w:rsidR="00DE53EC" w14:paraId="3A6FA255" w14:textId="77777777" w:rsidTr="005D272D">
        <w:trPr>
          <w:cantSplit/>
          <w:trHeight w:val="300"/>
        </w:trPr>
        <w:tc>
          <w:tcPr>
            <w:tcW w:w="1233" w:type="dxa"/>
            <w:tcBorders>
              <w:top w:val="single" w:sz="2" w:space="0" w:color="auto"/>
              <w:left w:val="single" w:sz="8" w:space="0" w:color="000000"/>
              <w:bottom w:val="single" w:sz="2" w:space="0" w:color="auto"/>
              <w:right w:val="single" w:sz="2" w:space="0" w:color="auto"/>
            </w:tcBorders>
          </w:tcPr>
          <w:p w14:paraId="301BAF38" w14:textId="77777777" w:rsidR="00DE53EC" w:rsidRDefault="00DE53EC" w:rsidP="005D272D">
            <w:pPr>
              <w:snapToGrid w:val="0"/>
              <w:rPr>
                <w:b/>
                <w:bCs/>
                <w:sz w:val="16"/>
              </w:rPr>
            </w:pPr>
          </w:p>
        </w:tc>
        <w:tc>
          <w:tcPr>
            <w:tcW w:w="1236" w:type="dxa"/>
            <w:gridSpan w:val="2"/>
            <w:tcBorders>
              <w:top w:val="single" w:sz="2" w:space="0" w:color="auto"/>
              <w:left w:val="single" w:sz="2" w:space="0" w:color="auto"/>
              <w:bottom w:val="single" w:sz="2" w:space="0" w:color="auto"/>
            </w:tcBorders>
          </w:tcPr>
          <w:p w14:paraId="311DCF9C" w14:textId="77777777" w:rsidR="00DE53EC" w:rsidRDefault="00DE53EC" w:rsidP="005D272D">
            <w:pPr>
              <w:snapToGrid w:val="0"/>
              <w:rPr>
                <w:b/>
                <w:bCs/>
                <w:sz w:val="16"/>
              </w:rPr>
            </w:pPr>
          </w:p>
        </w:tc>
        <w:tc>
          <w:tcPr>
            <w:tcW w:w="1620" w:type="dxa"/>
            <w:gridSpan w:val="2"/>
            <w:tcBorders>
              <w:top w:val="single" w:sz="2" w:space="0" w:color="auto"/>
              <w:left w:val="single" w:sz="1" w:space="0" w:color="000000"/>
              <w:bottom w:val="single" w:sz="2" w:space="0" w:color="auto"/>
            </w:tcBorders>
          </w:tcPr>
          <w:p w14:paraId="5FB26C76" w14:textId="77777777" w:rsidR="00DE53EC" w:rsidRDefault="00DE53EC" w:rsidP="005D272D">
            <w:pPr>
              <w:snapToGrid w:val="0"/>
              <w:rPr>
                <w:sz w:val="16"/>
              </w:rPr>
            </w:pPr>
          </w:p>
        </w:tc>
        <w:tc>
          <w:tcPr>
            <w:tcW w:w="1620" w:type="dxa"/>
            <w:tcBorders>
              <w:top w:val="single" w:sz="2" w:space="0" w:color="auto"/>
              <w:left w:val="single" w:sz="1" w:space="0" w:color="000000"/>
              <w:bottom w:val="single" w:sz="2" w:space="0" w:color="auto"/>
            </w:tcBorders>
          </w:tcPr>
          <w:p w14:paraId="5AF7CE12" w14:textId="77777777" w:rsidR="00DE53EC" w:rsidRDefault="00DE53EC" w:rsidP="005D272D">
            <w:pPr>
              <w:snapToGrid w:val="0"/>
              <w:rPr>
                <w:sz w:val="16"/>
              </w:rPr>
            </w:pPr>
          </w:p>
        </w:tc>
        <w:tc>
          <w:tcPr>
            <w:tcW w:w="1440" w:type="dxa"/>
            <w:gridSpan w:val="2"/>
            <w:tcBorders>
              <w:top w:val="single" w:sz="2" w:space="0" w:color="auto"/>
              <w:left w:val="single" w:sz="1" w:space="0" w:color="000000"/>
              <w:bottom w:val="single" w:sz="2" w:space="0" w:color="auto"/>
            </w:tcBorders>
          </w:tcPr>
          <w:p w14:paraId="6FA97542" w14:textId="77777777" w:rsidR="00DE53EC" w:rsidRDefault="00DE53EC" w:rsidP="005D272D">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tcPr>
          <w:p w14:paraId="53045452" w14:textId="77777777" w:rsidR="00DE53EC" w:rsidRDefault="00DE53EC" w:rsidP="005D272D">
            <w:pPr>
              <w:snapToGrid w:val="0"/>
              <w:rPr>
                <w:sz w:val="16"/>
              </w:rPr>
            </w:pPr>
          </w:p>
        </w:tc>
        <w:tc>
          <w:tcPr>
            <w:tcW w:w="1458" w:type="dxa"/>
            <w:gridSpan w:val="2"/>
            <w:tcBorders>
              <w:top w:val="single" w:sz="2" w:space="0" w:color="auto"/>
              <w:left w:val="single" w:sz="1" w:space="0" w:color="000000"/>
              <w:bottom w:val="single" w:sz="2" w:space="0" w:color="auto"/>
              <w:right w:val="single" w:sz="8" w:space="0" w:color="000000"/>
            </w:tcBorders>
          </w:tcPr>
          <w:p w14:paraId="6823A4A1" w14:textId="77777777" w:rsidR="00DE53EC" w:rsidRDefault="00DE53EC" w:rsidP="005D272D">
            <w:pPr>
              <w:snapToGrid w:val="0"/>
              <w:rPr>
                <w:sz w:val="16"/>
              </w:rPr>
            </w:pPr>
          </w:p>
        </w:tc>
      </w:tr>
      <w:tr w:rsidR="00DE53EC" w14:paraId="51604961" w14:textId="77777777" w:rsidTr="005D272D">
        <w:trPr>
          <w:cantSplit/>
          <w:trHeight w:val="340"/>
        </w:trPr>
        <w:tc>
          <w:tcPr>
            <w:tcW w:w="8607" w:type="dxa"/>
            <w:gridSpan w:val="9"/>
            <w:tcBorders>
              <w:top w:val="single" w:sz="2" w:space="0" w:color="auto"/>
              <w:left w:val="single" w:sz="8" w:space="0" w:color="000000"/>
              <w:bottom w:val="single" w:sz="8" w:space="0" w:color="000000"/>
              <w:right w:val="single" w:sz="8" w:space="0" w:color="000000"/>
            </w:tcBorders>
            <w:vAlign w:val="center"/>
          </w:tcPr>
          <w:p w14:paraId="67B37BA8" w14:textId="77777777" w:rsidR="00DE53EC" w:rsidRDefault="00DE53EC" w:rsidP="005D272D">
            <w:pPr>
              <w:snapToGrid w:val="0"/>
              <w:jc w:val="right"/>
              <w:rPr>
                <w:sz w:val="16"/>
              </w:rPr>
            </w:pPr>
            <w:r>
              <w:rPr>
                <w:b/>
                <w:bCs/>
                <w:sz w:val="18"/>
              </w:rPr>
              <w:t>ogółem:</w:t>
            </w:r>
          </w:p>
        </w:tc>
        <w:tc>
          <w:tcPr>
            <w:tcW w:w="1458" w:type="dxa"/>
            <w:gridSpan w:val="2"/>
            <w:tcBorders>
              <w:top w:val="single" w:sz="2" w:space="0" w:color="auto"/>
              <w:left w:val="single" w:sz="1" w:space="0" w:color="000000"/>
              <w:bottom w:val="single" w:sz="8" w:space="0" w:color="000000"/>
              <w:right w:val="single" w:sz="8" w:space="0" w:color="000000"/>
            </w:tcBorders>
          </w:tcPr>
          <w:p w14:paraId="6B9BC1A2" w14:textId="77777777" w:rsidR="00DE53EC" w:rsidRDefault="00DE53EC" w:rsidP="005D272D">
            <w:pPr>
              <w:snapToGrid w:val="0"/>
              <w:rPr>
                <w:sz w:val="16"/>
              </w:rPr>
            </w:pPr>
          </w:p>
        </w:tc>
      </w:tr>
    </w:tbl>
    <w:p w14:paraId="75EBECDF" w14:textId="77777777" w:rsidR="00DE53EC" w:rsidRPr="007A663A" w:rsidRDefault="00DE53EC" w:rsidP="00DE53EC">
      <w:pPr>
        <w:rPr>
          <w:sz w:val="10"/>
          <w:szCs w:val="10"/>
        </w:rPr>
      </w:pPr>
    </w:p>
    <w:tbl>
      <w:tblPr>
        <w:tblW w:w="0" w:type="auto"/>
        <w:tblInd w:w="-16" w:type="dxa"/>
        <w:tblLayout w:type="fixed"/>
        <w:tblCellMar>
          <w:left w:w="0" w:type="dxa"/>
          <w:right w:w="0" w:type="dxa"/>
        </w:tblCellMar>
        <w:tblLook w:val="0000" w:firstRow="0" w:lastRow="0" w:firstColumn="0" w:lastColumn="0" w:noHBand="0" w:noVBand="0"/>
      </w:tblPr>
      <w:tblGrid>
        <w:gridCol w:w="3855"/>
        <w:gridCol w:w="1800"/>
        <w:gridCol w:w="1440"/>
        <w:gridCol w:w="2975"/>
      </w:tblGrid>
      <w:tr w:rsidR="00DE53EC" w14:paraId="3494BAC4" w14:textId="77777777" w:rsidTr="005D272D">
        <w:trPr>
          <w:cantSplit/>
          <w:trHeight w:val="344"/>
        </w:trPr>
        <w:tc>
          <w:tcPr>
            <w:tcW w:w="3855" w:type="dxa"/>
            <w:tcBorders>
              <w:top w:val="single" w:sz="4" w:space="0" w:color="auto"/>
              <w:left w:val="single" w:sz="4" w:space="0" w:color="auto"/>
              <w:bottom w:val="single" w:sz="4" w:space="0" w:color="auto"/>
              <w:right w:val="single" w:sz="4" w:space="0" w:color="auto"/>
            </w:tcBorders>
            <w:shd w:val="clear" w:color="auto" w:fill="E0E0E0"/>
            <w:vAlign w:val="center"/>
          </w:tcPr>
          <w:p w14:paraId="76EB10A8" w14:textId="77777777" w:rsidR="00DE53EC" w:rsidRDefault="00DE53EC" w:rsidP="005D272D">
            <w:pPr>
              <w:snapToGrid w:val="0"/>
              <w:jc w:val="center"/>
              <w:rPr>
                <w:b/>
                <w:bCs/>
                <w:sz w:val="16"/>
              </w:rPr>
            </w:pPr>
            <w:r>
              <w:rPr>
                <w:b/>
                <w:bCs/>
                <w:sz w:val="16"/>
              </w:rPr>
              <w:t>zobowiązania</w:t>
            </w:r>
            <w:r>
              <w:rPr>
                <w:rFonts w:eastAsia="Arial" w:cs="Arial"/>
                <w:b/>
                <w:bCs/>
                <w:sz w:val="16"/>
              </w:rPr>
              <w:t xml:space="preserve"> </w:t>
            </w:r>
            <w:r>
              <w:rPr>
                <w:b/>
                <w:bCs/>
                <w:sz w:val="16"/>
              </w:rPr>
              <w:t>do</w:t>
            </w:r>
            <w:r>
              <w:rPr>
                <w:rFonts w:eastAsia="Arial" w:cs="Arial"/>
                <w:b/>
                <w:bCs/>
                <w:sz w:val="16"/>
              </w:rPr>
              <w:t xml:space="preserve"> </w:t>
            </w:r>
            <w:r>
              <w:rPr>
                <w:b/>
                <w:bCs/>
                <w:sz w:val="16"/>
              </w:rPr>
              <w:t>dostawców</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32EB01BB" w14:textId="77777777" w:rsidR="00DE53EC" w:rsidRDefault="00DE53EC" w:rsidP="005D272D">
            <w:pPr>
              <w:snapToGrid w:val="0"/>
              <w:jc w:val="center"/>
              <w:rPr>
                <w:rFonts w:eastAsia="Arial" w:cs="Arial"/>
                <w:b/>
                <w:bCs/>
                <w:sz w:val="16"/>
              </w:rPr>
            </w:pPr>
            <w:r>
              <w:rPr>
                <w:b/>
                <w:bCs/>
                <w:sz w:val="16"/>
              </w:rPr>
              <w:t>zobowiązanie</w:t>
            </w:r>
            <w:r>
              <w:rPr>
                <w:rFonts w:eastAsia="Arial" w:cs="Arial"/>
                <w:b/>
                <w:bCs/>
                <w:sz w:val="16"/>
              </w:rPr>
              <w:t xml:space="preserve"> </w:t>
            </w:r>
          </w:p>
          <w:p w14:paraId="7CAE30C8" w14:textId="77777777" w:rsidR="00DE53EC" w:rsidRDefault="00DE53EC" w:rsidP="005D272D">
            <w:pPr>
              <w:snapToGrid w:val="0"/>
              <w:jc w:val="center"/>
              <w:rPr>
                <w:rFonts w:eastAsia="Arial" w:cs="Arial"/>
                <w:b/>
                <w:bCs/>
                <w:sz w:val="16"/>
              </w:rPr>
            </w:pPr>
            <w:r>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41925E4B" w14:textId="77777777" w:rsidR="00DE53EC" w:rsidRDefault="00DE53EC" w:rsidP="005D272D">
            <w:pPr>
              <w:snapToGrid w:val="0"/>
              <w:jc w:val="center"/>
              <w:rPr>
                <w:b/>
                <w:bCs/>
                <w:sz w:val="16"/>
              </w:rPr>
            </w:pPr>
            <w:r>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vAlign w:val="center"/>
          </w:tcPr>
          <w:p w14:paraId="273843FB" w14:textId="77777777" w:rsidR="00DE53EC" w:rsidRDefault="00DE53EC" w:rsidP="005D272D">
            <w:pPr>
              <w:snapToGrid w:val="0"/>
              <w:jc w:val="center"/>
              <w:rPr>
                <w:b/>
                <w:bCs/>
                <w:sz w:val="16"/>
              </w:rPr>
            </w:pPr>
            <w:r>
              <w:rPr>
                <w:b/>
                <w:bCs/>
                <w:sz w:val="16"/>
              </w:rPr>
              <w:t>aktualna</w:t>
            </w:r>
            <w:r>
              <w:rPr>
                <w:rFonts w:eastAsia="Arial" w:cs="Arial"/>
                <w:b/>
                <w:bCs/>
                <w:sz w:val="16"/>
              </w:rPr>
              <w:t xml:space="preserve"> </w:t>
            </w:r>
            <w:r>
              <w:rPr>
                <w:b/>
                <w:bCs/>
                <w:sz w:val="16"/>
              </w:rPr>
              <w:t>kwota</w:t>
            </w:r>
          </w:p>
        </w:tc>
      </w:tr>
      <w:tr w:rsidR="00DE53EC" w14:paraId="31D5ED9B" w14:textId="77777777" w:rsidTr="005D272D">
        <w:trPr>
          <w:cantSplit/>
          <w:trHeight w:val="360"/>
        </w:trPr>
        <w:tc>
          <w:tcPr>
            <w:tcW w:w="3855" w:type="dxa"/>
            <w:tcBorders>
              <w:top w:val="single" w:sz="4" w:space="0" w:color="auto"/>
              <w:left w:val="single" w:sz="4" w:space="0" w:color="auto"/>
              <w:bottom w:val="single" w:sz="4" w:space="0" w:color="auto"/>
              <w:right w:val="single" w:sz="4" w:space="0" w:color="auto"/>
            </w:tcBorders>
          </w:tcPr>
          <w:p w14:paraId="48CDCF17" w14:textId="77777777" w:rsidR="00DE53EC" w:rsidRDefault="00DE53EC" w:rsidP="005D272D">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1A8E6FB0" w14:textId="77777777" w:rsidR="00DE53EC" w:rsidRDefault="00DE53EC" w:rsidP="005D272D">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655F6D9B" w14:textId="77777777" w:rsidR="00DE53EC" w:rsidRDefault="00DE53EC" w:rsidP="005D272D">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18FCB5C4" w14:textId="77777777" w:rsidR="00DE53EC" w:rsidRDefault="00DE53EC" w:rsidP="005D272D">
            <w:pPr>
              <w:snapToGrid w:val="0"/>
              <w:rPr>
                <w:sz w:val="16"/>
              </w:rPr>
            </w:pPr>
          </w:p>
        </w:tc>
      </w:tr>
      <w:tr w:rsidR="00DE53EC" w14:paraId="5E858CC2" w14:textId="77777777" w:rsidTr="005D272D">
        <w:trPr>
          <w:cantSplit/>
          <w:trHeight w:val="360"/>
        </w:trPr>
        <w:tc>
          <w:tcPr>
            <w:tcW w:w="3855" w:type="dxa"/>
            <w:tcBorders>
              <w:top w:val="single" w:sz="4" w:space="0" w:color="auto"/>
              <w:left w:val="single" w:sz="4" w:space="0" w:color="auto"/>
              <w:bottom w:val="single" w:sz="4" w:space="0" w:color="auto"/>
              <w:right w:val="single" w:sz="4" w:space="0" w:color="auto"/>
            </w:tcBorders>
          </w:tcPr>
          <w:p w14:paraId="77091F22" w14:textId="77777777" w:rsidR="00DE53EC" w:rsidRDefault="00DE53EC" w:rsidP="005D272D">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33FC54A9" w14:textId="77777777" w:rsidR="00DE53EC" w:rsidRDefault="00DE53EC" w:rsidP="005D272D">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7248B43A" w14:textId="77777777" w:rsidR="00DE53EC" w:rsidRDefault="00DE53EC" w:rsidP="005D272D">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6A37174B" w14:textId="77777777" w:rsidR="00DE53EC" w:rsidRDefault="00DE53EC" w:rsidP="005D272D">
            <w:pPr>
              <w:snapToGrid w:val="0"/>
              <w:rPr>
                <w:sz w:val="16"/>
              </w:rPr>
            </w:pPr>
          </w:p>
        </w:tc>
      </w:tr>
      <w:tr w:rsidR="00DE53EC" w14:paraId="162B2E38" w14:textId="77777777" w:rsidTr="005D272D">
        <w:trPr>
          <w:cantSplit/>
          <w:trHeight w:val="360"/>
        </w:trPr>
        <w:tc>
          <w:tcPr>
            <w:tcW w:w="7095" w:type="dxa"/>
            <w:gridSpan w:val="3"/>
            <w:tcBorders>
              <w:top w:val="single" w:sz="4" w:space="0" w:color="auto"/>
              <w:left w:val="single" w:sz="4" w:space="0" w:color="auto"/>
              <w:bottom w:val="single" w:sz="4" w:space="0" w:color="auto"/>
              <w:right w:val="single" w:sz="4" w:space="0" w:color="auto"/>
            </w:tcBorders>
          </w:tcPr>
          <w:p w14:paraId="4475D9A0" w14:textId="77777777" w:rsidR="00DE53EC" w:rsidRDefault="00DE53EC" w:rsidP="005D272D">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tcPr>
          <w:p w14:paraId="782A9F38" w14:textId="77777777" w:rsidR="00DE53EC" w:rsidRDefault="00DE53EC" w:rsidP="005D272D">
            <w:pPr>
              <w:snapToGrid w:val="0"/>
              <w:rPr>
                <w:sz w:val="16"/>
              </w:rPr>
            </w:pPr>
          </w:p>
        </w:tc>
      </w:tr>
      <w:tr w:rsidR="00DE53EC" w14:paraId="4C1E72AA" w14:textId="77777777" w:rsidTr="005D272D">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1198CC06" w14:textId="77777777" w:rsidR="00DE53EC" w:rsidRDefault="00DE53EC" w:rsidP="005D272D">
            <w:pPr>
              <w:snapToGrid w:val="0"/>
              <w:jc w:val="center"/>
              <w:rPr>
                <w:b/>
                <w:bCs/>
                <w:sz w:val="16"/>
              </w:rPr>
            </w:pPr>
            <w:r>
              <w:rPr>
                <w:b/>
                <w:bCs/>
                <w:sz w:val="16"/>
              </w:rPr>
              <w:t>zobowiązania</w:t>
            </w:r>
            <w:r>
              <w:rPr>
                <w:rFonts w:eastAsia="Arial" w:cs="Arial"/>
                <w:b/>
                <w:bCs/>
                <w:sz w:val="16"/>
              </w:rPr>
              <w:t xml:space="preserve"> </w:t>
            </w:r>
            <w:r>
              <w:rPr>
                <w:b/>
                <w:bCs/>
                <w:sz w:val="16"/>
              </w:rPr>
              <w:t>do</w:t>
            </w:r>
            <w:r>
              <w:rPr>
                <w:rFonts w:eastAsia="Arial" w:cs="Arial"/>
                <w:b/>
                <w:bCs/>
                <w:sz w:val="16"/>
              </w:rPr>
              <w:t xml:space="preserve"> </w:t>
            </w:r>
            <w:r>
              <w:rPr>
                <w:b/>
                <w:bCs/>
                <w:sz w:val="16"/>
              </w:rPr>
              <w:t>budżetu</w:t>
            </w:r>
          </w:p>
          <w:p w14:paraId="2DD7C611" w14:textId="77777777" w:rsidR="00DE53EC" w:rsidRDefault="00DE53EC" w:rsidP="005D272D">
            <w:pPr>
              <w:snapToGrid w:val="0"/>
              <w:jc w:val="center"/>
              <w:rPr>
                <w:b/>
                <w:bCs/>
                <w:sz w:val="16"/>
              </w:rPr>
            </w:pPr>
            <w:r>
              <w:rPr>
                <w:rFonts w:eastAsia="Arial" w:cs="Arial"/>
                <w:b/>
                <w:bCs/>
                <w:sz w:val="16"/>
              </w:rPr>
              <w:t xml:space="preserve"> </w:t>
            </w:r>
            <w:r>
              <w:rPr>
                <w:b/>
                <w:bCs/>
                <w:sz w:val="16"/>
              </w:rPr>
              <w:t>(US,</w:t>
            </w:r>
            <w:r>
              <w:rPr>
                <w:rFonts w:eastAsia="Arial" w:cs="Arial"/>
                <w:b/>
                <w:bCs/>
                <w:sz w:val="16"/>
              </w:rPr>
              <w:t xml:space="preserve"> </w:t>
            </w:r>
            <w:r>
              <w:rPr>
                <w:b/>
                <w:bCs/>
                <w:sz w:val="16"/>
              </w:rPr>
              <w:t>ZUS)</w:t>
            </w:r>
            <w:r>
              <w:rPr>
                <w:rFonts w:eastAsia="Arial" w:cs="Arial"/>
                <w:b/>
                <w:bCs/>
                <w:sz w:val="16"/>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E0E0E0"/>
          </w:tcPr>
          <w:p w14:paraId="49D64361" w14:textId="77777777" w:rsidR="00DE53EC" w:rsidRDefault="00DE53EC" w:rsidP="005D272D">
            <w:pPr>
              <w:snapToGrid w:val="0"/>
              <w:jc w:val="center"/>
              <w:rPr>
                <w:b/>
                <w:bCs/>
                <w:sz w:val="16"/>
              </w:rPr>
            </w:pPr>
            <w:r>
              <w:rPr>
                <w:b/>
                <w:bCs/>
                <w:sz w:val="16"/>
              </w:rPr>
              <w:t xml:space="preserve">za jaki okres </w:t>
            </w:r>
          </w:p>
        </w:tc>
        <w:tc>
          <w:tcPr>
            <w:tcW w:w="1440" w:type="dxa"/>
            <w:tcBorders>
              <w:top w:val="single" w:sz="4" w:space="0" w:color="auto"/>
              <w:left w:val="single" w:sz="4" w:space="0" w:color="auto"/>
              <w:bottom w:val="single" w:sz="4" w:space="0" w:color="auto"/>
              <w:right w:val="single" w:sz="4" w:space="0" w:color="auto"/>
            </w:tcBorders>
            <w:shd w:val="clear" w:color="auto" w:fill="E0E0E0"/>
          </w:tcPr>
          <w:p w14:paraId="3BE3CBD6" w14:textId="77777777" w:rsidR="00DE53EC" w:rsidRDefault="00DE53EC" w:rsidP="005D272D">
            <w:pPr>
              <w:snapToGrid w:val="0"/>
              <w:jc w:val="center"/>
              <w:rPr>
                <w:b/>
                <w:bCs/>
                <w:sz w:val="16"/>
              </w:rPr>
            </w:pPr>
            <w:r>
              <w:rPr>
                <w:b/>
                <w:bCs/>
                <w:sz w:val="16"/>
              </w:rPr>
              <w:t>termin</w:t>
            </w:r>
            <w:r>
              <w:rPr>
                <w:rFonts w:eastAsia="Arial" w:cs="Arial"/>
                <w:b/>
                <w:bCs/>
                <w:sz w:val="16"/>
              </w:rPr>
              <w:t xml:space="preserve"> </w:t>
            </w:r>
            <w:r>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2D0FA44A" w14:textId="77777777" w:rsidR="00DE53EC" w:rsidRDefault="00DE53EC" w:rsidP="005D272D">
            <w:pPr>
              <w:snapToGrid w:val="0"/>
              <w:jc w:val="center"/>
              <w:rPr>
                <w:b/>
                <w:bCs/>
                <w:sz w:val="16"/>
              </w:rPr>
            </w:pPr>
            <w:r>
              <w:rPr>
                <w:b/>
                <w:bCs/>
                <w:sz w:val="16"/>
              </w:rPr>
              <w:t>aktualna</w:t>
            </w:r>
            <w:r>
              <w:rPr>
                <w:rFonts w:eastAsia="Arial" w:cs="Arial"/>
                <w:b/>
                <w:bCs/>
                <w:sz w:val="16"/>
              </w:rPr>
              <w:t xml:space="preserve"> </w:t>
            </w:r>
            <w:r>
              <w:rPr>
                <w:b/>
                <w:bCs/>
                <w:sz w:val="16"/>
              </w:rPr>
              <w:t>kwota</w:t>
            </w:r>
          </w:p>
        </w:tc>
      </w:tr>
      <w:tr w:rsidR="00DE53EC" w14:paraId="459093B1" w14:textId="77777777" w:rsidTr="005D272D">
        <w:trPr>
          <w:cantSplit/>
          <w:trHeight w:val="350"/>
        </w:trPr>
        <w:tc>
          <w:tcPr>
            <w:tcW w:w="3855" w:type="dxa"/>
            <w:tcBorders>
              <w:top w:val="single" w:sz="4" w:space="0" w:color="auto"/>
              <w:left w:val="single" w:sz="4" w:space="0" w:color="auto"/>
              <w:bottom w:val="single" w:sz="4" w:space="0" w:color="auto"/>
              <w:right w:val="single" w:sz="4" w:space="0" w:color="auto"/>
            </w:tcBorders>
          </w:tcPr>
          <w:p w14:paraId="4721BE0C" w14:textId="77777777" w:rsidR="00DE53EC" w:rsidRDefault="00DE53EC" w:rsidP="005D272D">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7484A77A" w14:textId="77777777" w:rsidR="00DE53EC" w:rsidRDefault="00DE53EC" w:rsidP="005D272D">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2019DA59" w14:textId="77777777" w:rsidR="00DE53EC" w:rsidRDefault="00DE53EC" w:rsidP="005D272D">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1ADA58E2" w14:textId="77777777" w:rsidR="00DE53EC" w:rsidRDefault="00DE53EC" w:rsidP="005D272D">
            <w:pPr>
              <w:snapToGrid w:val="0"/>
              <w:rPr>
                <w:sz w:val="16"/>
              </w:rPr>
            </w:pPr>
          </w:p>
        </w:tc>
      </w:tr>
      <w:tr w:rsidR="00DE53EC" w14:paraId="2DB94B64" w14:textId="77777777" w:rsidTr="005D272D">
        <w:trPr>
          <w:cantSplit/>
          <w:trHeight w:val="350"/>
        </w:trPr>
        <w:tc>
          <w:tcPr>
            <w:tcW w:w="3855" w:type="dxa"/>
            <w:tcBorders>
              <w:top w:val="single" w:sz="4" w:space="0" w:color="auto"/>
              <w:left w:val="single" w:sz="4" w:space="0" w:color="auto"/>
              <w:bottom w:val="single" w:sz="4" w:space="0" w:color="auto"/>
              <w:right w:val="single" w:sz="4" w:space="0" w:color="auto"/>
            </w:tcBorders>
          </w:tcPr>
          <w:p w14:paraId="567ED2FA" w14:textId="77777777" w:rsidR="00DE53EC" w:rsidRDefault="00DE53EC" w:rsidP="005D272D">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5A70AD51" w14:textId="77777777" w:rsidR="00DE53EC" w:rsidRDefault="00DE53EC" w:rsidP="005D272D">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2FB5D6DE" w14:textId="77777777" w:rsidR="00DE53EC" w:rsidRDefault="00DE53EC" w:rsidP="005D272D">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6E00BF56" w14:textId="77777777" w:rsidR="00DE53EC" w:rsidRDefault="00DE53EC" w:rsidP="005D272D">
            <w:pPr>
              <w:snapToGrid w:val="0"/>
              <w:rPr>
                <w:sz w:val="16"/>
              </w:rPr>
            </w:pPr>
          </w:p>
        </w:tc>
      </w:tr>
      <w:tr w:rsidR="00DE53EC" w14:paraId="29BDC31A" w14:textId="77777777" w:rsidTr="005D272D">
        <w:trPr>
          <w:cantSplit/>
          <w:trHeight w:val="350"/>
        </w:trPr>
        <w:tc>
          <w:tcPr>
            <w:tcW w:w="7095" w:type="dxa"/>
            <w:gridSpan w:val="3"/>
            <w:tcBorders>
              <w:top w:val="single" w:sz="4" w:space="0" w:color="auto"/>
              <w:left w:val="single" w:sz="4" w:space="0" w:color="auto"/>
              <w:bottom w:val="single" w:sz="4" w:space="0" w:color="auto"/>
              <w:right w:val="single" w:sz="4" w:space="0" w:color="auto"/>
            </w:tcBorders>
          </w:tcPr>
          <w:p w14:paraId="388E0CA0" w14:textId="77777777" w:rsidR="00DE53EC" w:rsidRDefault="00DE53EC" w:rsidP="005D272D">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tcPr>
          <w:p w14:paraId="3C873309" w14:textId="77777777" w:rsidR="00DE53EC" w:rsidRDefault="00DE53EC" w:rsidP="005D272D">
            <w:pPr>
              <w:snapToGrid w:val="0"/>
              <w:rPr>
                <w:sz w:val="16"/>
              </w:rPr>
            </w:pPr>
          </w:p>
        </w:tc>
      </w:tr>
      <w:tr w:rsidR="00DE53EC" w14:paraId="1C2357B8" w14:textId="77777777" w:rsidTr="005D272D">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6FF28652" w14:textId="77777777" w:rsidR="00DE53EC" w:rsidRDefault="00DE53EC" w:rsidP="005D272D">
            <w:pPr>
              <w:snapToGrid w:val="0"/>
              <w:jc w:val="center"/>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krótkoterminowe</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4617FBBD" w14:textId="77777777" w:rsidR="00DE53EC" w:rsidRDefault="00DE53EC" w:rsidP="005D272D">
            <w:pPr>
              <w:snapToGrid w:val="0"/>
              <w:jc w:val="center"/>
              <w:rPr>
                <w:rFonts w:eastAsia="Arial" w:cs="Arial"/>
                <w:b/>
                <w:bCs/>
                <w:sz w:val="16"/>
              </w:rPr>
            </w:pPr>
            <w:r>
              <w:rPr>
                <w:b/>
                <w:bCs/>
                <w:sz w:val="16"/>
              </w:rPr>
              <w:t>zobowiązanie</w:t>
            </w:r>
            <w:r>
              <w:rPr>
                <w:rFonts w:eastAsia="Arial" w:cs="Arial"/>
                <w:b/>
                <w:bCs/>
                <w:sz w:val="16"/>
              </w:rPr>
              <w:t xml:space="preserve"> </w:t>
            </w:r>
          </w:p>
          <w:p w14:paraId="2121568E" w14:textId="77777777" w:rsidR="00DE53EC" w:rsidRDefault="00DE53EC" w:rsidP="005D272D">
            <w:pPr>
              <w:snapToGrid w:val="0"/>
              <w:jc w:val="center"/>
              <w:rPr>
                <w:b/>
                <w:bCs/>
                <w:sz w:val="16"/>
              </w:rPr>
            </w:pPr>
            <w:r>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170257B6" w14:textId="77777777" w:rsidR="00DE53EC" w:rsidRDefault="00DE53EC" w:rsidP="005D272D">
            <w:pPr>
              <w:snapToGrid w:val="0"/>
              <w:jc w:val="center"/>
              <w:rPr>
                <w:b/>
                <w:bCs/>
                <w:sz w:val="16"/>
              </w:rPr>
            </w:pPr>
            <w:r>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4FEB9797" w14:textId="77777777" w:rsidR="00DE53EC" w:rsidRDefault="00DE53EC" w:rsidP="005D272D">
            <w:pPr>
              <w:snapToGrid w:val="0"/>
              <w:jc w:val="center"/>
              <w:rPr>
                <w:b/>
                <w:bCs/>
                <w:sz w:val="16"/>
              </w:rPr>
            </w:pPr>
            <w:r>
              <w:rPr>
                <w:b/>
                <w:bCs/>
                <w:sz w:val="16"/>
              </w:rPr>
              <w:t>aktualna</w:t>
            </w:r>
            <w:r>
              <w:rPr>
                <w:rFonts w:eastAsia="Arial" w:cs="Arial"/>
                <w:b/>
                <w:bCs/>
                <w:sz w:val="16"/>
              </w:rPr>
              <w:t xml:space="preserve"> </w:t>
            </w:r>
            <w:r>
              <w:rPr>
                <w:b/>
                <w:bCs/>
                <w:sz w:val="16"/>
              </w:rPr>
              <w:t>kwota</w:t>
            </w:r>
          </w:p>
        </w:tc>
      </w:tr>
      <w:tr w:rsidR="00DE53EC" w14:paraId="70C61144" w14:textId="77777777" w:rsidTr="005D272D">
        <w:trPr>
          <w:cantSplit/>
          <w:trHeight w:val="340"/>
        </w:trPr>
        <w:tc>
          <w:tcPr>
            <w:tcW w:w="3855" w:type="dxa"/>
            <w:tcBorders>
              <w:top w:val="single" w:sz="4" w:space="0" w:color="auto"/>
              <w:left w:val="single" w:sz="4" w:space="0" w:color="auto"/>
              <w:bottom w:val="single" w:sz="4" w:space="0" w:color="auto"/>
              <w:right w:val="single" w:sz="4" w:space="0" w:color="auto"/>
            </w:tcBorders>
          </w:tcPr>
          <w:p w14:paraId="12E8FBD9" w14:textId="77777777" w:rsidR="00DE53EC" w:rsidRDefault="00DE53EC" w:rsidP="005D272D">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0F126AAF" w14:textId="77777777" w:rsidR="00DE53EC" w:rsidRDefault="00DE53EC" w:rsidP="005D272D">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50936D8D" w14:textId="77777777" w:rsidR="00DE53EC" w:rsidRDefault="00DE53EC" w:rsidP="005D272D">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42DE99FB" w14:textId="77777777" w:rsidR="00DE53EC" w:rsidRDefault="00DE53EC" w:rsidP="005D272D">
            <w:pPr>
              <w:snapToGrid w:val="0"/>
              <w:rPr>
                <w:sz w:val="16"/>
              </w:rPr>
            </w:pPr>
          </w:p>
        </w:tc>
      </w:tr>
      <w:tr w:rsidR="00DE53EC" w14:paraId="21DA33E7" w14:textId="77777777" w:rsidTr="005D272D">
        <w:trPr>
          <w:cantSplit/>
          <w:trHeight w:val="340"/>
        </w:trPr>
        <w:tc>
          <w:tcPr>
            <w:tcW w:w="3855" w:type="dxa"/>
            <w:tcBorders>
              <w:top w:val="single" w:sz="4" w:space="0" w:color="auto"/>
              <w:left w:val="single" w:sz="4" w:space="0" w:color="auto"/>
              <w:bottom w:val="single" w:sz="4" w:space="0" w:color="auto"/>
              <w:right w:val="single" w:sz="4" w:space="0" w:color="auto"/>
            </w:tcBorders>
          </w:tcPr>
          <w:p w14:paraId="79914ACC" w14:textId="77777777" w:rsidR="00DE53EC" w:rsidRDefault="00DE53EC" w:rsidP="005D272D">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55EF5FEE" w14:textId="77777777" w:rsidR="00DE53EC" w:rsidRDefault="00DE53EC" w:rsidP="005D272D">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5B4015FC" w14:textId="77777777" w:rsidR="00DE53EC" w:rsidRDefault="00DE53EC" w:rsidP="005D272D">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44984D4C" w14:textId="77777777" w:rsidR="00DE53EC" w:rsidRDefault="00DE53EC" w:rsidP="005D272D">
            <w:pPr>
              <w:snapToGrid w:val="0"/>
              <w:rPr>
                <w:sz w:val="16"/>
              </w:rPr>
            </w:pPr>
          </w:p>
        </w:tc>
      </w:tr>
      <w:tr w:rsidR="00DE53EC" w14:paraId="0BF1EEA7" w14:textId="77777777" w:rsidTr="005D272D">
        <w:trPr>
          <w:cantSplit/>
          <w:trHeight w:val="340"/>
        </w:trPr>
        <w:tc>
          <w:tcPr>
            <w:tcW w:w="3855" w:type="dxa"/>
            <w:tcBorders>
              <w:top w:val="single" w:sz="4" w:space="0" w:color="auto"/>
              <w:left w:val="single" w:sz="4" w:space="0" w:color="auto"/>
              <w:bottom w:val="single" w:sz="4" w:space="0" w:color="auto"/>
              <w:right w:val="single" w:sz="4" w:space="0" w:color="auto"/>
            </w:tcBorders>
          </w:tcPr>
          <w:p w14:paraId="4B05EFD9" w14:textId="77777777" w:rsidR="00DE53EC" w:rsidRDefault="00DE53EC" w:rsidP="005D272D">
            <w:pPr>
              <w:snapToGrid w:val="0"/>
              <w:rPr>
                <w:sz w:val="16"/>
              </w:rPr>
            </w:pPr>
          </w:p>
        </w:tc>
        <w:tc>
          <w:tcPr>
            <w:tcW w:w="1800" w:type="dxa"/>
            <w:tcBorders>
              <w:top w:val="single" w:sz="4" w:space="0" w:color="auto"/>
              <w:left w:val="single" w:sz="4" w:space="0" w:color="auto"/>
              <w:bottom w:val="single" w:sz="4" w:space="0" w:color="auto"/>
              <w:right w:val="single" w:sz="4" w:space="0" w:color="auto"/>
            </w:tcBorders>
          </w:tcPr>
          <w:p w14:paraId="3DCF23E2" w14:textId="77777777" w:rsidR="00DE53EC" w:rsidRDefault="00DE53EC" w:rsidP="005D272D">
            <w:pPr>
              <w:snapToGrid w:val="0"/>
              <w:rPr>
                <w:sz w:val="16"/>
              </w:rPr>
            </w:pPr>
          </w:p>
        </w:tc>
        <w:tc>
          <w:tcPr>
            <w:tcW w:w="1440" w:type="dxa"/>
            <w:tcBorders>
              <w:top w:val="single" w:sz="4" w:space="0" w:color="auto"/>
              <w:left w:val="single" w:sz="4" w:space="0" w:color="auto"/>
              <w:bottom w:val="single" w:sz="4" w:space="0" w:color="auto"/>
              <w:right w:val="single" w:sz="4" w:space="0" w:color="auto"/>
            </w:tcBorders>
          </w:tcPr>
          <w:p w14:paraId="4EA07CF4" w14:textId="77777777" w:rsidR="00DE53EC" w:rsidRDefault="00DE53EC" w:rsidP="005D272D">
            <w:pPr>
              <w:snapToGrid w:val="0"/>
              <w:rPr>
                <w:sz w:val="16"/>
              </w:rPr>
            </w:pPr>
          </w:p>
        </w:tc>
        <w:tc>
          <w:tcPr>
            <w:tcW w:w="2975" w:type="dxa"/>
            <w:tcBorders>
              <w:top w:val="single" w:sz="4" w:space="0" w:color="auto"/>
              <w:left w:val="single" w:sz="4" w:space="0" w:color="auto"/>
              <w:bottom w:val="single" w:sz="4" w:space="0" w:color="auto"/>
              <w:right w:val="single" w:sz="4" w:space="0" w:color="auto"/>
            </w:tcBorders>
          </w:tcPr>
          <w:p w14:paraId="7DE66D09" w14:textId="77777777" w:rsidR="00DE53EC" w:rsidRDefault="00DE53EC" w:rsidP="005D272D">
            <w:pPr>
              <w:snapToGrid w:val="0"/>
              <w:rPr>
                <w:sz w:val="16"/>
              </w:rPr>
            </w:pPr>
          </w:p>
        </w:tc>
      </w:tr>
      <w:tr w:rsidR="00DE53EC" w14:paraId="74DC859F" w14:textId="77777777" w:rsidTr="005D272D">
        <w:trPr>
          <w:cantSplit/>
          <w:trHeight w:val="340"/>
        </w:trPr>
        <w:tc>
          <w:tcPr>
            <w:tcW w:w="7095" w:type="dxa"/>
            <w:gridSpan w:val="3"/>
            <w:tcBorders>
              <w:top w:val="single" w:sz="4" w:space="0" w:color="auto"/>
              <w:left w:val="single" w:sz="4" w:space="0" w:color="auto"/>
              <w:bottom w:val="single" w:sz="4" w:space="0" w:color="auto"/>
              <w:right w:val="single" w:sz="4" w:space="0" w:color="auto"/>
            </w:tcBorders>
          </w:tcPr>
          <w:p w14:paraId="5B5D4439" w14:textId="77777777" w:rsidR="00DE53EC" w:rsidRDefault="00DE53EC" w:rsidP="005D272D">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tcPr>
          <w:p w14:paraId="240F2A75" w14:textId="77777777" w:rsidR="00DE53EC" w:rsidRDefault="00DE53EC" w:rsidP="005D272D">
            <w:pPr>
              <w:snapToGrid w:val="0"/>
              <w:rPr>
                <w:sz w:val="16"/>
              </w:rPr>
            </w:pPr>
          </w:p>
        </w:tc>
      </w:tr>
    </w:tbl>
    <w:p w14:paraId="4AFF0AAA" w14:textId="77777777" w:rsidR="00DE53EC" w:rsidRPr="007A663A" w:rsidRDefault="00DE53EC" w:rsidP="00DE53EC">
      <w:pPr>
        <w:rPr>
          <w:sz w:val="10"/>
          <w:szCs w:val="10"/>
        </w:rPr>
      </w:pPr>
    </w:p>
    <w:p w14:paraId="3548F6CC" w14:textId="77777777" w:rsidR="00DE53EC" w:rsidRDefault="00DE53EC" w:rsidP="00DE53EC">
      <w:pPr>
        <w:rPr>
          <w:rFonts w:cs="Arial"/>
          <w:b/>
          <w:sz w:val="18"/>
        </w:rPr>
      </w:pPr>
      <w:r w:rsidRPr="00E758AA">
        <w:rPr>
          <w:rFonts w:cs="Arial"/>
          <w:b/>
          <w:sz w:val="18"/>
        </w:rPr>
        <w:t>d</w:t>
      </w:r>
      <w:r>
        <w:rPr>
          <w:rFonts w:cs="Arial"/>
          <w:b/>
          <w:sz w:val="18"/>
        </w:rPr>
        <w:t>/</w:t>
      </w:r>
      <w:r w:rsidRPr="00E758AA">
        <w:rPr>
          <w:rFonts w:cs="Arial"/>
          <w:b/>
          <w:sz w:val="18"/>
        </w:rPr>
        <w:t xml:space="preserve"> zobowiązania poza bilansowe</w:t>
      </w:r>
    </w:p>
    <w:p w14:paraId="4B30BE2F" w14:textId="77777777" w:rsidR="00DE53EC" w:rsidRPr="007A663A" w:rsidRDefault="00DE53EC" w:rsidP="00DE53EC">
      <w:pPr>
        <w:rPr>
          <w:rFonts w:cs="Arial"/>
          <w:b/>
          <w:sz w:val="10"/>
          <w:szCs w:val="10"/>
        </w:rPr>
      </w:pPr>
    </w:p>
    <w:tbl>
      <w:tblPr>
        <w:tblW w:w="0" w:type="auto"/>
        <w:tblInd w:w="-16" w:type="dxa"/>
        <w:tblLayout w:type="fixed"/>
        <w:tblCellMar>
          <w:left w:w="0" w:type="dxa"/>
          <w:right w:w="0" w:type="dxa"/>
        </w:tblCellMar>
        <w:tblLook w:val="0000" w:firstRow="0" w:lastRow="0" w:firstColumn="0" w:lastColumn="0" w:noHBand="0" w:noVBand="0"/>
      </w:tblPr>
      <w:tblGrid>
        <w:gridCol w:w="1773"/>
        <w:gridCol w:w="1774"/>
        <w:gridCol w:w="1774"/>
        <w:gridCol w:w="1774"/>
        <w:gridCol w:w="2975"/>
      </w:tblGrid>
      <w:tr w:rsidR="00DE53EC" w14:paraId="2E5992D6" w14:textId="77777777" w:rsidTr="005D272D">
        <w:trPr>
          <w:cantSplit/>
          <w:trHeight w:val="340"/>
        </w:trPr>
        <w:tc>
          <w:tcPr>
            <w:tcW w:w="1007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FCF541" w14:textId="77777777" w:rsidR="00DE53EC" w:rsidRDefault="00DE53EC" w:rsidP="005D272D">
            <w:pPr>
              <w:snapToGrid w:val="0"/>
              <w:rPr>
                <w:sz w:val="16"/>
              </w:rPr>
            </w:pPr>
            <w:r w:rsidRPr="00E758AA">
              <w:rPr>
                <w:b/>
                <w:bCs/>
                <w:sz w:val="16"/>
              </w:rPr>
              <w:t>wykaz leasingów</w:t>
            </w:r>
          </w:p>
        </w:tc>
      </w:tr>
      <w:tr w:rsidR="00DE53EC" w14:paraId="13A0DFFE" w14:textId="77777777" w:rsidTr="005D272D">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62D583" w14:textId="77777777" w:rsidR="00DE53EC" w:rsidRPr="00E758AA" w:rsidRDefault="00DE53EC" w:rsidP="005D272D">
            <w:pPr>
              <w:snapToGrid w:val="0"/>
              <w:jc w:val="center"/>
              <w:rPr>
                <w:b/>
                <w:bCs/>
                <w:sz w:val="18"/>
              </w:rPr>
            </w:pPr>
            <w:r>
              <w:rPr>
                <w:b/>
                <w:bCs/>
                <w:sz w:val="16"/>
              </w:rPr>
              <w:t>Leasingodawca i przedmiot leasingu</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A5DE28" w14:textId="77777777" w:rsidR="00DE53EC" w:rsidRPr="00E758AA" w:rsidRDefault="00DE53EC" w:rsidP="005D272D">
            <w:pPr>
              <w:snapToGrid w:val="0"/>
              <w:jc w:val="center"/>
              <w:rPr>
                <w:b/>
                <w:bCs/>
                <w:sz w:val="18"/>
              </w:rPr>
            </w:pPr>
            <w:r w:rsidRPr="00E758AA">
              <w:rPr>
                <w:b/>
                <w:bCs/>
                <w:sz w:val="16"/>
              </w:rPr>
              <w:t>rata</w:t>
            </w:r>
            <w:r w:rsidRPr="00E758AA">
              <w:rPr>
                <w:rFonts w:eastAsia="Arial" w:cs="Arial"/>
                <w:b/>
                <w:bCs/>
                <w:sz w:val="16"/>
              </w:rPr>
              <w:t xml:space="preserve"> </w:t>
            </w:r>
            <w:r w:rsidRPr="00E758AA">
              <w:rPr>
                <w:b/>
                <w:bCs/>
                <w:sz w:val="16"/>
              </w:rPr>
              <w:t>miesięczna</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4856A8" w14:textId="77777777" w:rsidR="00DE53EC" w:rsidRPr="00E758AA" w:rsidRDefault="00DE53EC" w:rsidP="005D272D">
            <w:pPr>
              <w:snapToGrid w:val="0"/>
              <w:jc w:val="center"/>
              <w:rPr>
                <w:b/>
                <w:bCs/>
                <w:sz w:val="18"/>
              </w:rPr>
            </w:pPr>
            <w:r w:rsidRPr="00E758AA">
              <w:rPr>
                <w:b/>
                <w:bCs/>
                <w:sz w:val="16"/>
              </w:rPr>
              <w:t>zadłużenie</w:t>
            </w:r>
            <w:r w:rsidRPr="00E758AA">
              <w:rPr>
                <w:rFonts w:eastAsia="Arial" w:cs="Arial"/>
                <w:b/>
                <w:bCs/>
                <w:sz w:val="16"/>
              </w:rPr>
              <w:t xml:space="preserve"> </w:t>
            </w:r>
            <w:r w:rsidRPr="00E758AA">
              <w:rPr>
                <w:b/>
                <w:bCs/>
                <w:sz w:val="16"/>
              </w:rPr>
              <w:t>od</w:t>
            </w:r>
            <w:r w:rsidRPr="00E758AA">
              <w:rPr>
                <w:rFonts w:eastAsia="Arial" w:cs="Arial"/>
                <w:b/>
                <w:bCs/>
                <w:sz w:val="16"/>
              </w:rPr>
              <w:t xml:space="preserve"> </w:t>
            </w:r>
            <w:r w:rsidRPr="00E758AA">
              <w:rPr>
                <w:b/>
                <w:bCs/>
                <w:sz w:val="16"/>
              </w:rPr>
              <w:t>dn.</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3158BA" w14:textId="77777777" w:rsidR="00DE53EC" w:rsidRPr="00E758AA" w:rsidRDefault="00DE53EC" w:rsidP="005D272D">
            <w:pPr>
              <w:snapToGrid w:val="0"/>
              <w:jc w:val="center"/>
              <w:rPr>
                <w:b/>
                <w:bCs/>
                <w:sz w:val="18"/>
              </w:rPr>
            </w:pPr>
            <w:r w:rsidRPr="00E758AA">
              <w:rPr>
                <w:b/>
                <w:bCs/>
                <w:sz w:val="16"/>
              </w:rPr>
              <w:t>termin</w:t>
            </w:r>
            <w:r w:rsidRPr="00E758AA">
              <w:rPr>
                <w:rFonts w:eastAsia="Arial" w:cs="Arial"/>
                <w:b/>
                <w:bCs/>
                <w:sz w:val="16"/>
              </w:rPr>
              <w:t xml:space="preserve"> </w:t>
            </w:r>
            <w:r w:rsidRPr="00E758AA">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25AE69" w14:textId="77777777" w:rsidR="00DE53EC" w:rsidRPr="00E758AA" w:rsidRDefault="00DE53EC" w:rsidP="005D272D">
            <w:pPr>
              <w:snapToGrid w:val="0"/>
              <w:jc w:val="center"/>
              <w:rPr>
                <w:b/>
                <w:bCs/>
                <w:sz w:val="16"/>
              </w:rPr>
            </w:pPr>
            <w:r>
              <w:rPr>
                <w:b/>
                <w:bCs/>
                <w:sz w:val="16"/>
              </w:rPr>
              <w:t>a</w:t>
            </w:r>
            <w:r w:rsidRPr="00E758AA">
              <w:rPr>
                <w:b/>
                <w:bCs/>
                <w:sz w:val="16"/>
              </w:rPr>
              <w:t>ktualna kwota</w:t>
            </w:r>
          </w:p>
        </w:tc>
      </w:tr>
      <w:tr w:rsidR="00DE53EC" w14:paraId="75A0A2E8" w14:textId="77777777" w:rsidTr="005D272D">
        <w:trPr>
          <w:cantSplit/>
          <w:trHeight w:val="340"/>
        </w:trPr>
        <w:tc>
          <w:tcPr>
            <w:tcW w:w="1773" w:type="dxa"/>
            <w:tcBorders>
              <w:top w:val="single" w:sz="4" w:space="0" w:color="auto"/>
              <w:left w:val="single" w:sz="4" w:space="0" w:color="auto"/>
              <w:bottom w:val="single" w:sz="4" w:space="0" w:color="auto"/>
              <w:right w:val="single" w:sz="4" w:space="0" w:color="auto"/>
            </w:tcBorders>
          </w:tcPr>
          <w:p w14:paraId="1DBDD1D7"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1627F249"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15869172"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66867B5C" w14:textId="77777777" w:rsidR="00DE53EC" w:rsidRDefault="00DE53EC" w:rsidP="005D272D">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tcPr>
          <w:p w14:paraId="5037540F" w14:textId="77777777" w:rsidR="00DE53EC" w:rsidRDefault="00DE53EC" w:rsidP="005D272D">
            <w:pPr>
              <w:snapToGrid w:val="0"/>
              <w:rPr>
                <w:sz w:val="16"/>
              </w:rPr>
            </w:pPr>
          </w:p>
        </w:tc>
      </w:tr>
      <w:tr w:rsidR="00DE53EC" w14:paraId="6D75A76C" w14:textId="77777777" w:rsidTr="005D272D">
        <w:trPr>
          <w:cantSplit/>
          <w:trHeight w:val="340"/>
        </w:trPr>
        <w:tc>
          <w:tcPr>
            <w:tcW w:w="1773" w:type="dxa"/>
            <w:tcBorders>
              <w:top w:val="single" w:sz="4" w:space="0" w:color="auto"/>
              <w:left w:val="single" w:sz="4" w:space="0" w:color="auto"/>
              <w:bottom w:val="single" w:sz="4" w:space="0" w:color="auto"/>
              <w:right w:val="single" w:sz="4" w:space="0" w:color="auto"/>
            </w:tcBorders>
          </w:tcPr>
          <w:p w14:paraId="2E9687DB"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5FE6B3D9"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308E7D20"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656300AD" w14:textId="77777777" w:rsidR="00DE53EC" w:rsidRDefault="00DE53EC" w:rsidP="005D272D">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tcPr>
          <w:p w14:paraId="221DD4B3" w14:textId="77777777" w:rsidR="00DE53EC" w:rsidRDefault="00DE53EC" w:rsidP="005D272D">
            <w:pPr>
              <w:snapToGrid w:val="0"/>
              <w:rPr>
                <w:sz w:val="16"/>
              </w:rPr>
            </w:pPr>
          </w:p>
        </w:tc>
      </w:tr>
      <w:tr w:rsidR="00DE53EC" w14:paraId="3327FA69" w14:textId="77777777" w:rsidTr="005D272D">
        <w:trPr>
          <w:cantSplit/>
          <w:trHeight w:val="340"/>
        </w:trPr>
        <w:tc>
          <w:tcPr>
            <w:tcW w:w="1773" w:type="dxa"/>
            <w:tcBorders>
              <w:top w:val="single" w:sz="4" w:space="0" w:color="auto"/>
              <w:left w:val="single" w:sz="4" w:space="0" w:color="auto"/>
              <w:bottom w:val="single" w:sz="4" w:space="0" w:color="auto"/>
              <w:right w:val="single" w:sz="4" w:space="0" w:color="auto"/>
            </w:tcBorders>
          </w:tcPr>
          <w:p w14:paraId="55A4D69D"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2FCA32F5"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7B11A662" w14:textId="77777777" w:rsidR="00DE53EC" w:rsidRDefault="00DE53EC" w:rsidP="005D272D">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tcPr>
          <w:p w14:paraId="6F290572" w14:textId="77777777" w:rsidR="00DE53EC" w:rsidRDefault="00DE53EC" w:rsidP="005D272D">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tcPr>
          <w:p w14:paraId="13C2CC65" w14:textId="77777777" w:rsidR="00DE53EC" w:rsidRDefault="00DE53EC" w:rsidP="005D272D">
            <w:pPr>
              <w:snapToGrid w:val="0"/>
              <w:rPr>
                <w:sz w:val="16"/>
              </w:rPr>
            </w:pPr>
          </w:p>
        </w:tc>
      </w:tr>
      <w:tr w:rsidR="00DE53EC" w14:paraId="136204BF" w14:textId="77777777" w:rsidTr="005D272D">
        <w:trPr>
          <w:cantSplit/>
          <w:trHeight w:val="340"/>
        </w:trPr>
        <w:tc>
          <w:tcPr>
            <w:tcW w:w="7095" w:type="dxa"/>
            <w:gridSpan w:val="4"/>
            <w:tcBorders>
              <w:top w:val="single" w:sz="4" w:space="0" w:color="auto"/>
              <w:left w:val="single" w:sz="4" w:space="0" w:color="auto"/>
              <w:bottom w:val="single" w:sz="4" w:space="0" w:color="auto"/>
              <w:right w:val="single" w:sz="4" w:space="0" w:color="auto"/>
            </w:tcBorders>
            <w:vAlign w:val="center"/>
          </w:tcPr>
          <w:p w14:paraId="1FBE5F12" w14:textId="77777777" w:rsidR="00DE53EC" w:rsidRDefault="00DE53EC" w:rsidP="005D272D">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tcPr>
          <w:p w14:paraId="6551EF9B" w14:textId="77777777" w:rsidR="00DE53EC" w:rsidRDefault="00DE53EC" w:rsidP="005D272D">
            <w:pPr>
              <w:snapToGrid w:val="0"/>
              <w:rPr>
                <w:sz w:val="16"/>
              </w:rPr>
            </w:pPr>
          </w:p>
        </w:tc>
      </w:tr>
    </w:tbl>
    <w:p w14:paraId="325CDB65" w14:textId="77777777" w:rsidR="00DE53EC" w:rsidRDefault="00DE53EC" w:rsidP="00DE53EC">
      <w:pPr>
        <w:suppressAutoHyphens w:val="0"/>
        <w:rPr>
          <w:b/>
          <w:bCs/>
          <w:sz w:val="18"/>
        </w:rPr>
      </w:pPr>
      <w:r>
        <w:rPr>
          <w:b/>
          <w:bCs/>
          <w:sz w:val="18"/>
        </w:rPr>
        <w:br w:type="page"/>
      </w:r>
    </w:p>
    <w:p w14:paraId="2F597A86" w14:textId="77777777" w:rsidR="00DE53EC" w:rsidRPr="007523FC" w:rsidRDefault="00DE53EC" w:rsidP="00DE53EC">
      <w:pPr>
        <w:pStyle w:val="Nagwek3"/>
        <w:tabs>
          <w:tab w:val="left" w:pos="0"/>
        </w:tabs>
        <w:rPr>
          <w:sz w:val="18"/>
        </w:rPr>
      </w:pPr>
      <w:r>
        <w:rPr>
          <w:sz w:val="18"/>
        </w:rPr>
        <w:lastRenderedPageBreak/>
        <w:t>III.</w:t>
      </w:r>
      <w:r w:rsidRPr="007523FC">
        <w:rPr>
          <w:sz w:val="18"/>
        </w:rPr>
        <w:t xml:space="preserve"> </w:t>
      </w:r>
      <w:r w:rsidRPr="000E75DA">
        <w:rPr>
          <w:sz w:val="18"/>
        </w:rPr>
        <w:t xml:space="preserve">Rodzaj przedsięwzięcia realizowanego ze środków </w:t>
      </w:r>
      <w:r>
        <w:rPr>
          <w:sz w:val="18"/>
        </w:rPr>
        <w:t>z p</w:t>
      </w:r>
      <w:r w:rsidRPr="000E75DA">
        <w:rPr>
          <w:sz w:val="18"/>
        </w:rPr>
        <w:t>ożyczki</w:t>
      </w:r>
      <w:r>
        <w:rPr>
          <w:sz w:val="18"/>
        </w:rPr>
        <w:t>:</w:t>
      </w:r>
    </w:p>
    <w:p w14:paraId="16BE2F70" w14:textId="77777777" w:rsidR="00DE53EC" w:rsidRPr="007A663A" w:rsidRDefault="00DE53EC" w:rsidP="00DE53EC">
      <w:pPr>
        <w:rPr>
          <w:b/>
          <w:bCs/>
          <w:sz w:val="10"/>
          <w:szCs w:val="10"/>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26"/>
        <w:gridCol w:w="2125"/>
        <w:gridCol w:w="1985"/>
        <w:gridCol w:w="1588"/>
        <w:gridCol w:w="2835"/>
      </w:tblGrid>
      <w:tr w:rsidR="00DE53EC" w:rsidRPr="00403FCC" w14:paraId="63F3F7F7" w14:textId="77777777" w:rsidTr="005D272D">
        <w:trPr>
          <w:trHeight w:val="559"/>
        </w:trPr>
        <w:tc>
          <w:tcPr>
            <w:tcW w:w="7117" w:type="dxa"/>
            <w:gridSpan w:val="5"/>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192E9D7A" w14:textId="77777777" w:rsidR="00DE53EC" w:rsidRPr="00FC03F2" w:rsidRDefault="00DE53EC" w:rsidP="005D272D">
            <w:pPr>
              <w:jc w:val="both"/>
              <w:rPr>
                <w:b/>
                <w:bCs/>
                <w:sz w:val="16"/>
              </w:rPr>
            </w:pPr>
            <w:r w:rsidRPr="00FC03F2">
              <w:rPr>
                <w:b/>
                <w:bCs/>
                <w:sz w:val="16"/>
              </w:rPr>
              <w:t>Inwestycja Końcowa jest zlokalizowana na terenie województwa małopolskiego</w:t>
            </w:r>
          </w:p>
        </w:tc>
        <w:tc>
          <w:tcPr>
            <w:tcW w:w="2835" w:type="dxa"/>
            <w:tcBorders>
              <w:top w:val="single" w:sz="4" w:space="0" w:color="auto"/>
              <w:left w:val="dotted" w:sz="4" w:space="0" w:color="auto"/>
              <w:bottom w:val="dotted" w:sz="4" w:space="0" w:color="auto"/>
              <w:right w:val="single" w:sz="4" w:space="0" w:color="auto"/>
            </w:tcBorders>
            <w:vAlign w:val="center"/>
          </w:tcPr>
          <w:p w14:paraId="2C5C173B" w14:textId="77777777" w:rsidR="00DE53EC" w:rsidRPr="00403FCC" w:rsidRDefault="006D19F0" w:rsidP="005D272D">
            <w:pPr>
              <w:jc w:val="center"/>
              <w:rPr>
                <w:rFonts w:ascii="Calibri" w:hAnsi="Calibri" w:cs="Calibri"/>
              </w:rPr>
            </w:pPr>
            <w:sdt>
              <w:sdtPr>
                <w:rPr>
                  <w:rFonts w:asciiTheme="minorHAnsi" w:hAnsiTheme="minorHAnsi" w:cstheme="minorHAnsi"/>
                  <w:sz w:val="30"/>
                  <w:szCs w:val="30"/>
                </w:rPr>
                <w:id w:val="-1414237236"/>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r w:rsidR="00DE53EC">
              <w:rPr>
                <w:rFonts w:ascii="Calibri" w:hAnsi="Calibri" w:cs="Calibri"/>
                <w:noProof/>
              </w:rPr>
              <w:t xml:space="preserve"> </w:t>
            </w:r>
            <w:r w:rsidR="00DE53EC" w:rsidRPr="00403FCC">
              <w:rPr>
                <w:rFonts w:ascii="Calibri" w:hAnsi="Calibri" w:cs="Calibri"/>
                <w:noProof/>
              </w:rPr>
              <w:t xml:space="preserve">TAK </w:t>
            </w:r>
            <w:r w:rsidR="00DE53EC">
              <w:rPr>
                <w:rFonts w:ascii="Calibri" w:hAnsi="Calibri" w:cs="Calibri"/>
                <w:noProof/>
              </w:rPr>
              <w:t xml:space="preserve">      </w:t>
            </w:r>
            <w:r w:rsidR="00DE53EC" w:rsidRPr="00403FCC">
              <w:rPr>
                <w:rFonts w:ascii="Calibri" w:hAnsi="Calibri" w:cs="Calibri"/>
                <w:noProof/>
              </w:rPr>
              <w:t xml:space="preserve"> </w:t>
            </w:r>
            <w:sdt>
              <w:sdtPr>
                <w:rPr>
                  <w:rFonts w:asciiTheme="minorHAnsi" w:hAnsiTheme="minorHAnsi" w:cstheme="minorHAnsi"/>
                  <w:sz w:val="30"/>
                  <w:szCs w:val="30"/>
                </w:rPr>
                <w:id w:val="497545017"/>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r w:rsidR="00DE53EC">
              <w:rPr>
                <w:rFonts w:ascii="Calibri" w:hAnsi="Calibri" w:cs="Calibri"/>
                <w:noProof/>
              </w:rPr>
              <w:t xml:space="preserve"> </w:t>
            </w:r>
            <w:r w:rsidR="00DE53EC" w:rsidRPr="00403FCC">
              <w:rPr>
                <w:rFonts w:ascii="Calibri" w:hAnsi="Calibri" w:cs="Calibri"/>
                <w:noProof/>
              </w:rPr>
              <w:t>NIE</w:t>
            </w:r>
          </w:p>
        </w:tc>
      </w:tr>
      <w:tr w:rsidR="00DE53EC" w:rsidRPr="00403FCC" w14:paraId="5B714204" w14:textId="77777777" w:rsidTr="005D272D">
        <w:trPr>
          <w:trHeight w:val="517"/>
        </w:trPr>
        <w:tc>
          <w:tcPr>
            <w:tcW w:w="993" w:type="dxa"/>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217CAE27" w14:textId="77777777" w:rsidR="00DE53EC" w:rsidRPr="00FC03F2" w:rsidRDefault="00DE53EC" w:rsidP="005D272D">
            <w:pPr>
              <w:rPr>
                <w:b/>
                <w:bCs/>
                <w:sz w:val="16"/>
              </w:rPr>
            </w:pPr>
            <w:r w:rsidRPr="00FC03F2">
              <w:rPr>
                <w:b/>
                <w:bCs/>
                <w:sz w:val="16"/>
              </w:rPr>
              <w:t>adres:</w:t>
            </w:r>
          </w:p>
        </w:tc>
        <w:tc>
          <w:tcPr>
            <w:tcW w:w="8959" w:type="dxa"/>
            <w:gridSpan w:val="5"/>
            <w:tcBorders>
              <w:top w:val="dotted" w:sz="4" w:space="0" w:color="auto"/>
              <w:left w:val="dotted" w:sz="4" w:space="0" w:color="auto"/>
              <w:bottom w:val="single" w:sz="4" w:space="0" w:color="auto"/>
              <w:right w:val="single" w:sz="4" w:space="0" w:color="auto"/>
            </w:tcBorders>
            <w:vAlign w:val="center"/>
          </w:tcPr>
          <w:p w14:paraId="4731C577" w14:textId="77777777" w:rsidR="00DE53EC" w:rsidRPr="00FC03F2" w:rsidRDefault="00DE53EC" w:rsidP="005D272D">
            <w:pPr>
              <w:jc w:val="center"/>
              <w:rPr>
                <w:b/>
                <w:bCs/>
                <w:sz w:val="16"/>
              </w:rPr>
            </w:pPr>
          </w:p>
        </w:tc>
      </w:tr>
      <w:tr w:rsidR="00DE53EC" w:rsidRPr="00403FCC" w14:paraId="1607B13A" w14:textId="77777777" w:rsidTr="005D272D">
        <w:trPr>
          <w:trHeight w:val="519"/>
        </w:trPr>
        <w:tc>
          <w:tcPr>
            <w:tcW w:w="7117" w:type="dxa"/>
            <w:gridSpan w:val="5"/>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22FE80DA" w14:textId="77777777" w:rsidR="00DE53EC" w:rsidRPr="00FC03F2" w:rsidRDefault="00DE53EC" w:rsidP="005D272D">
            <w:pPr>
              <w:jc w:val="both"/>
              <w:rPr>
                <w:b/>
                <w:bCs/>
                <w:sz w:val="16"/>
              </w:rPr>
            </w:pPr>
            <w:r w:rsidRPr="00FC03F2">
              <w:rPr>
                <w:b/>
                <w:bCs/>
                <w:sz w:val="16"/>
              </w:rPr>
              <w:t xml:space="preserve">Proszę podać rodzaj działalności, która </w:t>
            </w:r>
            <w:r w:rsidRPr="00B17EC7">
              <w:rPr>
                <w:b/>
                <w:bCs/>
                <w:sz w:val="16"/>
              </w:rPr>
              <w:t>dotyczy Inwestycji Końcowej (kod PKD):</w:t>
            </w:r>
          </w:p>
        </w:tc>
        <w:tc>
          <w:tcPr>
            <w:tcW w:w="2835" w:type="dxa"/>
            <w:tcBorders>
              <w:top w:val="single" w:sz="4" w:space="0" w:color="auto"/>
              <w:left w:val="dotted" w:sz="4" w:space="0" w:color="auto"/>
              <w:bottom w:val="single" w:sz="4" w:space="0" w:color="auto"/>
              <w:right w:val="single" w:sz="4" w:space="0" w:color="auto"/>
            </w:tcBorders>
            <w:vAlign w:val="center"/>
          </w:tcPr>
          <w:p w14:paraId="18A1E62B" w14:textId="77777777" w:rsidR="00DE53EC" w:rsidRPr="00403FCC" w:rsidRDefault="00DE53EC" w:rsidP="005D272D">
            <w:pPr>
              <w:jc w:val="center"/>
              <w:rPr>
                <w:rFonts w:ascii="Calibri" w:hAnsi="Calibri" w:cs="Calibri"/>
              </w:rPr>
            </w:pPr>
          </w:p>
        </w:tc>
      </w:tr>
      <w:tr w:rsidR="00DE53EC" w:rsidRPr="00403FCC" w14:paraId="41CEB261" w14:textId="77777777" w:rsidTr="005D272D">
        <w:trPr>
          <w:trHeight w:val="549"/>
        </w:trPr>
        <w:tc>
          <w:tcPr>
            <w:tcW w:w="1419" w:type="dxa"/>
            <w:gridSpan w:val="2"/>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4026BAFD" w14:textId="77777777" w:rsidR="00DE53EC" w:rsidRPr="00FC03F2" w:rsidRDefault="00DE53EC" w:rsidP="005D272D">
            <w:pPr>
              <w:rPr>
                <w:b/>
                <w:bCs/>
                <w:sz w:val="16"/>
              </w:rPr>
            </w:pPr>
            <w:r w:rsidRPr="00FC03F2">
              <w:rPr>
                <w:b/>
                <w:bCs/>
                <w:sz w:val="16"/>
              </w:rPr>
              <w:t>Planowane daty:</w:t>
            </w:r>
          </w:p>
        </w:tc>
        <w:tc>
          <w:tcPr>
            <w:tcW w:w="2125"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28E0493D" w14:textId="77777777" w:rsidR="00DE53EC" w:rsidRPr="00FC03F2" w:rsidRDefault="00DE53EC" w:rsidP="005D272D">
            <w:pPr>
              <w:jc w:val="right"/>
              <w:rPr>
                <w:b/>
                <w:bCs/>
                <w:sz w:val="16"/>
              </w:rPr>
            </w:pPr>
            <w:r w:rsidRPr="00FC03F2">
              <w:rPr>
                <w:b/>
                <w:bCs/>
                <w:sz w:val="16"/>
              </w:rPr>
              <w:t xml:space="preserve">rozpoczęcia realizacji </w:t>
            </w:r>
          </w:p>
          <w:p w14:paraId="3F666E05" w14:textId="77777777" w:rsidR="00DE53EC" w:rsidRPr="00FC03F2" w:rsidRDefault="00DE53EC" w:rsidP="005D272D">
            <w:pPr>
              <w:jc w:val="right"/>
              <w:rPr>
                <w:b/>
                <w:bCs/>
                <w:sz w:val="16"/>
              </w:rPr>
            </w:pPr>
            <w:r w:rsidRPr="00FC03F2">
              <w:rPr>
                <w:b/>
                <w:bCs/>
                <w:sz w:val="16"/>
              </w:rPr>
              <w:t>przedsięwzięcia:</w:t>
            </w:r>
          </w:p>
        </w:tc>
        <w:tc>
          <w:tcPr>
            <w:tcW w:w="1985" w:type="dxa"/>
            <w:tcBorders>
              <w:top w:val="dotted" w:sz="4" w:space="0" w:color="auto"/>
              <w:left w:val="dotted" w:sz="4" w:space="0" w:color="auto"/>
              <w:bottom w:val="single" w:sz="4" w:space="0" w:color="auto"/>
              <w:right w:val="dotted" w:sz="4" w:space="0" w:color="auto"/>
            </w:tcBorders>
            <w:vAlign w:val="center"/>
          </w:tcPr>
          <w:p w14:paraId="57978CE2" w14:textId="77777777" w:rsidR="00DE53EC" w:rsidRPr="00FC03F2" w:rsidRDefault="00DE53EC" w:rsidP="005D272D">
            <w:pPr>
              <w:jc w:val="center"/>
              <w:rPr>
                <w:b/>
                <w:bCs/>
                <w:sz w:val="16"/>
              </w:rPr>
            </w:pPr>
          </w:p>
        </w:tc>
        <w:tc>
          <w:tcPr>
            <w:tcW w:w="1588"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6C04967C" w14:textId="77777777" w:rsidR="00DE53EC" w:rsidRPr="00FC03F2" w:rsidRDefault="00DE53EC" w:rsidP="005D272D">
            <w:pPr>
              <w:jc w:val="right"/>
              <w:rPr>
                <w:b/>
                <w:bCs/>
                <w:sz w:val="16"/>
              </w:rPr>
            </w:pPr>
            <w:r w:rsidRPr="00FC03F2">
              <w:rPr>
                <w:b/>
                <w:bCs/>
                <w:sz w:val="16"/>
              </w:rPr>
              <w:t>zakończenia realizacji przedsięwzięcia:</w:t>
            </w:r>
          </w:p>
        </w:tc>
        <w:tc>
          <w:tcPr>
            <w:tcW w:w="2835" w:type="dxa"/>
            <w:tcBorders>
              <w:top w:val="dotted" w:sz="4" w:space="0" w:color="auto"/>
              <w:left w:val="dotted" w:sz="4" w:space="0" w:color="auto"/>
              <w:bottom w:val="single" w:sz="4" w:space="0" w:color="auto"/>
              <w:right w:val="single" w:sz="4" w:space="0" w:color="auto"/>
            </w:tcBorders>
            <w:vAlign w:val="center"/>
          </w:tcPr>
          <w:p w14:paraId="070E11D4" w14:textId="77777777" w:rsidR="00DE53EC" w:rsidRPr="00403FCC" w:rsidRDefault="00DE53EC" w:rsidP="005D272D">
            <w:pPr>
              <w:jc w:val="center"/>
              <w:rPr>
                <w:rFonts w:ascii="Calibri" w:hAnsi="Calibri" w:cs="Calibri"/>
              </w:rPr>
            </w:pPr>
          </w:p>
        </w:tc>
      </w:tr>
    </w:tbl>
    <w:p w14:paraId="319E0E34" w14:textId="77777777" w:rsidR="00DE53EC" w:rsidRPr="007A663A" w:rsidRDefault="00DE53EC" w:rsidP="00DE53EC">
      <w:pPr>
        <w:rPr>
          <w:sz w:val="10"/>
          <w:szCs w:val="10"/>
        </w:rPr>
      </w:pPr>
    </w:p>
    <w:p w14:paraId="1793A800" w14:textId="77777777" w:rsidR="00DE53EC" w:rsidRDefault="00DE53EC" w:rsidP="00DE53EC">
      <w:pPr>
        <w:pStyle w:val="Nagwek3"/>
        <w:tabs>
          <w:tab w:val="left" w:pos="0"/>
        </w:tabs>
        <w:rPr>
          <w:sz w:val="18"/>
        </w:rPr>
      </w:pPr>
      <w:r w:rsidRPr="00FC03F2">
        <w:rPr>
          <w:sz w:val="18"/>
        </w:rPr>
        <w:t>IV. Typ Inwestycji Końcowej</w:t>
      </w:r>
    </w:p>
    <w:p w14:paraId="16A0C9F1" w14:textId="77777777" w:rsidR="00DE53EC" w:rsidRPr="007A663A" w:rsidRDefault="00DE53EC" w:rsidP="00DE53EC">
      <w:pPr>
        <w:rPr>
          <w:sz w:val="10"/>
          <w:szCs w:val="1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1701"/>
      </w:tblGrid>
      <w:tr w:rsidR="00DE53EC" w:rsidRPr="00403FCC" w14:paraId="298CA690" w14:textId="77777777" w:rsidTr="005D272D">
        <w:trPr>
          <w:trHeight w:val="647"/>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316FD009" w14:textId="77777777" w:rsidR="00DE53EC" w:rsidRPr="00FC03F2" w:rsidRDefault="00DE53EC" w:rsidP="005D272D">
            <w:pPr>
              <w:rPr>
                <w:b/>
                <w:bCs/>
                <w:sz w:val="16"/>
              </w:rPr>
            </w:pPr>
            <w:r w:rsidRPr="00FC03F2">
              <w:rPr>
                <w:b/>
                <w:bCs/>
                <w:sz w:val="16"/>
              </w:rPr>
              <w:t xml:space="preserve">Wspierane są inwestycje, w szczególności w nowoczesne maszyny i urządzenia, technologie, wartości niematerialne i prawne, mające na celu: </w:t>
            </w:r>
          </w:p>
        </w:tc>
      </w:tr>
      <w:tr w:rsidR="00DE53EC" w:rsidRPr="009A746B" w14:paraId="607DD184" w14:textId="77777777" w:rsidTr="005D272D">
        <w:trPr>
          <w:trHeight w:val="391"/>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DEAC1F" w14:textId="77777777" w:rsidR="00DE53EC" w:rsidRPr="00FC03F2" w:rsidRDefault="00DE53EC" w:rsidP="005D272D">
            <w:pPr>
              <w:rPr>
                <w:b/>
                <w:bCs/>
                <w:sz w:val="16"/>
              </w:rPr>
            </w:pP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t xml:space="preserve">                            (należy zaznaczyć właściwe*)</w:t>
            </w:r>
          </w:p>
        </w:tc>
      </w:tr>
      <w:tr w:rsidR="00DE53EC" w:rsidRPr="002A2A34" w14:paraId="2CCB9293" w14:textId="77777777" w:rsidTr="005D272D">
        <w:trPr>
          <w:trHeight w:val="856"/>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55DB8DE4" w14:textId="77777777" w:rsidR="00DE53EC" w:rsidRPr="00FC03F2" w:rsidRDefault="00DE53EC" w:rsidP="005D272D">
            <w:pPr>
              <w:spacing w:before="60" w:after="60"/>
              <w:rPr>
                <w:b/>
                <w:bCs/>
                <w:sz w:val="16"/>
              </w:rPr>
            </w:pPr>
            <w:r w:rsidRPr="00FC03F2">
              <w:rPr>
                <w:b/>
                <w:bCs/>
                <w:sz w:val="16"/>
              </w:rPr>
              <w:t>1</w:t>
            </w:r>
            <w:r>
              <w:rPr>
                <w:b/>
                <w:bCs/>
                <w:sz w:val="16"/>
              </w:rPr>
              <w:t>)</w:t>
            </w:r>
            <w:r w:rsidRPr="00FC03F2">
              <w:rPr>
                <w:b/>
                <w:bCs/>
                <w:sz w:val="16"/>
              </w:rPr>
              <w:t xml:space="preserve"> rozbudowa przedsiębiorstwa, rozwój produktu lub usługi, zwiększenie skali prowadzonej działalności, wprowadzenia na rynek nowych lub ulepszonych produktów/usług, zdobywanie nowych rynków zbytu;</w:t>
            </w:r>
          </w:p>
        </w:tc>
        <w:tc>
          <w:tcPr>
            <w:tcW w:w="1701" w:type="dxa"/>
            <w:tcBorders>
              <w:top w:val="single" w:sz="4" w:space="0" w:color="auto"/>
              <w:left w:val="dotted" w:sz="4" w:space="0" w:color="auto"/>
              <w:bottom w:val="single" w:sz="4" w:space="0" w:color="auto"/>
              <w:right w:val="single" w:sz="4" w:space="0" w:color="auto"/>
            </w:tcBorders>
            <w:shd w:val="clear" w:color="auto" w:fill="F2F2F2" w:themeFill="background1" w:themeFillShade="F2"/>
            <w:vAlign w:val="center"/>
          </w:tcPr>
          <w:p w14:paraId="62DF54F8" w14:textId="77777777" w:rsidR="00DE53EC" w:rsidRPr="00FC03F2" w:rsidRDefault="006D19F0" w:rsidP="005D272D">
            <w:pPr>
              <w:spacing w:before="60"/>
              <w:jc w:val="center"/>
              <w:rPr>
                <w:b/>
                <w:bCs/>
                <w:sz w:val="16"/>
              </w:rPr>
            </w:pPr>
            <w:sdt>
              <w:sdtPr>
                <w:rPr>
                  <w:rFonts w:asciiTheme="minorHAnsi" w:hAnsiTheme="minorHAnsi" w:cstheme="minorHAnsi"/>
                  <w:sz w:val="30"/>
                  <w:szCs w:val="30"/>
                </w:rPr>
                <w:id w:val="1158816689"/>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p>
        </w:tc>
      </w:tr>
      <w:tr w:rsidR="00DE53EC" w:rsidRPr="002A2A34" w14:paraId="4AAB1810" w14:textId="77777777" w:rsidTr="005D272D">
        <w:trPr>
          <w:trHeight w:val="856"/>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18C2DB22" w14:textId="77777777" w:rsidR="00DE53EC" w:rsidRPr="00FC03F2" w:rsidRDefault="00DE53EC" w:rsidP="005D272D">
            <w:pPr>
              <w:spacing w:before="60" w:after="60"/>
              <w:rPr>
                <w:b/>
                <w:bCs/>
                <w:sz w:val="16"/>
              </w:rPr>
            </w:pPr>
            <w:r w:rsidRPr="00FC03F2">
              <w:rPr>
                <w:b/>
                <w:bCs/>
                <w:sz w:val="16"/>
              </w:rPr>
              <w:t>2</w:t>
            </w:r>
            <w:r>
              <w:rPr>
                <w:b/>
                <w:bCs/>
                <w:sz w:val="16"/>
              </w:rPr>
              <w:t>)</w:t>
            </w:r>
            <w:r w:rsidRPr="00FC03F2">
              <w:rPr>
                <w:b/>
                <w:bCs/>
                <w:sz w:val="16"/>
              </w:rPr>
              <w:t xml:space="preserve"> wprowadzenie innowacji produktowej i procesowej, w tym wdrożenie wyników prac badawczo-rozwojowych (prace B+R) do działalności własnej przedsiębiorstwa;</w:t>
            </w:r>
          </w:p>
        </w:tc>
        <w:tc>
          <w:tcPr>
            <w:tcW w:w="1701" w:type="dxa"/>
            <w:tcBorders>
              <w:top w:val="single" w:sz="4" w:space="0" w:color="auto"/>
              <w:left w:val="dotted" w:sz="4" w:space="0" w:color="auto"/>
              <w:bottom w:val="single" w:sz="4" w:space="0" w:color="auto"/>
              <w:right w:val="single" w:sz="4" w:space="0" w:color="auto"/>
            </w:tcBorders>
            <w:shd w:val="clear" w:color="auto" w:fill="F2F2F2" w:themeFill="background1" w:themeFillShade="F2"/>
            <w:vAlign w:val="center"/>
          </w:tcPr>
          <w:p w14:paraId="065D7701" w14:textId="77777777" w:rsidR="00DE53EC" w:rsidRPr="00FC03F2" w:rsidRDefault="006D19F0" w:rsidP="005D272D">
            <w:pPr>
              <w:spacing w:before="60"/>
              <w:jc w:val="center"/>
              <w:rPr>
                <w:b/>
                <w:bCs/>
                <w:sz w:val="16"/>
              </w:rPr>
            </w:pPr>
            <w:sdt>
              <w:sdtPr>
                <w:rPr>
                  <w:rFonts w:asciiTheme="minorHAnsi" w:hAnsiTheme="minorHAnsi" w:cstheme="minorHAnsi"/>
                  <w:sz w:val="30"/>
                  <w:szCs w:val="30"/>
                </w:rPr>
                <w:id w:val="1488979242"/>
                <w14:checkbox>
                  <w14:checked w14:val="0"/>
                  <w14:checkedState w14:val="2612" w14:font="MS Gothic"/>
                  <w14:uncheckedState w14:val="2610" w14:font="MS Gothic"/>
                </w14:checkbox>
              </w:sdtPr>
              <w:sdtEndPr/>
              <w:sdtContent>
                <w:r w:rsidR="00DE53EC" w:rsidRPr="005D6BA0">
                  <w:rPr>
                    <w:rFonts w:ascii="MS Gothic" w:eastAsia="MS Gothic" w:hAnsi="MS Gothic" w:cstheme="minorHAnsi" w:hint="eastAsia"/>
                    <w:sz w:val="30"/>
                    <w:szCs w:val="30"/>
                  </w:rPr>
                  <w:t>☐</w:t>
                </w:r>
              </w:sdtContent>
            </w:sdt>
          </w:p>
        </w:tc>
      </w:tr>
      <w:tr w:rsidR="00DE53EC" w:rsidRPr="002A2A34" w14:paraId="42D31485" w14:textId="77777777" w:rsidTr="005D272D">
        <w:trPr>
          <w:trHeight w:val="856"/>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20C6E838" w14:textId="77777777" w:rsidR="00DE53EC" w:rsidRPr="00FC03F2" w:rsidRDefault="00DE53EC" w:rsidP="005D272D">
            <w:pPr>
              <w:spacing w:before="60" w:after="60"/>
              <w:rPr>
                <w:b/>
                <w:bCs/>
                <w:sz w:val="16"/>
              </w:rPr>
            </w:pPr>
            <w:r w:rsidRPr="00FC03F2">
              <w:rPr>
                <w:b/>
                <w:bCs/>
                <w:sz w:val="16"/>
              </w:rPr>
              <w:t>3</w:t>
            </w:r>
            <w:r>
              <w:rPr>
                <w:b/>
                <w:bCs/>
                <w:sz w:val="16"/>
              </w:rPr>
              <w:t>)</w:t>
            </w:r>
            <w:r w:rsidRPr="00FC03F2">
              <w:rPr>
                <w:b/>
                <w:bCs/>
                <w:sz w:val="16"/>
              </w:rPr>
              <w:t xml:space="preserve"> wdrażanie technologii zgodnych z koncepcją gospodarki o obiegu zamkniętym, w tym rozwiązań związanych ze zmniejszeniem </w:t>
            </w:r>
            <w:proofErr w:type="spellStart"/>
            <w:r w:rsidRPr="00FC03F2">
              <w:rPr>
                <w:b/>
                <w:bCs/>
                <w:sz w:val="16"/>
              </w:rPr>
              <w:t>zasobo</w:t>
            </w:r>
            <w:proofErr w:type="spellEnd"/>
            <w:r w:rsidRPr="00FC03F2">
              <w:rPr>
                <w:b/>
                <w:bCs/>
                <w:sz w:val="16"/>
              </w:rPr>
              <w:t>- i materiałochłonności procesów produkcyjnych i logistycznych, wykorzystaniem nowych materiałów, zmianą technologii produkcji czy też nowoczesnymi technikami recyklingu;</w:t>
            </w:r>
          </w:p>
        </w:tc>
        <w:tc>
          <w:tcPr>
            <w:tcW w:w="1701" w:type="dxa"/>
            <w:tcBorders>
              <w:top w:val="single" w:sz="4" w:space="0" w:color="auto"/>
              <w:left w:val="dotted" w:sz="4" w:space="0" w:color="auto"/>
              <w:bottom w:val="single" w:sz="4" w:space="0" w:color="auto"/>
              <w:right w:val="single" w:sz="4" w:space="0" w:color="auto"/>
            </w:tcBorders>
            <w:shd w:val="clear" w:color="auto" w:fill="F2F2F2" w:themeFill="background1" w:themeFillShade="F2"/>
            <w:vAlign w:val="center"/>
          </w:tcPr>
          <w:p w14:paraId="09C76DFC" w14:textId="77777777" w:rsidR="00DE53EC" w:rsidRPr="00FC03F2" w:rsidRDefault="006D19F0" w:rsidP="005D272D">
            <w:pPr>
              <w:spacing w:before="60"/>
              <w:jc w:val="center"/>
              <w:rPr>
                <w:b/>
                <w:bCs/>
                <w:sz w:val="16"/>
              </w:rPr>
            </w:pPr>
            <w:sdt>
              <w:sdtPr>
                <w:rPr>
                  <w:rFonts w:asciiTheme="minorHAnsi" w:hAnsiTheme="minorHAnsi" w:cstheme="minorHAnsi"/>
                  <w:sz w:val="30"/>
                  <w:szCs w:val="30"/>
                </w:rPr>
                <w:id w:val="1050573542"/>
                <w14:checkbox>
                  <w14:checked w14:val="0"/>
                  <w14:checkedState w14:val="2612" w14:font="MS Gothic"/>
                  <w14:uncheckedState w14:val="2610" w14:font="MS Gothic"/>
                </w14:checkbox>
              </w:sdtPr>
              <w:sdtEndPr/>
              <w:sdtContent>
                <w:r w:rsidR="00DE53EC" w:rsidRPr="005D6BA0">
                  <w:rPr>
                    <w:rFonts w:ascii="MS Gothic" w:eastAsia="MS Gothic" w:hAnsi="MS Gothic" w:cstheme="minorHAnsi" w:hint="eastAsia"/>
                    <w:sz w:val="30"/>
                    <w:szCs w:val="30"/>
                  </w:rPr>
                  <w:t>☐</w:t>
                </w:r>
              </w:sdtContent>
            </w:sdt>
          </w:p>
        </w:tc>
      </w:tr>
      <w:tr w:rsidR="00DE53EC" w:rsidRPr="002A2A34" w14:paraId="4BA607E2" w14:textId="77777777" w:rsidTr="005D272D">
        <w:trPr>
          <w:trHeight w:val="856"/>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36C70018" w14:textId="77777777" w:rsidR="00DE53EC" w:rsidRPr="00FC03F2" w:rsidRDefault="00DE53EC" w:rsidP="005D272D">
            <w:pPr>
              <w:spacing w:before="60"/>
              <w:rPr>
                <w:b/>
                <w:bCs/>
                <w:sz w:val="16"/>
              </w:rPr>
            </w:pPr>
            <w:r w:rsidRPr="00FC03F2">
              <w:rPr>
                <w:b/>
                <w:bCs/>
                <w:sz w:val="16"/>
              </w:rPr>
              <w:t>4</w:t>
            </w:r>
            <w:r>
              <w:rPr>
                <w:b/>
                <w:bCs/>
                <w:sz w:val="16"/>
              </w:rPr>
              <w:t>)</w:t>
            </w:r>
            <w:r w:rsidRPr="00FC03F2">
              <w:rPr>
                <w:b/>
                <w:bCs/>
                <w:sz w:val="16"/>
              </w:rPr>
              <w:t xml:space="preserve"> implementacja rozwiązań cyfrowych </w:t>
            </w:r>
          </w:p>
        </w:tc>
        <w:tc>
          <w:tcPr>
            <w:tcW w:w="1701" w:type="dxa"/>
            <w:tcBorders>
              <w:top w:val="single" w:sz="4" w:space="0" w:color="auto"/>
              <w:left w:val="dotted" w:sz="4" w:space="0" w:color="auto"/>
              <w:bottom w:val="single" w:sz="4" w:space="0" w:color="auto"/>
              <w:right w:val="single" w:sz="4" w:space="0" w:color="auto"/>
            </w:tcBorders>
            <w:shd w:val="clear" w:color="auto" w:fill="F2F2F2" w:themeFill="background1" w:themeFillShade="F2"/>
            <w:vAlign w:val="center"/>
          </w:tcPr>
          <w:p w14:paraId="0B5B6107" w14:textId="77777777" w:rsidR="00DE53EC" w:rsidRPr="00FC03F2" w:rsidRDefault="006D19F0" w:rsidP="005D272D">
            <w:pPr>
              <w:spacing w:before="60"/>
              <w:jc w:val="center"/>
              <w:rPr>
                <w:b/>
                <w:bCs/>
                <w:sz w:val="16"/>
              </w:rPr>
            </w:pPr>
            <w:sdt>
              <w:sdtPr>
                <w:rPr>
                  <w:rFonts w:asciiTheme="minorHAnsi" w:hAnsiTheme="minorHAnsi" w:cstheme="minorHAnsi"/>
                  <w:sz w:val="30"/>
                  <w:szCs w:val="30"/>
                </w:rPr>
                <w:id w:val="1800107198"/>
                <w14:checkbox>
                  <w14:checked w14:val="0"/>
                  <w14:checkedState w14:val="2612" w14:font="MS Gothic"/>
                  <w14:uncheckedState w14:val="2610" w14:font="MS Gothic"/>
                </w14:checkbox>
              </w:sdtPr>
              <w:sdtEndPr/>
              <w:sdtContent>
                <w:r w:rsidR="00DE53EC" w:rsidRPr="005D6BA0">
                  <w:rPr>
                    <w:rFonts w:ascii="MS Gothic" w:eastAsia="MS Gothic" w:hAnsi="MS Gothic" w:cstheme="minorHAnsi" w:hint="eastAsia"/>
                    <w:sz w:val="30"/>
                    <w:szCs w:val="30"/>
                  </w:rPr>
                  <w:t>☐</w:t>
                </w:r>
              </w:sdtContent>
            </w:sdt>
          </w:p>
        </w:tc>
      </w:tr>
      <w:tr w:rsidR="00DE53EC" w:rsidRPr="002A2A34" w14:paraId="1C91E0F3" w14:textId="77777777" w:rsidTr="005D272D">
        <w:trPr>
          <w:trHeight w:val="739"/>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8947BD" w14:textId="77777777" w:rsidR="00DE53EC" w:rsidRPr="005C0857" w:rsidRDefault="00DE53EC" w:rsidP="005D272D">
            <w:pPr>
              <w:spacing w:before="60"/>
              <w:rPr>
                <w:sz w:val="16"/>
              </w:rPr>
            </w:pPr>
            <w:r w:rsidRPr="005C0857">
              <w:rPr>
                <w:sz w:val="16"/>
              </w:rPr>
              <w:t>*Uwaga: wniosek o pożyczkę może dotyczyć wyłącznie jednego typu Inwestycji Końcowej spośród wskazanych powyżej albo może łączyć typy Inwestycji Końcowych wskazanych w pkt 1) i 4)</w:t>
            </w:r>
          </w:p>
        </w:tc>
      </w:tr>
    </w:tbl>
    <w:p w14:paraId="236F821A" w14:textId="77777777" w:rsidR="00DE53EC" w:rsidRPr="007A663A" w:rsidRDefault="00DE53EC" w:rsidP="00DE53EC">
      <w:pPr>
        <w:jc w:val="both"/>
        <w:rPr>
          <w:rFonts w:ascii="Calibri" w:hAnsi="Calibri" w:cs="Calibri"/>
          <w:b/>
          <w:bCs/>
          <w:sz w:val="10"/>
          <w:szCs w:val="10"/>
        </w:rPr>
      </w:pPr>
    </w:p>
    <w:p w14:paraId="07DEDF4A" w14:textId="77777777" w:rsidR="00DE53EC" w:rsidRPr="009B10CF" w:rsidRDefault="00DE53EC" w:rsidP="00DE53EC">
      <w:pPr>
        <w:jc w:val="both"/>
        <w:rPr>
          <w:rFonts w:cs="Arial"/>
          <w:b/>
          <w:bCs/>
          <w:sz w:val="18"/>
        </w:rPr>
      </w:pPr>
      <w:r w:rsidRPr="009B10CF">
        <w:rPr>
          <w:rFonts w:cs="Arial"/>
          <w:b/>
          <w:bCs/>
          <w:sz w:val="18"/>
        </w:rPr>
        <w:t>Uzasadnienie zgodności przedmiotu i celu finansowania z typem Inwestycji Końcowej:</w:t>
      </w:r>
    </w:p>
    <w:p w14:paraId="0C28C412" w14:textId="77777777" w:rsidR="00DE53EC" w:rsidRPr="009B10CF" w:rsidRDefault="00DE53EC" w:rsidP="00DE53EC">
      <w:pPr>
        <w:pStyle w:val="Nagwek1"/>
        <w:spacing w:before="120"/>
        <w:jc w:val="both"/>
        <w:rPr>
          <w:rFonts w:cs="Arial"/>
          <w:b w:val="0"/>
          <w:bCs w:val="0"/>
          <w:sz w:val="16"/>
        </w:rPr>
      </w:pPr>
      <w:r w:rsidRPr="009B10CF">
        <w:rPr>
          <w:rFonts w:cs="Arial"/>
          <w:b w:val="0"/>
          <w:bCs w:val="0"/>
          <w:sz w:val="16"/>
        </w:rPr>
        <w:t>(w tym: opis Inwestycji Końcowej i sposobu realizacji przez Inwestycję wybranego Typu Inwestycji Końcowej z uzasadnieniem poniesienia wydatków i uwzględnieniem szczegółowych założeń leżących u podstaw planowanych przychodów i kosztów Wnioskodawcy w związku z realizowaną Inwestycją)</w:t>
      </w:r>
    </w:p>
    <w:p w14:paraId="12F6A422" w14:textId="77777777" w:rsidR="00DE53EC" w:rsidRPr="009B10CF" w:rsidRDefault="00DE53EC" w:rsidP="00DE53EC">
      <w:pPr>
        <w:rPr>
          <w:rFonts w:cs="Arial"/>
        </w:rPr>
      </w:pPr>
    </w:p>
    <w:p w14:paraId="1B036BAB" w14:textId="77777777" w:rsidR="00DE53EC" w:rsidRPr="00DD5CF2" w:rsidRDefault="00DE53EC" w:rsidP="00DE53EC">
      <w:pPr>
        <w:pStyle w:val="Nagwek1"/>
        <w:spacing w:before="120"/>
        <w:rPr>
          <w:rFonts w:cs="Arial"/>
          <w:sz w:val="18"/>
          <w:szCs w:val="18"/>
        </w:rPr>
      </w:pPr>
      <w:bookmarkStart w:id="2" w:name="_Hlk177465263"/>
      <w:r w:rsidRPr="009B10CF">
        <w:rPr>
          <w:rFonts w:cs="Arial"/>
          <w:sz w:val="18"/>
          <w:szCs w:val="18"/>
        </w:rPr>
        <w:t>Ad. 1) Rozwój przedsiębiorstwa</w:t>
      </w:r>
      <w:r w:rsidRPr="009B10CF">
        <w:rPr>
          <w:rFonts w:cs="Arial"/>
          <w:i/>
          <w:szCs w:val="22"/>
        </w:rPr>
        <w:t xml:space="preserve"> </w:t>
      </w:r>
      <w:r w:rsidRPr="009B10CF">
        <w:rPr>
          <w:rFonts w:cs="Arial"/>
          <w:b w:val="0"/>
          <w:bCs w:val="0"/>
          <w:sz w:val="16"/>
        </w:rPr>
        <w:t>(rozbudowa przedsiębiorstwa, rozwój produktu lub usługi, zwiększenie skali prowadzonej działalności, wprowadzenia na rynek nowych lub ulepszonych produktów/usług, zdobywanie nowych rynków zbytu) – szczegółowy opis</w:t>
      </w:r>
    </w:p>
    <w:p w14:paraId="6D464540" w14:textId="77777777" w:rsidR="00DE53EC" w:rsidRPr="009B10CF" w:rsidRDefault="00DE53EC" w:rsidP="00DE53EC">
      <w:pPr>
        <w:rPr>
          <w:rFonts w:cs="Arial"/>
          <w:bCs/>
          <w:sz w:val="16"/>
        </w:rPr>
      </w:pPr>
      <w:r w:rsidRPr="009B10CF">
        <w:rPr>
          <w:rFonts w:cs="Arial"/>
          <w:bCs/>
          <w:sz w:val="16"/>
        </w:rPr>
        <w:t>..................................................................................................................................................................................................................................</w:t>
      </w:r>
    </w:p>
    <w:p w14:paraId="3BDBA90D" w14:textId="77777777" w:rsidR="00DE53EC" w:rsidRPr="009B10CF" w:rsidRDefault="00DE53EC" w:rsidP="00DE53EC">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74F13ADA" w14:textId="77777777" w:rsidR="00DE53EC" w:rsidRPr="009B10CF" w:rsidRDefault="00DE53EC" w:rsidP="00DE53EC">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656BA2F2" w14:textId="77777777" w:rsidR="00DE53EC" w:rsidRPr="009B10CF" w:rsidRDefault="00DE53EC" w:rsidP="00DE53EC">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6D571187" w14:textId="77777777" w:rsidR="00DE53EC" w:rsidRPr="009B10CF" w:rsidRDefault="00DE53EC" w:rsidP="00DE53EC">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40484C4C" w14:textId="77777777" w:rsidR="00DE53EC" w:rsidRPr="009B10CF" w:rsidRDefault="00DE53EC" w:rsidP="00DE53EC">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30A3DAF3" w14:textId="77777777" w:rsidR="00DE53EC" w:rsidRPr="009B10CF" w:rsidRDefault="00DE53EC" w:rsidP="00DE53EC">
      <w:pPr>
        <w:spacing w:line="360" w:lineRule="auto"/>
        <w:rPr>
          <w:rFonts w:cs="Arial"/>
          <w:bCs/>
          <w:sz w:val="16"/>
        </w:rPr>
      </w:pPr>
    </w:p>
    <w:p w14:paraId="19135FDE" w14:textId="77777777" w:rsidR="00DE53EC" w:rsidRPr="00DD5CF2" w:rsidRDefault="00DE53EC" w:rsidP="00DE53EC">
      <w:pPr>
        <w:pStyle w:val="Nagwek1"/>
        <w:spacing w:before="120"/>
        <w:rPr>
          <w:sz w:val="18"/>
          <w:szCs w:val="18"/>
        </w:rPr>
      </w:pPr>
      <w:r w:rsidRPr="00A875CF">
        <w:rPr>
          <w:rFonts w:cs="Arial"/>
          <w:sz w:val="18"/>
          <w:szCs w:val="18"/>
        </w:rPr>
        <w:t>Ad. 2) Wprowadzenie innowacji produktowej i procesowej</w:t>
      </w:r>
      <w:r w:rsidRPr="00A875CF">
        <w:rPr>
          <w:rFonts w:cs="Arial"/>
          <w:sz w:val="20"/>
          <w:szCs w:val="20"/>
        </w:rPr>
        <w:t xml:space="preserve"> </w:t>
      </w:r>
      <w:r w:rsidRPr="00A875CF">
        <w:rPr>
          <w:rFonts w:cs="Arial"/>
          <w:sz w:val="16"/>
        </w:rPr>
        <w:t>(realizacja Inwestycji końcowej dotycząca wdrożenia nowego lub znacznie zmodyfikowanego produktu (wyrobu, usługi) lub procesu w bieżącą działalność, w tym będących efektem prac badawczo-rozwojowych B+R) - szczegółowy opis.</w:t>
      </w:r>
    </w:p>
    <w:p w14:paraId="175174FC" w14:textId="77777777" w:rsidR="00DE53EC" w:rsidRPr="00A875CF" w:rsidRDefault="00DE53EC" w:rsidP="00DE53EC">
      <w:pPr>
        <w:spacing w:line="360" w:lineRule="auto"/>
      </w:pP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t xml:space="preserve"> </w:t>
      </w:r>
      <w:r w:rsidRPr="00A875CF">
        <w:rPr>
          <w:rFonts w:cs="Arial"/>
          <w:bCs/>
          <w:sz w:val="16"/>
        </w:rPr>
        <w:t>..................................................................................................................................................................................... ..............................................................................................................................................................................................................................................................................</w:t>
      </w:r>
    </w:p>
    <w:p w14:paraId="2B0196E7" w14:textId="77777777" w:rsidR="00DE53EC" w:rsidRPr="007A663A" w:rsidRDefault="00DE53EC" w:rsidP="00DE53EC">
      <w:pPr>
        <w:spacing w:line="276" w:lineRule="auto"/>
        <w:rPr>
          <w:rFonts w:eastAsia="Arial" w:cs="Arial"/>
          <w:b/>
          <w:sz w:val="10"/>
          <w:szCs w:val="10"/>
        </w:rPr>
      </w:pPr>
    </w:p>
    <w:p w14:paraId="7706EDF6" w14:textId="77777777" w:rsidR="00DE53EC" w:rsidRPr="00A875CF" w:rsidRDefault="00DE53EC" w:rsidP="00DE53EC">
      <w:pPr>
        <w:spacing w:line="276" w:lineRule="auto"/>
        <w:rPr>
          <w:rFonts w:eastAsia="Arial" w:cs="Arial"/>
          <w:sz w:val="16"/>
          <w:szCs w:val="16"/>
        </w:rPr>
      </w:pPr>
      <w:r w:rsidRPr="00A875CF">
        <w:rPr>
          <w:rFonts w:eastAsia="Arial" w:cs="Arial"/>
          <w:b/>
          <w:sz w:val="18"/>
          <w:szCs w:val="18"/>
        </w:rPr>
        <w:t xml:space="preserve">Wnioskodawca składając wniosek o udzielenie pożyczki na powyższy typ Inwestycji Końcowej będącej wynikiem wdrożenia prac badawczo-rozwojowych (B+R) wnioskuje o udzielenie umorzenia w wysokości 20% kapitału wnioskowanej kwoty pożyczki – pod warunkiem zrealizowania Inwestycji Końcowej zgodnie z założeniami, przedstawieniu dokumentacji potwierdzającej zgodność efektów z wnioskiem oraz zweryfikowaniu kwalifikowalności wydatków - </w:t>
      </w:r>
      <w:r w:rsidRPr="00A875CF">
        <w:rPr>
          <w:rFonts w:eastAsia="Arial" w:cs="Arial"/>
          <w:sz w:val="18"/>
          <w:szCs w:val="18"/>
        </w:rPr>
        <w:t>w przypadku tego typu Inwestycji Końcowej wymagane są dodatkowe załączniki zgodnie z listą kontrolną.</w:t>
      </w:r>
    </w:p>
    <w:p w14:paraId="5FE3F299" w14:textId="77777777" w:rsidR="00DE53EC" w:rsidRPr="00A875CF" w:rsidRDefault="00DE53EC" w:rsidP="00DE53EC">
      <w:pPr>
        <w:spacing w:line="360" w:lineRule="auto"/>
        <w:rPr>
          <w:rFonts w:cs="Arial"/>
          <w:bCs/>
          <w:sz w:val="16"/>
        </w:rPr>
      </w:pPr>
      <w:r w:rsidRPr="00A875CF">
        <w:rPr>
          <w:rFonts w:cs="Arial"/>
          <w:bCs/>
          <w:sz w:val="16"/>
        </w:rPr>
        <w:t>..................................................................................................................................................................................................................................</w:t>
      </w:r>
    </w:p>
    <w:p w14:paraId="46DEB7B7" w14:textId="77777777" w:rsidR="00DE53EC" w:rsidRDefault="00DE53EC" w:rsidP="00DE53EC">
      <w:pPr>
        <w:spacing w:line="360" w:lineRule="auto"/>
        <w:rPr>
          <w:rFonts w:cs="Arial"/>
          <w:bCs/>
          <w:sz w:val="16"/>
        </w:rPr>
      </w:pP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A875CF">
        <w:rPr>
          <w:rFonts w:eastAsia="Arial" w:cs="Arial"/>
          <w:bCs/>
          <w:sz w:val="16"/>
        </w:rPr>
        <w:t xml:space="preserve"> </w:t>
      </w:r>
      <w:r w:rsidRPr="00A875CF">
        <w:rPr>
          <w:rFonts w:cs="Arial"/>
          <w:bCs/>
          <w:sz w:val="16"/>
        </w:rPr>
        <w:t>..................................................................</w:t>
      </w:r>
      <w:r w:rsidRPr="009B10CF">
        <w:rPr>
          <w:rFonts w:cs="Arial"/>
          <w:bCs/>
          <w:sz w:val="16"/>
        </w:rPr>
        <w:t xml:space="preserve"> </w:t>
      </w:r>
    </w:p>
    <w:p w14:paraId="693AC30A" w14:textId="77777777" w:rsidR="00DE53EC" w:rsidRPr="009B10CF" w:rsidRDefault="00DE53EC" w:rsidP="00DE53EC">
      <w:pPr>
        <w:spacing w:line="360" w:lineRule="auto"/>
        <w:rPr>
          <w:rFonts w:eastAsia="Arial" w:cs="Arial"/>
          <w:bCs/>
          <w:sz w:val="16"/>
        </w:rPr>
      </w:pPr>
    </w:p>
    <w:bookmarkEnd w:id="2"/>
    <w:p w14:paraId="0E59557D" w14:textId="77777777" w:rsidR="00DE53EC" w:rsidRPr="00DD5CF2" w:rsidRDefault="00DE53EC" w:rsidP="00DE53EC">
      <w:pPr>
        <w:pStyle w:val="Nagwek1"/>
        <w:spacing w:before="120"/>
        <w:rPr>
          <w:rFonts w:cs="Arial"/>
          <w:sz w:val="18"/>
          <w:szCs w:val="18"/>
        </w:rPr>
      </w:pPr>
      <w:r w:rsidRPr="009B10CF">
        <w:rPr>
          <w:rFonts w:cs="Arial"/>
          <w:sz w:val="18"/>
          <w:szCs w:val="18"/>
        </w:rPr>
        <w:t>Ad. 3) Wdrażanie technologii zgodnych z koncepcją gospodarki o obiegu zamkniętym</w:t>
      </w:r>
      <w:r w:rsidRPr="009B10CF">
        <w:rPr>
          <w:rFonts w:cs="Arial"/>
          <w:sz w:val="24"/>
        </w:rPr>
        <w:t xml:space="preserve"> </w:t>
      </w:r>
      <w:r w:rsidRPr="009B10CF">
        <w:rPr>
          <w:rFonts w:cs="Arial"/>
          <w:b w:val="0"/>
          <w:bCs w:val="0"/>
          <w:sz w:val="16"/>
        </w:rPr>
        <w:t>(nastąpi wdrożenie technologii GOZ) – szczegółowy opis zgodnie z przedłożoną do wniosku analizą wykonalności.</w:t>
      </w:r>
    </w:p>
    <w:p w14:paraId="143163BF" w14:textId="77777777" w:rsidR="00DE53EC" w:rsidRPr="007A663A" w:rsidRDefault="00DE53EC" w:rsidP="00DE53EC">
      <w:pPr>
        <w:rPr>
          <w:rFonts w:cs="Arial"/>
          <w:sz w:val="10"/>
          <w:szCs w:val="10"/>
        </w:rPr>
      </w:pPr>
    </w:p>
    <w:p w14:paraId="45CC46DE" w14:textId="77777777" w:rsidR="00DE53EC" w:rsidRPr="009B10CF" w:rsidRDefault="00DE53EC" w:rsidP="00DE53EC">
      <w:pPr>
        <w:spacing w:line="276" w:lineRule="auto"/>
        <w:rPr>
          <w:rFonts w:eastAsia="Arial" w:cs="Arial"/>
          <w:b/>
          <w:sz w:val="18"/>
          <w:szCs w:val="18"/>
        </w:rPr>
      </w:pPr>
      <w:r w:rsidRPr="009B10CF">
        <w:rPr>
          <w:rFonts w:eastAsia="Arial" w:cs="Arial"/>
          <w:b/>
          <w:sz w:val="18"/>
          <w:szCs w:val="18"/>
        </w:rPr>
        <w:t>Wnioskodawca składając wniosek o udzielenie pożyczki na powyższy typ Inwestycji Końcowej wnioskuje tym samym o udzielenie umorzenia w wysokości 20% kapitału wnioskowanej kwoty pożyczki – pod warunkiem zrealizowania Inwestycji Końcowej zgodnie z założeniami (w tym poprawa o minimum 10% wskaźników GOZ określonych w analizie wykonalności), przedstawieniu dokumentacji potwierdzającej zgodność efektów z wnioskiem oraz zweryfikowaniu kwalifikowalności wydatków.</w:t>
      </w:r>
    </w:p>
    <w:p w14:paraId="48C77A21" w14:textId="77777777" w:rsidR="00DE53EC" w:rsidRPr="009B10CF" w:rsidRDefault="00DE53EC" w:rsidP="00DE53EC">
      <w:pPr>
        <w:spacing w:line="360" w:lineRule="auto"/>
        <w:rPr>
          <w:rFonts w:cs="Arial"/>
          <w:bCs/>
          <w:sz w:val="16"/>
        </w:rPr>
      </w:pPr>
      <w:r w:rsidRPr="009B10CF">
        <w:rPr>
          <w:rFonts w:cs="Arial"/>
          <w:bCs/>
          <w:sz w:val="16"/>
        </w:rPr>
        <w:t>..................................................................................................................................................................................................................................</w:t>
      </w:r>
    </w:p>
    <w:p w14:paraId="27A528C5" w14:textId="77777777" w:rsidR="00DE53EC" w:rsidRPr="009B10CF" w:rsidRDefault="00DE53EC" w:rsidP="00DE53EC">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0619CCCF" w14:textId="77777777" w:rsidR="00DE53EC" w:rsidRPr="007A663A" w:rsidRDefault="00DE53EC" w:rsidP="00DE53EC">
      <w:pPr>
        <w:rPr>
          <w:rFonts w:cs="Arial"/>
          <w:sz w:val="10"/>
          <w:szCs w:val="10"/>
        </w:rPr>
      </w:pPr>
    </w:p>
    <w:p w14:paraId="26D2E05E" w14:textId="77777777" w:rsidR="00DE53EC" w:rsidRPr="00DD5CF2" w:rsidRDefault="00DE53EC" w:rsidP="00DE53EC">
      <w:pPr>
        <w:pStyle w:val="Nagwek1"/>
        <w:spacing w:before="120"/>
        <w:rPr>
          <w:rFonts w:cs="Arial"/>
          <w:sz w:val="18"/>
          <w:szCs w:val="18"/>
        </w:rPr>
      </w:pPr>
      <w:r w:rsidRPr="009B10CF">
        <w:rPr>
          <w:rFonts w:cs="Arial"/>
          <w:sz w:val="18"/>
          <w:szCs w:val="18"/>
        </w:rPr>
        <w:t>Ad. 4) Implementacja rozwiązań cyfrowych</w:t>
      </w:r>
      <w:r w:rsidRPr="009B10CF">
        <w:rPr>
          <w:rFonts w:cs="Arial"/>
          <w:sz w:val="24"/>
        </w:rPr>
        <w:t xml:space="preserve"> </w:t>
      </w:r>
    </w:p>
    <w:p w14:paraId="02F62E59" w14:textId="77777777" w:rsidR="00DE53EC" w:rsidRDefault="00DE53EC" w:rsidP="00DE53EC">
      <w:pPr>
        <w:spacing w:line="360" w:lineRule="auto"/>
        <w:rPr>
          <w:rFonts w:cs="Arial"/>
          <w:bCs/>
          <w:sz w:val="16"/>
        </w:rPr>
      </w:pPr>
      <w:r>
        <w:rPr>
          <w:rFonts w:cs="Arial"/>
          <w:bCs/>
          <w:sz w:val="16"/>
        </w:rPr>
        <w:t>..................................................................................................................................................................................................................................</w:t>
      </w:r>
    </w:p>
    <w:p w14:paraId="395CC8A6" w14:textId="46E79CC4" w:rsidR="00DE53EC" w:rsidRDefault="00DE53EC" w:rsidP="00DE53EC">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378A6A9D" w14:textId="77777777" w:rsidR="00DE53EC" w:rsidRDefault="00DE53EC" w:rsidP="00DE53EC">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5428DF80" w14:textId="77777777" w:rsidR="00DE53EC" w:rsidRDefault="00DE53EC" w:rsidP="00DE53EC">
      <w:pPr>
        <w:suppressAutoHyphens w:val="0"/>
        <w:rPr>
          <w:b/>
          <w:bCs/>
          <w:sz w:val="18"/>
        </w:rPr>
      </w:pPr>
      <w:r>
        <w:rPr>
          <w:sz w:val="18"/>
        </w:rPr>
        <w:br w:type="page"/>
      </w:r>
    </w:p>
    <w:p w14:paraId="3F1322DE" w14:textId="77777777" w:rsidR="00DE53EC" w:rsidRDefault="00DE53EC" w:rsidP="00DE53EC">
      <w:pPr>
        <w:pStyle w:val="Nagwek3"/>
        <w:tabs>
          <w:tab w:val="left" w:pos="0"/>
        </w:tabs>
        <w:rPr>
          <w:sz w:val="18"/>
        </w:rPr>
      </w:pPr>
      <w:r w:rsidRPr="003C7A36">
        <w:rPr>
          <w:sz w:val="18"/>
        </w:rPr>
        <w:lastRenderedPageBreak/>
        <w:t>V. Finansowanie kapitału obrotowego</w:t>
      </w:r>
    </w:p>
    <w:p w14:paraId="5C2D71AB" w14:textId="77777777" w:rsidR="00DE53EC" w:rsidRPr="003C7A36" w:rsidRDefault="00DE53EC" w:rsidP="00DE53EC"/>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3"/>
        <w:gridCol w:w="3940"/>
      </w:tblGrid>
      <w:tr w:rsidR="00DE53EC" w:rsidRPr="00F474D1" w14:paraId="2818BB97" w14:textId="77777777" w:rsidTr="005D272D">
        <w:trPr>
          <w:trHeight w:val="494"/>
        </w:trPr>
        <w:tc>
          <w:tcPr>
            <w:tcW w:w="5983"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566E90D9" w14:textId="77777777" w:rsidR="00DE53EC" w:rsidRPr="00F474D1" w:rsidRDefault="00DE53EC" w:rsidP="005D272D">
            <w:pPr>
              <w:rPr>
                <w:rFonts w:ascii="Calibri" w:hAnsi="Calibri" w:cs="Calibri"/>
              </w:rPr>
            </w:pPr>
            <w:r w:rsidRPr="003C7A36">
              <w:rPr>
                <w:b/>
                <w:bCs/>
                <w:sz w:val="16"/>
              </w:rPr>
              <w:t>Wnioskowana pożyczka obejmuje finansowanie kapitału obrotowego</w:t>
            </w:r>
          </w:p>
        </w:tc>
        <w:tc>
          <w:tcPr>
            <w:tcW w:w="3940" w:type="dxa"/>
            <w:tcBorders>
              <w:top w:val="single" w:sz="4" w:space="0" w:color="auto"/>
              <w:left w:val="dotted" w:sz="4" w:space="0" w:color="auto"/>
              <w:bottom w:val="dotted" w:sz="4" w:space="0" w:color="auto"/>
              <w:right w:val="single" w:sz="4" w:space="0" w:color="auto"/>
            </w:tcBorders>
            <w:vAlign w:val="center"/>
          </w:tcPr>
          <w:p w14:paraId="6AB7CBF7" w14:textId="77777777" w:rsidR="00DE53EC" w:rsidRPr="00403FCC" w:rsidRDefault="006D19F0" w:rsidP="005D272D">
            <w:pPr>
              <w:spacing w:before="60" w:after="60"/>
              <w:jc w:val="center"/>
              <w:rPr>
                <w:rFonts w:ascii="Calibri" w:hAnsi="Calibri" w:cs="Calibri"/>
              </w:rPr>
            </w:pPr>
            <w:sdt>
              <w:sdtPr>
                <w:rPr>
                  <w:rFonts w:asciiTheme="minorHAnsi" w:hAnsiTheme="minorHAnsi" w:cstheme="minorHAnsi"/>
                  <w:sz w:val="30"/>
                  <w:szCs w:val="30"/>
                </w:rPr>
                <w:id w:val="-1749022636"/>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r w:rsidR="00DE53EC" w:rsidRPr="00403FCC">
              <w:rPr>
                <w:rFonts w:ascii="Calibri" w:hAnsi="Calibri" w:cs="Calibri"/>
                <w:noProof/>
              </w:rPr>
              <w:t xml:space="preserve"> </w:t>
            </w:r>
            <w:r w:rsidR="00DE53EC">
              <w:rPr>
                <w:rFonts w:ascii="Calibri" w:hAnsi="Calibri" w:cs="Calibri"/>
                <w:noProof/>
              </w:rPr>
              <w:t xml:space="preserve"> </w:t>
            </w:r>
            <w:r w:rsidR="00DE53EC" w:rsidRPr="00403FCC">
              <w:rPr>
                <w:rFonts w:ascii="Calibri" w:hAnsi="Calibri" w:cs="Calibri"/>
                <w:noProof/>
              </w:rPr>
              <w:t>TAK</w:t>
            </w:r>
            <w:r w:rsidR="00DE53EC" w:rsidRPr="003C7A36">
              <w:rPr>
                <w:rFonts w:ascii="Calibri" w:hAnsi="Calibri" w:cs="Calibri"/>
                <w:noProof/>
              </w:rPr>
              <w:t>*</w:t>
            </w:r>
            <w:r w:rsidR="00DE53EC" w:rsidRPr="00403FCC">
              <w:rPr>
                <w:rFonts w:ascii="Calibri" w:hAnsi="Calibri" w:cs="Calibri"/>
                <w:noProof/>
              </w:rPr>
              <w:t xml:space="preserve"> </w:t>
            </w:r>
            <w:r w:rsidR="00DE53EC">
              <w:rPr>
                <w:rFonts w:ascii="Calibri" w:hAnsi="Calibri" w:cs="Calibri"/>
                <w:noProof/>
              </w:rPr>
              <w:t xml:space="preserve">          </w:t>
            </w:r>
            <w:sdt>
              <w:sdtPr>
                <w:rPr>
                  <w:rFonts w:asciiTheme="minorHAnsi" w:hAnsiTheme="minorHAnsi" w:cstheme="minorHAnsi"/>
                  <w:sz w:val="30"/>
                  <w:szCs w:val="30"/>
                </w:rPr>
                <w:id w:val="1732112934"/>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30"/>
                    <w:szCs w:val="30"/>
                  </w:rPr>
                  <w:t>☐</w:t>
                </w:r>
              </w:sdtContent>
            </w:sdt>
            <w:r w:rsidR="00DE53EC">
              <w:rPr>
                <w:rFonts w:ascii="Calibri" w:hAnsi="Calibri" w:cs="Calibri"/>
                <w:noProof/>
              </w:rPr>
              <w:t xml:space="preserve"> </w:t>
            </w:r>
            <w:r w:rsidR="00DE53EC" w:rsidRPr="00403FCC">
              <w:rPr>
                <w:rFonts w:ascii="Calibri" w:hAnsi="Calibri" w:cs="Calibri"/>
                <w:noProof/>
              </w:rPr>
              <w:t xml:space="preserve"> NIE</w:t>
            </w:r>
          </w:p>
        </w:tc>
      </w:tr>
      <w:tr w:rsidR="00DE53EC" w:rsidRPr="002A2A34" w14:paraId="06C72AD0" w14:textId="77777777" w:rsidTr="005D272D">
        <w:trPr>
          <w:trHeight w:val="454"/>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57E1692B" w14:textId="77777777" w:rsidR="00DE53EC" w:rsidRPr="003C7A36" w:rsidRDefault="00DE53EC" w:rsidP="005D272D">
            <w:pPr>
              <w:jc w:val="both"/>
              <w:rPr>
                <w:sz w:val="16"/>
              </w:rPr>
            </w:pPr>
            <w:r w:rsidRPr="00A024CC">
              <w:rPr>
                <w:rFonts w:ascii="Calibri" w:hAnsi="Calibri" w:cs="Calibri"/>
                <w:bCs/>
                <w:i/>
                <w:iCs/>
              </w:rPr>
              <w:t xml:space="preserve">* </w:t>
            </w:r>
            <w:r w:rsidRPr="003C7A36">
              <w:rPr>
                <w:sz w:val="16"/>
              </w:rPr>
              <w:t xml:space="preserve">Możliwe jest tylko w przypadku gdy przeznaczenie kapitału obrotowego jest bezpośrednio związane z realizacją Inwestycji Końcowej oraz niezbędne do zapewnienia ciągłości działania Wnioskodawcy. </w:t>
            </w:r>
          </w:p>
          <w:p w14:paraId="7D8C843D" w14:textId="77777777" w:rsidR="00DE53EC" w:rsidRPr="005214EC" w:rsidRDefault="00DE53EC" w:rsidP="005D272D">
            <w:pPr>
              <w:jc w:val="both"/>
              <w:rPr>
                <w:rFonts w:cs="Arial"/>
                <w:sz w:val="16"/>
                <w:szCs w:val="16"/>
              </w:rPr>
            </w:pPr>
            <w:r w:rsidRPr="003C7A36">
              <w:rPr>
                <w:sz w:val="16"/>
              </w:rPr>
              <w:t>Należy poniżej szczegółowo uzasadnić finansowanie kapitału obrotowego oraz opisać typy planowanych wydatków wraz z podaniem kwot (</w:t>
            </w:r>
            <w:r w:rsidRPr="005214EC">
              <w:rPr>
                <w:rFonts w:cs="Arial"/>
                <w:sz w:val="16"/>
                <w:szCs w:val="16"/>
              </w:rPr>
              <w:t>maks. do 30% pożyczki).</w:t>
            </w:r>
          </w:p>
          <w:p w14:paraId="12BA0E66" w14:textId="77777777" w:rsidR="00DE53EC" w:rsidRPr="005214EC" w:rsidRDefault="00DE53EC" w:rsidP="005D272D">
            <w:pPr>
              <w:suppressAutoHyphens w:val="0"/>
              <w:autoSpaceDE w:val="0"/>
              <w:autoSpaceDN w:val="0"/>
              <w:adjustRightInd w:val="0"/>
              <w:rPr>
                <w:rFonts w:ascii="Calibri" w:hAnsi="Calibri" w:cs="Calibri"/>
                <w:b/>
                <w:i/>
                <w:szCs w:val="22"/>
                <w:lang w:eastAsia="pl-PL"/>
              </w:rPr>
            </w:pPr>
            <w:r w:rsidRPr="005214EC">
              <w:rPr>
                <w:rFonts w:cs="Arial"/>
                <w:b/>
                <w:i/>
                <w:sz w:val="16"/>
                <w:szCs w:val="16"/>
                <w:lang w:eastAsia="pl-PL"/>
              </w:rPr>
              <w:t xml:space="preserve">W przypadku oprocentowania pożyczki na warunkach korzystniejszych niż rynkowe, finansowanie kapitału obrotowego jest możliwe wyłącznie w formie pomocy de </w:t>
            </w:r>
            <w:proofErr w:type="spellStart"/>
            <w:r w:rsidRPr="005214EC">
              <w:rPr>
                <w:rFonts w:cs="Arial"/>
                <w:b/>
                <w:i/>
                <w:sz w:val="16"/>
                <w:szCs w:val="16"/>
                <w:lang w:eastAsia="pl-PL"/>
              </w:rPr>
              <w:t>minimis</w:t>
            </w:r>
            <w:proofErr w:type="spellEnd"/>
            <w:r w:rsidRPr="005214EC">
              <w:rPr>
                <w:rFonts w:cs="Arial"/>
                <w:b/>
                <w:i/>
                <w:sz w:val="16"/>
                <w:szCs w:val="16"/>
                <w:lang w:eastAsia="pl-PL"/>
              </w:rPr>
              <w:t>.</w:t>
            </w:r>
          </w:p>
        </w:tc>
      </w:tr>
    </w:tbl>
    <w:p w14:paraId="21C2132E" w14:textId="77777777" w:rsidR="00DE53EC" w:rsidRDefault="00DE53EC" w:rsidP="00DE53EC">
      <w:pPr>
        <w:spacing w:line="360" w:lineRule="auto"/>
        <w:rPr>
          <w:rFonts w:cs="Arial"/>
          <w:bCs/>
          <w:sz w:val="16"/>
        </w:rPr>
      </w:pPr>
    </w:p>
    <w:p w14:paraId="2D66863B" w14:textId="77777777" w:rsidR="00DE53EC" w:rsidRDefault="00DE53EC" w:rsidP="00DE53EC">
      <w:pPr>
        <w:spacing w:line="360" w:lineRule="auto"/>
        <w:rPr>
          <w:rFonts w:cs="Arial"/>
          <w:bCs/>
          <w:sz w:val="16"/>
        </w:rPr>
      </w:pPr>
      <w:r>
        <w:rPr>
          <w:rFonts w:cs="Arial"/>
          <w:bCs/>
          <w:sz w:val="16"/>
        </w:rPr>
        <w:t>..................................................................................................................................................................................................................................</w:t>
      </w:r>
    </w:p>
    <w:p w14:paraId="513859F4" w14:textId="77777777" w:rsidR="00DE53EC" w:rsidRDefault="00DE53EC" w:rsidP="00DE53EC">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79DFBB48" w14:textId="77777777" w:rsidR="00DE53EC" w:rsidRDefault="00DE53EC" w:rsidP="00DE53EC">
      <w:pPr>
        <w:pStyle w:val="Nagwek3"/>
        <w:tabs>
          <w:tab w:val="left" w:pos="0"/>
        </w:tabs>
        <w:rPr>
          <w:sz w:val="18"/>
        </w:rPr>
      </w:pPr>
      <w:r>
        <w:rPr>
          <w:sz w:val="18"/>
        </w:rPr>
        <w:t>VI</w:t>
      </w:r>
      <w:r w:rsidRPr="00DE1E72">
        <w:rPr>
          <w:sz w:val="18"/>
        </w:rPr>
        <w:t>. Wskaźniki specyficzne dla Instrumentu Finansowego</w:t>
      </w:r>
      <w:r>
        <w:rPr>
          <w:sz w:val="18"/>
        </w:rPr>
        <w:t xml:space="preserve"> – Pożyczka rozwojowa</w:t>
      </w:r>
    </w:p>
    <w:p w14:paraId="1720AA9A" w14:textId="77777777" w:rsidR="00DE53EC" w:rsidRPr="00DE1E72" w:rsidRDefault="00DE53EC" w:rsidP="00DE53EC"/>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693"/>
        <w:gridCol w:w="1446"/>
        <w:gridCol w:w="1389"/>
        <w:gridCol w:w="1134"/>
      </w:tblGrid>
      <w:tr w:rsidR="00DE53EC" w:rsidRPr="005018AA" w14:paraId="62D94563" w14:textId="77777777" w:rsidTr="005D272D">
        <w:trPr>
          <w:trHeight w:val="553"/>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3D89B8" w14:textId="77777777" w:rsidR="00DE53EC" w:rsidRPr="00DE1E72" w:rsidRDefault="00DE53EC" w:rsidP="005D272D">
            <w:pPr>
              <w:rPr>
                <w:b/>
                <w:bCs/>
                <w:sz w:val="16"/>
              </w:rPr>
            </w:pPr>
            <w:r w:rsidRPr="00DE1E72">
              <w:rPr>
                <w:b/>
                <w:bCs/>
                <w:sz w:val="16"/>
              </w:rPr>
              <w:t>Realizacja wskazanej do finasowania Inwestycji Końcowej spowoduje:</w:t>
            </w:r>
          </w:p>
        </w:tc>
      </w:tr>
      <w:tr w:rsidR="00DE53EC" w14:paraId="7DDF5158" w14:textId="77777777" w:rsidTr="005D272D">
        <w:trPr>
          <w:trHeight w:val="657"/>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447D63C" w14:textId="77777777" w:rsidR="00DE53EC" w:rsidRPr="00DE1E72" w:rsidRDefault="00DE53EC" w:rsidP="005D272D">
            <w:pPr>
              <w:rPr>
                <w:b/>
                <w:bCs/>
                <w:sz w:val="16"/>
              </w:rPr>
            </w:pPr>
            <w:r w:rsidRPr="00DE1E72">
              <w:rPr>
                <w:b/>
                <w:bCs/>
                <w:sz w:val="16"/>
              </w:rPr>
              <w:t xml:space="preserve">- wprowadzenie w przedsiębiorstwie następujących innowacji: </w:t>
            </w:r>
          </w:p>
          <w:p w14:paraId="12F28B86" w14:textId="77777777" w:rsidR="00DE53EC" w:rsidRPr="00DE1E72" w:rsidRDefault="00DE53EC" w:rsidP="005D272D">
            <w:pPr>
              <w:rPr>
                <w:sz w:val="16"/>
              </w:rPr>
            </w:pPr>
            <w:r w:rsidRPr="00DE1E72">
              <w:rPr>
                <w:sz w:val="16"/>
              </w:rPr>
              <w:t>(należy zaznaczyć właściwe oraz, gdy zaznaczono „TAK” wpisać liczbę wprowadzanych innowacji)</w:t>
            </w:r>
          </w:p>
        </w:tc>
      </w:tr>
      <w:tr w:rsidR="00DE53EC" w:rsidRPr="00403FCC" w14:paraId="4DB7AA7B" w14:textId="77777777" w:rsidTr="005D272D">
        <w:trPr>
          <w:trHeight w:val="420"/>
        </w:trPr>
        <w:tc>
          <w:tcPr>
            <w:tcW w:w="3261"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7B40899D" w14:textId="77777777" w:rsidR="00DE53EC" w:rsidRPr="00DE1E72" w:rsidRDefault="00DE53EC" w:rsidP="005D272D">
            <w:pPr>
              <w:jc w:val="right"/>
              <w:rPr>
                <w:b/>
                <w:bCs/>
                <w:sz w:val="16"/>
              </w:rPr>
            </w:pPr>
            <w:r w:rsidRPr="00DE1E72">
              <w:rPr>
                <w:b/>
                <w:bCs/>
                <w:sz w:val="16"/>
              </w:rPr>
              <w:t>produktowa</w:t>
            </w:r>
          </w:p>
        </w:tc>
        <w:tc>
          <w:tcPr>
            <w:tcW w:w="2693" w:type="dxa"/>
            <w:tcBorders>
              <w:top w:val="single" w:sz="4" w:space="0" w:color="auto"/>
              <w:left w:val="dotted" w:sz="4" w:space="0" w:color="auto"/>
              <w:bottom w:val="dotted" w:sz="4" w:space="0" w:color="auto"/>
              <w:right w:val="dotted" w:sz="4" w:space="0" w:color="auto"/>
            </w:tcBorders>
            <w:vAlign w:val="center"/>
          </w:tcPr>
          <w:p w14:paraId="75EC348F" w14:textId="77777777" w:rsidR="00DE53EC" w:rsidRPr="00DE1E72" w:rsidRDefault="006D19F0" w:rsidP="005D272D">
            <w:pPr>
              <w:spacing w:before="60" w:after="60"/>
              <w:jc w:val="center"/>
              <w:rPr>
                <w:b/>
                <w:bCs/>
                <w:sz w:val="20"/>
                <w:szCs w:val="20"/>
              </w:rPr>
            </w:pPr>
            <w:sdt>
              <w:sdtPr>
                <w:rPr>
                  <w:rFonts w:asciiTheme="minorHAnsi" w:hAnsiTheme="minorHAnsi" w:cstheme="minorHAnsi"/>
                  <w:sz w:val="26"/>
                  <w:szCs w:val="26"/>
                </w:rPr>
                <w:id w:val="1899171788"/>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r w:rsidR="00DE53EC">
              <w:rPr>
                <w:rFonts w:ascii="Calibri" w:hAnsi="Calibri" w:cs="Calibri"/>
                <w:sz w:val="20"/>
                <w:szCs w:val="20"/>
              </w:rPr>
              <w:t xml:space="preserve"> </w:t>
            </w:r>
            <w:r w:rsidR="00DE53EC" w:rsidRPr="00DE1E72">
              <w:rPr>
                <w:rFonts w:ascii="Calibri" w:hAnsi="Calibri" w:cs="Calibri"/>
                <w:sz w:val="20"/>
                <w:szCs w:val="20"/>
              </w:rPr>
              <w:t xml:space="preserve">TAK </w:t>
            </w:r>
            <w:r w:rsidR="00DE53EC">
              <w:rPr>
                <w:rFonts w:ascii="Calibri" w:hAnsi="Calibri" w:cs="Calibri"/>
                <w:sz w:val="20"/>
                <w:szCs w:val="20"/>
              </w:rPr>
              <w:t xml:space="preserve">   </w:t>
            </w:r>
            <w:r w:rsidR="00DE53EC" w:rsidRPr="00DE1E72">
              <w:rPr>
                <w:rFonts w:ascii="Calibri" w:hAnsi="Calibri" w:cs="Calibri"/>
                <w:sz w:val="20"/>
                <w:szCs w:val="20"/>
              </w:rPr>
              <w:t xml:space="preserve">  </w:t>
            </w:r>
            <w:sdt>
              <w:sdtPr>
                <w:rPr>
                  <w:rFonts w:asciiTheme="minorHAnsi" w:hAnsiTheme="minorHAnsi" w:cstheme="minorHAnsi"/>
                  <w:sz w:val="26"/>
                  <w:szCs w:val="26"/>
                </w:rPr>
                <w:id w:val="-535897842"/>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r w:rsidR="00DE53EC" w:rsidRPr="00DE1E72">
              <w:rPr>
                <w:rFonts w:ascii="Calibri" w:hAnsi="Calibri" w:cs="Calibri"/>
                <w:sz w:val="20"/>
                <w:szCs w:val="20"/>
              </w:rPr>
              <w:t xml:space="preserve"> NIE</w:t>
            </w:r>
          </w:p>
        </w:tc>
        <w:tc>
          <w:tcPr>
            <w:tcW w:w="1446" w:type="dxa"/>
            <w:tcBorders>
              <w:top w:val="single" w:sz="4" w:space="0" w:color="auto"/>
              <w:left w:val="dotted" w:sz="4" w:space="0" w:color="auto"/>
              <w:bottom w:val="dotted" w:sz="4" w:space="0" w:color="auto"/>
              <w:right w:val="dotted" w:sz="4" w:space="0" w:color="auto"/>
            </w:tcBorders>
            <w:shd w:val="clear" w:color="auto" w:fill="BFBFBF" w:themeFill="background1" w:themeFillShade="BF"/>
            <w:vAlign w:val="center"/>
          </w:tcPr>
          <w:p w14:paraId="01A93AC7" w14:textId="77777777" w:rsidR="00DE53EC" w:rsidRPr="00DE1E72" w:rsidRDefault="00DE53EC" w:rsidP="005D272D">
            <w:pPr>
              <w:jc w:val="right"/>
              <w:rPr>
                <w:b/>
                <w:bCs/>
                <w:sz w:val="16"/>
              </w:rPr>
            </w:pPr>
            <w:r w:rsidRPr="00DE1E72">
              <w:rPr>
                <w:b/>
                <w:bCs/>
                <w:sz w:val="16"/>
              </w:rPr>
              <w:t>w liczbie:</w:t>
            </w:r>
          </w:p>
        </w:tc>
        <w:tc>
          <w:tcPr>
            <w:tcW w:w="2523" w:type="dxa"/>
            <w:gridSpan w:val="2"/>
            <w:tcBorders>
              <w:top w:val="single" w:sz="4" w:space="0" w:color="auto"/>
              <w:left w:val="dotted" w:sz="4" w:space="0" w:color="auto"/>
              <w:bottom w:val="single" w:sz="2" w:space="0" w:color="auto"/>
              <w:right w:val="single" w:sz="4" w:space="0" w:color="auto"/>
            </w:tcBorders>
            <w:vAlign w:val="center"/>
          </w:tcPr>
          <w:p w14:paraId="54409C43" w14:textId="77777777" w:rsidR="00DE53EC" w:rsidRPr="00403FCC" w:rsidRDefault="00DE53EC" w:rsidP="005D272D">
            <w:pPr>
              <w:jc w:val="center"/>
              <w:rPr>
                <w:rFonts w:ascii="Calibri" w:hAnsi="Calibri" w:cs="Calibri"/>
              </w:rPr>
            </w:pPr>
          </w:p>
        </w:tc>
      </w:tr>
      <w:tr w:rsidR="00DE53EC" w:rsidRPr="00403FCC" w14:paraId="05C8AB36" w14:textId="77777777" w:rsidTr="005D272D">
        <w:trPr>
          <w:trHeight w:val="420"/>
        </w:trPr>
        <w:tc>
          <w:tcPr>
            <w:tcW w:w="3261" w:type="dxa"/>
            <w:tcBorders>
              <w:top w:val="dotted" w:sz="4" w:space="0" w:color="auto"/>
              <w:left w:val="single" w:sz="4" w:space="0" w:color="auto"/>
              <w:bottom w:val="dotted" w:sz="4" w:space="0" w:color="auto"/>
              <w:right w:val="dotted" w:sz="4" w:space="0" w:color="auto"/>
            </w:tcBorders>
            <w:shd w:val="clear" w:color="auto" w:fill="BFBFBF" w:themeFill="background1" w:themeFillShade="BF"/>
            <w:vAlign w:val="center"/>
          </w:tcPr>
          <w:p w14:paraId="1A140475" w14:textId="77777777" w:rsidR="00DE53EC" w:rsidRPr="00DE1E72" w:rsidRDefault="00DE53EC" w:rsidP="005D272D">
            <w:pPr>
              <w:jc w:val="right"/>
              <w:rPr>
                <w:b/>
                <w:bCs/>
                <w:sz w:val="16"/>
              </w:rPr>
            </w:pPr>
            <w:r w:rsidRPr="00DE1E72">
              <w:rPr>
                <w:b/>
                <w:bCs/>
                <w:sz w:val="16"/>
              </w:rPr>
              <w:t>procesowa</w:t>
            </w:r>
          </w:p>
        </w:tc>
        <w:tc>
          <w:tcPr>
            <w:tcW w:w="2693" w:type="dxa"/>
            <w:tcBorders>
              <w:top w:val="dotted" w:sz="4" w:space="0" w:color="auto"/>
              <w:left w:val="dotted" w:sz="4" w:space="0" w:color="auto"/>
              <w:bottom w:val="dotted" w:sz="4" w:space="0" w:color="auto"/>
              <w:right w:val="dotted" w:sz="4" w:space="0" w:color="auto"/>
            </w:tcBorders>
            <w:vAlign w:val="center"/>
          </w:tcPr>
          <w:p w14:paraId="0CFBB2D5" w14:textId="77777777" w:rsidR="00DE53EC" w:rsidRPr="00DE1E72" w:rsidRDefault="006D19F0" w:rsidP="005D272D">
            <w:pPr>
              <w:spacing w:before="60" w:after="60"/>
              <w:jc w:val="center"/>
              <w:rPr>
                <w:b/>
                <w:bCs/>
                <w:sz w:val="20"/>
                <w:szCs w:val="20"/>
              </w:rPr>
            </w:pPr>
            <w:sdt>
              <w:sdtPr>
                <w:rPr>
                  <w:rFonts w:asciiTheme="minorHAnsi" w:hAnsiTheme="minorHAnsi" w:cstheme="minorHAnsi"/>
                  <w:sz w:val="26"/>
                  <w:szCs w:val="26"/>
                </w:rPr>
                <w:id w:val="-1314324108"/>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r w:rsidR="00DE53EC">
              <w:rPr>
                <w:rFonts w:ascii="Calibri" w:hAnsi="Calibri" w:cs="Calibri"/>
                <w:sz w:val="20"/>
                <w:szCs w:val="20"/>
              </w:rPr>
              <w:t xml:space="preserve"> </w:t>
            </w:r>
            <w:r w:rsidR="00DE53EC" w:rsidRPr="00DE1E72">
              <w:rPr>
                <w:rFonts w:ascii="Calibri" w:hAnsi="Calibri" w:cs="Calibri"/>
                <w:sz w:val="20"/>
                <w:szCs w:val="20"/>
              </w:rPr>
              <w:t xml:space="preserve">TAK </w:t>
            </w:r>
            <w:r w:rsidR="00DE53EC">
              <w:rPr>
                <w:rFonts w:ascii="Calibri" w:hAnsi="Calibri" w:cs="Calibri"/>
                <w:sz w:val="20"/>
                <w:szCs w:val="20"/>
              </w:rPr>
              <w:t xml:space="preserve">   </w:t>
            </w:r>
            <w:r w:rsidR="00DE53EC" w:rsidRPr="00DE1E72">
              <w:rPr>
                <w:rFonts w:ascii="Calibri" w:hAnsi="Calibri" w:cs="Calibri"/>
                <w:sz w:val="20"/>
                <w:szCs w:val="20"/>
              </w:rPr>
              <w:t xml:space="preserve">  </w:t>
            </w:r>
            <w:sdt>
              <w:sdtPr>
                <w:rPr>
                  <w:rFonts w:asciiTheme="minorHAnsi" w:hAnsiTheme="minorHAnsi" w:cstheme="minorHAnsi"/>
                  <w:sz w:val="26"/>
                  <w:szCs w:val="26"/>
                </w:rPr>
                <w:id w:val="-86853589"/>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r w:rsidR="00DE53EC" w:rsidRPr="00DE1E72">
              <w:rPr>
                <w:rFonts w:ascii="Calibri" w:hAnsi="Calibri" w:cs="Calibri"/>
                <w:sz w:val="20"/>
                <w:szCs w:val="20"/>
              </w:rPr>
              <w:t xml:space="preserve"> NIE</w:t>
            </w:r>
          </w:p>
        </w:tc>
        <w:tc>
          <w:tcPr>
            <w:tcW w:w="144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F083CF1" w14:textId="77777777" w:rsidR="00DE53EC" w:rsidRPr="00DE1E72" w:rsidRDefault="00DE53EC" w:rsidP="005D272D">
            <w:pPr>
              <w:jc w:val="right"/>
              <w:rPr>
                <w:b/>
                <w:bCs/>
                <w:sz w:val="16"/>
              </w:rPr>
            </w:pPr>
            <w:r w:rsidRPr="00DE1E72">
              <w:rPr>
                <w:b/>
                <w:bCs/>
                <w:sz w:val="16"/>
              </w:rPr>
              <w:t>w liczbie:</w:t>
            </w:r>
          </w:p>
        </w:tc>
        <w:tc>
          <w:tcPr>
            <w:tcW w:w="2523" w:type="dxa"/>
            <w:gridSpan w:val="2"/>
            <w:tcBorders>
              <w:top w:val="single" w:sz="2" w:space="0" w:color="auto"/>
              <w:left w:val="dotted" w:sz="4" w:space="0" w:color="auto"/>
              <w:bottom w:val="dotted" w:sz="4" w:space="0" w:color="auto"/>
              <w:right w:val="single" w:sz="4" w:space="0" w:color="auto"/>
            </w:tcBorders>
            <w:vAlign w:val="center"/>
          </w:tcPr>
          <w:p w14:paraId="6A16BFCA" w14:textId="77777777" w:rsidR="00DE53EC" w:rsidRPr="00403FCC" w:rsidRDefault="00DE53EC" w:rsidP="005D272D">
            <w:pPr>
              <w:jc w:val="center"/>
              <w:rPr>
                <w:rFonts w:ascii="Calibri" w:hAnsi="Calibri" w:cs="Calibri"/>
              </w:rPr>
            </w:pPr>
          </w:p>
        </w:tc>
      </w:tr>
      <w:tr w:rsidR="00DE53EC" w:rsidRPr="003D4BE9" w14:paraId="6AB7BD12" w14:textId="77777777" w:rsidTr="005D272D">
        <w:trPr>
          <w:trHeight w:val="395"/>
        </w:trPr>
        <w:tc>
          <w:tcPr>
            <w:tcW w:w="7400" w:type="dxa"/>
            <w:gridSpan w:val="3"/>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7E5CEFA2" w14:textId="77777777" w:rsidR="00DE53EC" w:rsidRPr="00DE1E72" w:rsidRDefault="00DE53EC" w:rsidP="005D272D">
            <w:pPr>
              <w:jc w:val="both"/>
              <w:rPr>
                <w:b/>
                <w:bCs/>
                <w:sz w:val="16"/>
              </w:rPr>
            </w:pPr>
            <w:r w:rsidRPr="00DE1E72">
              <w:rPr>
                <w:b/>
                <w:bCs/>
                <w:sz w:val="16"/>
              </w:rPr>
              <w:t>- utworzenie następującej liczby miejsc pracy</w:t>
            </w:r>
            <w:r>
              <w:rPr>
                <w:b/>
                <w:bCs/>
                <w:sz w:val="16"/>
              </w:rPr>
              <w:t xml:space="preserve"> w przeliczeniu na etaty</w:t>
            </w:r>
            <w:r w:rsidRPr="00DE1E72">
              <w:rPr>
                <w:b/>
                <w:bCs/>
                <w:sz w:val="16"/>
              </w:rPr>
              <w:t xml:space="preserve"> (w podziale na kobiety i mężczyzn):</w:t>
            </w:r>
          </w:p>
        </w:tc>
        <w:tc>
          <w:tcPr>
            <w:tcW w:w="1389" w:type="dxa"/>
            <w:tcBorders>
              <w:top w:val="single" w:sz="4" w:space="0" w:color="auto"/>
              <w:left w:val="dotted" w:sz="4" w:space="0" w:color="auto"/>
              <w:bottom w:val="single" w:sz="4" w:space="0" w:color="auto"/>
              <w:right w:val="single" w:sz="4" w:space="0" w:color="auto"/>
            </w:tcBorders>
            <w:vAlign w:val="center"/>
          </w:tcPr>
          <w:p w14:paraId="4E6222D2" w14:textId="77777777" w:rsidR="00DE53EC" w:rsidRPr="003D4BE9" w:rsidRDefault="00DE53EC" w:rsidP="005D272D">
            <w:pPr>
              <w:rPr>
                <w:rFonts w:ascii="Calibri" w:hAnsi="Calibri" w:cs="Calibri"/>
              </w:rPr>
            </w:pPr>
            <w:r>
              <w:rPr>
                <w:rFonts w:ascii="Calibri" w:hAnsi="Calibri" w:cs="Calibri"/>
              </w:rPr>
              <w:t>K:</w:t>
            </w:r>
          </w:p>
        </w:tc>
        <w:tc>
          <w:tcPr>
            <w:tcW w:w="1134" w:type="dxa"/>
            <w:tcBorders>
              <w:top w:val="single" w:sz="4" w:space="0" w:color="auto"/>
              <w:left w:val="dotted" w:sz="4" w:space="0" w:color="auto"/>
              <w:bottom w:val="single" w:sz="4" w:space="0" w:color="auto"/>
              <w:right w:val="single" w:sz="4" w:space="0" w:color="auto"/>
            </w:tcBorders>
            <w:vAlign w:val="center"/>
          </w:tcPr>
          <w:p w14:paraId="25DEADA1" w14:textId="77777777" w:rsidR="00DE53EC" w:rsidRPr="003D4BE9" w:rsidRDefault="00DE53EC" w:rsidP="005D272D">
            <w:pPr>
              <w:rPr>
                <w:rFonts w:ascii="Calibri" w:hAnsi="Calibri" w:cs="Calibri"/>
              </w:rPr>
            </w:pPr>
            <w:r>
              <w:rPr>
                <w:rFonts w:ascii="Calibri" w:hAnsi="Calibri" w:cs="Calibri"/>
              </w:rPr>
              <w:t>M:</w:t>
            </w:r>
          </w:p>
        </w:tc>
      </w:tr>
      <w:tr w:rsidR="00DE53EC" w:rsidRPr="003D4BE9" w14:paraId="7A54C5AE" w14:textId="77777777" w:rsidTr="005D272D">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25DD5599" w14:textId="77777777" w:rsidR="00DE53EC" w:rsidRPr="00DE1E72" w:rsidRDefault="00DE53EC" w:rsidP="005D272D">
            <w:pPr>
              <w:jc w:val="both"/>
              <w:rPr>
                <w:b/>
                <w:bCs/>
                <w:sz w:val="16"/>
              </w:rPr>
            </w:pPr>
            <w:r w:rsidRPr="00DE1E72">
              <w:rPr>
                <w:b/>
                <w:bCs/>
                <w:sz w:val="16"/>
              </w:rPr>
              <w:t xml:space="preserve">- sfinansowanie kosztów racjonalnych usprawnień dla osób       </w:t>
            </w:r>
          </w:p>
          <w:p w14:paraId="3729A44D" w14:textId="77777777" w:rsidR="00DE53EC" w:rsidRPr="00DE1E72" w:rsidRDefault="00DE53EC" w:rsidP="005D272D">
            <w:pPr>
              <w:jc w:val="both"/>
              <w:rPr>
                <w:b/>
                <w:bCs/>
                <w:sz w:val="16"/>
              </w:rPr>
            </w:pPr>
            <w:r w:rsidRPr="00DE1E7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tcPr>
          <w:p w14:paraId="5390F005" w14:textId="77777777" w:rsidR="00DE53EC" w:rsidRPr="00DE1E72" w:rsidRDefault="006D19F0" w:rsidP="005D272D">
            <w:pPr>
              <w:jc w:val="center"/>
              <w:rPr>
                <w:rFonts w:ascii="Calibri" w:hAnsi="Calibri" w:cs="Calibri"/>
                <w:sz w:val="20"/>
                <w:szCs w:val="20"/>
              </w:rPr>
            </w:pPr>
            <w:sdt>
              <w:sdtPr>
                <w:rPr>
                  <w:rFonts w:asciiTheme="minorHAnsi" w:hAnsiTheme="minorHAnsi" w:cstheme="minorHAnsi"/>
                  <w:sz w:val="26"/>
                  <w:szCs w:val="26"/>
                </w:rPr>
                <w:id w:val="-1851708969"/>
                <w14:checkbox>
                  <w14:checked w14:val="0"/>
                  <w14:checkedState w14:val="2612" w14:font="MS Gothic"/>
                  <w14:uncheckedState w14:val="2610" w14:font="MS Gothic"/>
                </w14:checkbox>
              </w:sdtPr>
              <w:sdtEndPr/>
              <w:sdtContent>
                <w:r w:rsidR="00DE53EC" w:rsidRPr="00080740">
                  <w:rPr>
                    <w:rFonts w:ascii="MS Gothic" w:eastAsia="MS Gothic" w:hAnsi="MS Gothic" w:cstheme="minorHAnsi" w:hint="eastAsia"/>
                    <w:sz w:val="26"/>
                    <w:szCs w:val="26"/>
                  </w:rPr>
                  <w:t>☐</w:t>
                </w:r>
              </w:sdtContent>
            </w:sdt>
            <w:r w:rsidR="00DE53EC" w:rsidRPr="00080740">
              <w:rPr>
                <w:rFonts w:ascii="Calibri" w:hAnsi="Calibri" w:cs="Calibri"/>
                <w:sz w:val="20"/>
                <w:szCs w:val="20"/>
              </w:rPr>
              <w:t xml:space="preserve"> TAK      </w:t>
            </w:r>
            <w:sdt>
              <w:sdtPr>
                <w:rPr>
                  <w:rFonts w:asciiTheme="minorHAnsi" w:hAnsiTheme="minorHAnsi" w:cstheme="minorHAnsi"/>
                  <w:sz w:val="26"/>
                  <w:szCs w:val="26"/>
                </w:rPr>
                <w:id w:val="2065598910"/>
                <w14:checkbox>
                  <w14:checked w14:val="0"/>
                  <w14:checkedState w14:val="2612" w14:font="MS Gothic"/>
                  <w14:uncheckedState w14:val="2610" w14:font="MS Gothic"/>
                </w14:checkbox>
              </w:sdtPr>
              <w:sdtEndPr/>
              <w:sdtContent>
                <w:r w:rsidR="00DE53EC" w:rsidRPr="00080740">
                  <w:rPr>
                    <w:rFonts w:ascii="MS Gothic" w:eastAsia="MS Gothic" w:hAnsi="MS Gothic" w:cstheme="minorHAnsi" w:hint="eastAsia"/>
                    <w:sz w:val="26"/>
                    <w:szCs w:val="26"/>
                  </w:rPr>
                  <w:t>☐</w:t>
                </w:r>
              </w:sdtContent>
            </w:sdt>
            <w:r w:rsidR="00DE53EC" w:rsidRPr="00080740">
              <w:rPr>
                <w:rFonts w:ascii="Calibri" w:hAnsi="Calibri" w:cs="Calibri"/>
                <w:sz w:val="20"/>
                <w:szCs w:val="20"/>
              </w:rPr>
              <w:t xml:space="preserve"> NIE</w:t>
            </w:r>
          </w:p>
        </w:tc>
      </w:tr>
      <w:tr w:rsidR="00DE53EC" w:rsidRPr="003D4BE9" w14:paraId="74A95C2F" w14:textId="77777777" w:rsidTr="005D272D">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2130AA8F" w14:textId="77777777" w:rsidR="00DE53EC" w:rsidRPr="00DE1E72" w:rsidRDefault="00DE53EC" w:rsidP="005D272D">
            <w:pPr>
              <w:jc w:val="both"/>
              <w:rPr>
                <w:b/>
                <w:bCs/>
                <w:sz w:val="16"/>
              </w:rPr>
            </w:pPr>
            <w:r w:rsidRPr="00DE1E72">
              <w:rPr>
                <w:b/>
                <w:bCs/>
                <w:sz w:val="16"/>
              </w:rPr>
              <w:t xml:space="preserve">- sfinansowanie dostosowania obiektów do potrzeb osób </w:t>
            </w:r>
          </w:p>
          <w:p w14:paraId="630BFDA6" w14:textId="77777777" w:rsidR="00DE53EC" w:rsidRPr="00DE1E72" w:rsidRDefault="00DE53EC" w:rsidP="005D272D">
            <w:pPr>
              <w:jc w:val="both"/>
              <w:rPr>
                <w:b/>
                <w:bCs/>
                <w:sz w:val="16"/>
              </w:rPr>
            </w:pPr>
            <w:r w:rsidRPr="00DE1E7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tcPr>
          <w:p w14:paraId="5E0EB101" w14:textId="77777777" w:rsidR="00DE53EC" w:rsidRPr="00DE1E72" w:rsidRDefault="006D19F0" w:rsidP="005D272D">
            <w:pPr>
              <w:jc w:val="center"/>
              <w:rPr>
                <w:rFonts w:ascii="Calibri" w:hAnsi="Calibri" w:cs="Calibri"/>
                <w:sz w:val="20"/>
                <w:szCs w:val="20"/>
              </w:rPr>
            </w:pPr>
            <w:sdt>
              <w:sdtPr>
                <w:rPr>
                  <w:rFonts w:asciiTheme="minorHAnsi" w:hAnsiTheme="minorHAnsi" w:cstheme="minorHAnsi"/>
                  <w:sz w:val="26"/>
                  <w:szCs w:val="26"/>
                </w:rPr>
                <w:id w:val="143243502"/>
                <w14:checkbox>
                  <w14:checked w14:val="0"/>
                  <w14:checkedState w14:val="2612" w14:font="MS Gothic"/>
                  <w14:uncheckedState w14:val="2610" w14:font="MS Gothic"/>
                </w14:checkbox>
              </w:sdtPr>
              <w:sdtEndPr/>
              <w:sdtContent>
                <w:r w:rsidR="00DE53EC" w:rsidRPr="00080740">
                  <w:rPr>
                    <w:rFonts w:ascii="MS Gothic" w:eastAsia="MS Gothic" w:hAnsi="MS Gothic" w:cstheme="minorHAnsi" w:hint="eastAsia"/>
                    <w:sz w:val="26"/>
                    <w:szCs w:val="26"/>
                  </w:rPr>
                  <w:t>☐</w:t>
                </w:r>
              </w:sdtContent>
            </w:sdt>
            <w:r w:rsidR="00DE53EC" w:rsidRPr="00080740">
              <w:rPr>
                <w:rFonts w:ascii="Calibri" w:hAnsi="Calibri" w:cs="Calibri"/>
                <w:sz w:val="20"/>
                <w:szCs w:val="20"/>
              </w:rPr>
              <w:t xml:space="preserve"> TAK      </w:t>
            </w:r>
            <w:sdt>
              <w:sdtPr>
                <w:rPr>
                  <w:rFonts w:asciiTheme="minorHAnsi" w:hAnsiTheme="minorHAnsi" w:cstheme="minorHAnsi"/>
                  <w:sz w:val="26"/>
                  <w:szCs w:val="26"/>
                </w:rPr>
                <w:id w:val="-241950223"/>
                <w14:checkbox>
                  <w14:checked w14:val="0"/>
                  <w14:checkedState w14:val="2612" w14:font="MS Gothic"/>
                  <w14:uncheckedState w14:val="2610" w14:font="MS Gothic"/>
                </w14:checkbox>
              </w:sdtPr>
              <w:sdtEndPr/>
              <w:sdtContent>
                <w:r w:rsidR="00DE53EC" w:rsidRPr="00080740">
                  <w:rPr>
                    <w:rFonts w:ascii="MS Gothic" w:eastAsia="MS Gothic" w:hAnsi="MS Gothic" w:cstheme="minorHAnsi" w:hint="eastAsia"/>
                    <w:sz w:val="26"/>
                    <w:szCs w:val="26"/>
                  </w:rPr>
                  <w:t>☐</w:t>
                </w:r>
              </w:sdtContent>
            </w:sdt>
            <w:r w:rsidR="00DE53EC" w:rsidRPr="00080740">
              <w:rPr>
                <w:rFonts w:ascii="Calibri" w:hAnsi="Calibri" w:cs="Calibri"/>
                <w:sz w:val="20"/>
                <w:szCs w:val="20"/>
              </w:rPr>
              <w:t xml:space="preserve"> NIE</w:t>
            </w:r>
          </w:p>
        </w:tc>
      </w:tr>
    </w:tbl>
    <w:p w14:paraId="20427BB3" w14:textId="77777777" w:rsidR="00DE53EC" w:rsidRPr="007523FC" w:rsidRDefault="00DE53EC" w:rsidP="00DE53EC"/>
    <w:p w14:paraId="319048FC" w14:textId="77777777" w:rsidR="00DE53EC" w:rsidRDefault="00DE53EC" w:rsidP="00DE53EC">
      <w:pPr>
        <w:pStyle w:val="Nagwek3"/>
        <w:tabs>
          <w:tab w:val="left" w:pos="0"/>
        </w:tabs>
        <w:rPr>
          <w:sz w:val="18"/>
        </w:rPr>
      </w:pPr>
      <w:r w:rsidRPr="00DE1E72">
        <w:rPr>
          <w:sz w:val="18"/>
        </w:rPr>
        <w:t>V</w:t>
      </w:r>
      <w:r>
        <w:rPr>
          <w:sz w:val="18"/>
        </w:rPr>
        <w:t>II</w:t>
      </w:r>
      <w:r w:rsidRPr="00DE1E72">
        <w:rPr>
          <w:sz w:val="18"/>
        </w:rPr>
        <w:t>. Zaawansowanie Inwestycji Końcowej</w:t>
      </w:r>
    </w:p>
    <w:p w14:paraId="074CC5EA" w14:textId="77777777" w:rsidR="00DE53EC" w:rsidRPr="00DE1E72" w:rsidRDefault="00DE53EC" w:rsidP="00DE53EC"/>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47"/>
        <w:gridCol w:w="2276"/>
      </w:tblGrid>
      <w:tr w:rsidR="00DE53EC" w:rsidRPr="00F474D1" w14:paraId="60919FF4" w14:textId="77777777" w:rsidTr="005D272D">
        <w:trPr>
          <w:trHeight w:val="494"/>
        </w:trPr>
        <w:tc>
          <w:tcPr>
            <w:tcW w:w="7647" w:type="dxa"/>
            <w:tcBorders>
              <w:top w:val="single" w:sz="4" w:space="0" w:color="auto"/>
              <w:left w:val="single" w:sz="4" w:space="0" w:color="auto"/>
              <w:bottom w:val="dotted" w:sz="4" w:space="0" w:color="auto"/>
              <w:right w:val="nil"/>
            </w:tcBorders>
            <w:shd w:val="clear" w:color="auto" w:fill="BFBFBF" w:themeFill="background1" w:themeFillShade="BF"/>
            <w:vAlign w:val="center"/>
          </w:tcPr>
          <w:p w14:paraId="275157BC" w14:textId="77777777" w:rsidR="00DE53EC" w:rsidRPr="00F474D1" w:rsidRDefault="00DE53EC" w:rsidP="005D272D">
            <w:pPr>
              <w:spacing w:before="60" w:after="60"/>
              <w:rPr>
                <w:rFonts w:ascii="Calibri" w:hAnsi="Calibri" w:cs="Calibri"/>
              </w:rPr>
            </w:pPr>
            <w:r w:rsidRPr="00DE1E72">
              <w:rPr>
                <w:b/>
                <w:bCs/>
                <w:sz w:val="16"/>
              </w:rPr>
              <w:t xml:space="preserve">Łączny koszt Inwestycji Końcowej </w:t>
            </w:r>
            <w:r>
              <w:rPr>
                <w:b/>
                <w:bCs/>
                <w:sz w:val="16"/>
              </w:rPr>
              <w:t>(PLN):</w:t>
            </w:r>
          </w:p>
        </w:tc>
        <w:tc>
          <w:tcPr>
            <w:tcW w:w="2276" w:type="dxa"/>
            <w:tcBorders>
              <w:top w:val="single" w:sz="4" w:space="0" w:color="auto"/>
              <w:left w:val="nil"/>
              <w:bottom w:val="dotted" w:sz="4" w:space="0" w:color="auto"/>
              <w:right w:val="single" w:sz="4" w:space="0" w:color="auto"/>
            </w:tcBorders>
            <w:vAlign w:val="center"/>
          </w:tcPr>
          <w:p w14:paraId="769F83D6" w14:textId="77777777" w:rsidR="00DE53EC" w:rsidRPr="00403FCC" w:rsidRDefault="00DE53EC" w:rsidP="005D272D">
            <w:pPr>
              <w:jc w:val="center"/>
              <w:rPr>
                <w:rFonts w:ascii="Calibri" w:hAnsi="Calibri" w:cs="Calibri"/>
              </w:rPr>
            </w:pPr>
          </w:p>
        </w:tc>
      </w:tr>
      <w:tr w:rsidR="00DE53EC" w:rsidRPr="002A2A34" w14:paraId="477C19DF" w14:textId="77777777" w:rsidTr="005D272D">
        <w:trPr>
          <w:trHeight w:val="689"/>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4DB22D2E" w14:textId="77777777" w:rsidR="00DE53EC" w:rsidRPr="00DE1E72" w:rsidRDefault="00DE53EC" w:rsidP="005D272D">
            <w:pPr>
              <w:spacing w:before="60" w:after="60"/>
              <w:jc w:val="both"/>
              <w:rPr>
                <w:b/>
                <w:bCs/>
                <w:sz w:val="16"/>
              </w:rPr>
            </w:pPr>
            <w:r w:rsidRPr="00DE1E72">
              <w:rPr>
                <w:b/>
                <w:bCs/>
                <w:sz w:val="16"/>
              </w:rPr>
              <w:t>Wartość przedsięwzięcia (Inwestycji Końcowej) stanowi suma podanych niżej dotychczasowych nakładów oraz podanych w pkt VI</w:t>
            </w:r>
            <w:r>
              <w:rPr>
                <w:b/>
                <w:bCs/>
                <w:sz w:val="16"/>
              </w:rPr>
              <w:t>II</w:t>
            </w:r>
            <w:r w:rsidRPr="00DE1E72">
              <w:rPr>
                <w:b/>
                <w:bCs/>
                <w:sz w:val="16"/>
              </w:rPr>
              <w:t xml:space="preserve"> planowanych wydatków: ze środków wnioskowanej pożyczki oraz pozostałych.</w:t>
            </w:r>
          </w:p>
        </w:tc>
      </w:tr>
      <w:tr w:rsidR="00DE53EC" w:rsidRPr="002A2A34" w14:paraId="415FF631" w14:textId="77777777" w:rsidTr="005D272D">
        <w:trPr>
          <w:trHeight w:val="454"/>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7EF969E2" w14:textId="77777777" w:rsidR="00DE53EC" w:rsidRPr="003D4BE9" w:rsidRDefault="00DE53EC" w:rsidP="005D272D">
            <w:pPr>
              <w:spacing w:before="60" w:after="60"/>
              <w:jc w:val="both"/>
              <w:rPr>
                <w:rFonts w:ascii="Calibri" w:hAnsi="Calibri" w:cs="Calibri"/>
              </w:rPr>
            </w:pPr>
            <w:r w:rsidRPr="00DE1E72">
              <w:rPr>
                <w:b/>
                <w:bCs/>
                <w:sz w:val="16"/>
              </w:rPr>
              <w:t>Aktualne zaawansowanie Inwestycji Końcowej (opisać wykonane prace, zawarte umowy itp.)</w:t>
            </w:r>
          </w:p>
        </w:tc>
      </w:tr>
    </w:tbl>
    <w:p w14:paraId="19748FA4" w14:textId="77777777" w:rsidR="00DE53EC" w:rsidRDefault="00DE53EC" w:rsidP="00DE53EC"/>
    <w:p w14:paraId="27B75840" w14:textId="77777777" w:rsidR="00DE53EC" w:rsidRDefault="00DE53EC" w:rsidP="00DE53EC">
      <w:pPr>
        <w:spacing w:line="360" w:lineRule="auto"/>
        <w:rPr>
          <w:rFonts w:cs="Arial"/>
          <w:bCs/>
          <w:sz w:val="16"/>
        </w:rPr>
      </w:pPr>
      <w:r>
        <w:rPr>
          <w:rFonts w:cs="Arial"/>
          <w:bCs/>
          <w:sz w:val="16"/>
        </w:rPr>
        <w:t>..................................................................................................................................................................................................................................</w:t>
      </w:r>
    </w:p>
    <w:p w14:paraId="3FC168A4" w14:textId="77777777" w:rsidR="00DE53EC" w:rsidRPr="00DE1E72" w:rsidRDefault="00DE53EC" w:rsidP="00DE53EC">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sidRPr="00C06FDD">
        <w:rPr>
          <w:rFonts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p>
    <w:p w14:paraId="79D829CD" w14:textId="77777777" w:rsidR="00DE53EC" w:rsidRDefault="00DE53EC" w:rsidP="00DE53EC"/>
    <w:tbl>
      <w:tblPr>
        <w:tblW w:w="9923" w:type="dxa"/>
        <w:tblInd w:w="-34" w:type="dxa"/>
        <w:tblLayout w:type="fixed"/>
        <w:tblCellMar>
          <w:left w:w="70" w:type="dxa"/>
          <w:right w:w="70" w:type="dxa"/>
        </w:tblCellMar>
        <w:tblLook w:val="04A0" w:firstRow="1" w:lastRow="0" w:firstColumn="1" w:lastColumn="0" w:noHBand="0" w:noVBand="1"/>
      </w:tblPr>
      <w:tblGrid>
        <w:gridCol w:w="568"/>
        <w:gridCol w:w="3396"/>
        <w:gridCol w:w="1556"/>
        <w:gridCol w:w="1561"/>
        <w:gridCol w:w="2842"/>
      </w:tblGrid>
      <w:tr w:rsidR="00DE53EC" w:rsidRPr="00403FCC" w14:paraId="4634DB40" w14:textId="77777777" w:rsidTr="005D272D">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4C88F96" w14:textId="77777777" w:rsidR="00DE53EC" w:rsidRPr="00DE1E72" w:rsidRDefault="00DE53EC" w:rsidP="005D272D">
            <w:pPr>
              <w:jc w:val="center"/>
              <w:rPr>
                <w:b/>
                <w:bCs/>
                <w:sz w:val="16"/>
              </w:rPr>
            </w:pPr>
            <w:r w:rsidRPr="00DE1E72">
              <w:rPr>
                <w:b/>
                <w:bCs/>
                <w:sz w:val="16"/>
              </w:rPr>
              <w:lastRenderedPageBreak/>
              <w:t>Lp.</w:t>
            </w:r>
          </w:p>
        </w:tc>
        <w:tc>
          <w:tcPr>
            <w:tcW w:w="3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D395FE8" w14:textId="77777777" w:rsidR="00DE53EC" w:rsidRPr="00DE1E72" w:rsidRDefault="00DE53EC" w:rsidP="005D272D">
            <w:pPr>
              <w:jc w:val="center"/>
              <w:rPr>
                <w:b/>
                <w:bCs/>
                <w:sz w:val="16"/>
              </w:rPr>
            </w:pPr>
            <w:r w:rsidRPr="00DE1E72">
              <w:rPr>
                <w:b/>
                <w:bCs/>
                <w:sz w:val="16"/>
              </w:rPr>
              <w:t>Dotychczasowe nakłady</w:t>
            </w:r>
          </w:p>
        </w:tc>
        <w:tc>
          <w:tcPr>
            <w:tcW w:w="155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D212F35" w14:textId="77777777" w:rsidR="00DE53EC" w:rsidRPr="00DE1E72" w:rsidRDefault="00DE53EC" w:rsidP="005D272D">
            <w:pPr>
              <w:jc w:val="center"/>
              <w:rPr>
                <w:b/>
                <w:bCs/>
                <w:sz w:val="16"/>
              </w:rPr>
            </w:pPr>
            <w:r w:rsidRPr="00DE1E72">
              <w:rPr>
                <w:b/>
                <w:bCs/>
                <w:sz w:val="16"/>
              </w:rPr>
              <w:t>Kwota brutto (PLN)</w:t>
            </w:r>
          </w:p>
        </w:tc>
        <w:tc>
          <w:tcPr>
            <w:tcW w:w="1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1CDB9E" w14:textId="77777777" w:rsidR="00DE53EC" w:rsidRPr="00DE1E72" w:rsidRDefault="00DE53EC" w:rsidP="005D272D">
            <w:pPr>
              <w:jc w:val="center"/>
              <w:rPr>
                <w:b/>
                <w:bCs/>
                <w:sz w:val="16"/>
              </w:rPr>
            </w:pPr>
            <w:r>
              <w:rPr>
                <w:b/>
                <w:bCs/>
                <w:sz w:val="16"/>
              </w:rPr>
              <w:t xml:space="preserve">Okres </w:t>
            </w:r>
            <w:r w:rsidRPr="00DE1E72">
              <w:rPr>
                <w:b/>
                <w:bCs/>
                <w:sz w:val="16"/>
              </w:rPr>
              <w:t>realizacji</w:t>
            </w:r>
          </w:p>
        </w:tc>
        <w:tc>
          <w:tcPr>
            <w:tcW w:w="28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72234AA" w14:textId="77777777" w:rsidR="00DE53EC" w:rsidRPr="00DE1E72" w:rsidRDefault="00DE53EC" w:rsidP="005D272D">
            <w:pPr>
              <w:jc w:val="center"/>
              <w:rPr>
                <w:b/>
                <w:bCs/>
                <w:sz w:val="16"/>
              </w:rPr>
            </w:pPr>
            <w:r w:rsidRPr="00DE1E72">
              <w:rPr>
                <w:b/>
                <w:bCs/>
                <w:sz w:val="16"/>
              </w:rPr>
              <w:t>Źródła finansowania</w:t>
            </w:r>
          </w:p>
          <w:p w14:paraId="464AFF67" w14:textId="77777777" w:rsidR="00DE53EC" w:rsidRPr="00DE1E72" w:rsidRDefault="00DE53EC" w:rsidP="005D272D">
            <w:pPr>
              <w:jc w:val="center"/>
              <w:rPr>
                <w:b/>
                <w:bCs/>
                <w:sz w:val="16"/>
              </w:rPr>
            </w:pPr>
            <w:r w:rsidRPr="00DE1E72">
              <w:rPr>
                <w:b/>
                <w:bCs/>
                <w:sz w:val="16"/>
              </w:rPr>
              <w:t>(środki własne, inne –jakie?)</w:t>
            </w:r>
          </w:p>
        </w:tc>
      </w:tr>
      <w:tr w:rsidR="00DE53EC" w:rsidRPr="00403FCC" w14:paraId="4075B7C7" w14:textId="77777777" w:rsidTr="005D272D">
        <w:trPr>
          <w:trHeight w:val="380"/>
        </w:trPr>
        <w:tc>
          <w:tcPr>
            <w:tcW w:w="568" w:type="dxa"/>
            <w:tcBorders>
              <w:top w:val="single" w:sz="4" w:space="0" w:color="auto"/>
              <w:left w:val="single" w:sz="4" w:space="0" w:color="auto"/>
              <w:bottom w:val="dotted" w:sz="4" w:space="0" w:color="auto"/>
              <w:right w:val="single" w:sz="4" w:space="0" w:color="auto"/>
            </w:tcBorders>
            <w:noWrap/>
            <w:vAlign w:val="center"/>
            <w:hideMark/>
          </w:tcPr>
          <w:p w14:paraId="74CBEF01" w14:textId="77777777" w:rsidR="00DE53EC" w:rsidRPr="00DE1E72" w:rsidRDefault="00DE53EC" w:rsidP="005D272D">
            <w:pPr>
              <w:jc w:val="center"/>
              <w:rPr>
                <w:b/>
                <w:bCs/>
                <w:sz w:val="16"/>
              </w:rPr>
            </w:pPr>
            <w:r w:rsidRPr="00DE1E72">
              <w:rPr>
                <w:b/>
                <w:bCs/>
                <w:sz w:val="16"/>
              </w:rPr>
              <w:t>1.</w:t>
            </w:r>
          </w:p>
        </w:tc>
        <w:tc>
          <w:tcPr>
            <w:tcW w:w="3396" w:type="dxa"/>
            <w:tcBorders>
              <w:top w:val="single" w:sz="4" w:space="0" w:color="auto"/>
              <w:left w:val="single" w:sz="4" w:space="0" w:color="auto"/>
              <w:bottom w:val="dotted" w:sz="4" w:space="0" w:color="auto"/>
              <w:right w:val="single" w:sz="4" w:space="0" w:color="auto"/>
            </w:tcBorders>
            <w:noWrap/>
            <w:vAlign w:val="center"/>
            <w:hideMark/>
          </w:tcPr>
          <w:p w14:paraId="4E9CE183"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1556" w:type="dxa"/>
            <w:tcBorders>
              <w:top w:val="single" w:sz="4" w:space="0" w:color="auto"/>
              <w:left w:val="single" w:sz="4" w:space="0" w:color="auto"/>
              <w:bottom w:val="dotted" w:sz="4" w:space="0" w:color="auto"/>
              <w:right w:val="single" w:sz="4" w:space="0" w:color="auto"/>
            </w:tcBorders>
            <w:noWrap/>
            <w:vAlign w:val="center"/>
            <w:hideMark/>
          </w:tcPr>
          <w:p w14:paraId="73844B02"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1561" w:type="dxa"/>
            <w:tcBorders>
              <w:top w:val="single" w:sz="4" w:space="0" w:color="auto"/>
              <w:left w:val="single" w:sz="4" w:space="0" w:color="auto"/>
              <w:bottom w:val="dotted" w:sz="4" w:space="0" w:color="auto"/>
              <w:right w:val="single" w:sz="4" w:space="0" w:color="auto"/>
            </w:tcBorders>
            <w:noWrap/>
            <w:vAlign w:val="center"/>
            <w:hideMark/>
          </w:tcPr>
          <w:p w14:paraId="353E8590"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2842" w:type="dxa"/>
            <w:tcBorders>
              <w:top w:val="single" w:sz="4" w:space="0" w:color="auto"/>
              <w:left w:val="single" w:sz="4" w:space="0" w:color="auto"/>
              <w:bottom w:val="dotted" w:sz="4" w:space="0" w:color="auto"/>
              <w:right w:val="single" w:sz="4" w:space="0" w:color="auto"/>
            </w:tcBorders>
            <w:vAlign w:val="center"/>
          </w:tcPr>
          <w:p w14:paraId="3A96A647" w14:textId="77777777" w:rsidR="00DE53EC" w:rsidRPr="00403FCC" w:rsidRDefault="00DE53EC" w:rsidP="005D272D">
            <w:pPr>
              <w:jc w:val="center"/>
              <w:rPr>
                <w:rFonts w:ascii="Calibri" w:hAnsi="Calibri" w:cs="Calibri"/>
                <w:color w:val="000000"/>
              </w:rPr>
            </w:pPr>
          </w:p>
        </w:tc>
      </w:tr>
      <w:tr w:rsidR="00DE53EC" w:rsidRPr="00403FCC" w14:paraId="2776A223" w14:textId="77777777" w:rsidTr="005D272D">
        <w:trPr>
          <w:trHeight w:val="380"/>
        </w:trPr>
        <w:tc>
          <w:tcPr>
            <w:tcW w:w="568" w:type="dxa"/>
            <w:tcBorders>
              <w:top w:val="dotted" w:sz="4" w:space="0" w:color="auto"/>
              <w:left w:val="single" w:sz="4" w:space="0" w:color="auto"/>
              <w:bottom w:val="dotted" w:sz="4" w:space="0" w:color="auto"/>
              <w:right w:val="single" w:sz="4" w:space="0" w:color="auto"/>
            </w:tcBorders>
            <w:noWrap/>
            <w:vAlign w:val="center"/>
            <w:hideMark/>
          </w:tcPr>
          <w:p w14:paraId="7F1819CB" w14:textId="77777777" w:rsidR="00DE53EC" w:rsidRPr="00DE1E72" w:rsidRDefault="00DE53EC" w:rsidP="005D272D">
            <w:pPr>
              <w:jc w:val="center"/>
              <w:rPr>
                <w:b/>
                <w:bCs/>
                <w:sz w:val="16"/>
              </w:rPr>
            </w:pPr>
            <w:r w:rsidRPr="00DE1E72">
              <w:rPr>
                <w:b/>
                <w:bCs/>
                <w:sz w:val="16"/>
              </w:rPr>
              <w:t>2.</w:t>
            </w:r>
          </w:p>
        </w:tc>
        <w:tc>
          <w:tcPr>
            <w:tcW w:w="3396" w:type="dxa"/>
            <w:tcBorders>
              <w:top w:val="dotted" w:sz="4" w:space="0" w:color="auto"/>
              <w:left w:val="single" w:sz="4" w:space="0" w:color="auto"/>
              <w:bottom w:val="dotted" w:sz="4" w:space="0" w:color="auto"/>
              <w:right w:val="single" w:sz="4" w:space="0" w:color="auto"/>
            </w:tcBorders>
            <w:noWrap/>
            <w:vAlign w:val="center"/>
            <w:hideMark/>
          </w:tcPr>
          <w:p w14:paraId="5AA26C0B"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1556" w:type="dxa"/>
            <w:tcBorders>
              <w:top w:val="dotted" w:sz="4" w:space="0" w:color="auto"/>
              <w:left w:val="single" w:sz="4" w:space="0" w:color="auto"/>
              <w:bottom w:val="dotted" w:sz="4" w:space="0" w:color="auto"/>
              <w:right w:val="single" w:sz="4" w:space="0" w:color="auto"/>
            </w:tcBorders>
            <w:noWrap/>
            <w:vAlign w:val="center"/>
            <w:hideMark/>
          </w:tcPr>
          <w:p w14:paraId="2417C008"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1561" w:type="dxa"/>
            <w:tcBorders>
              <w:top w:val="dotted" w:sz="4" w:space="0" w:color="auto"/>
              <w:left w:val="single" w:sz="4" w:space="0" w:color="auto"/>
              <w:bottom w:val="dotted" w:sz="4" w:space="0" w:color="auto"/>
              <w:right w:val="single" w:sz="4" w:space="0" w:color="auto"/>
            </w:tcBorders>
            <w:noWrap/>
            <w:vAlign w:val="center"/>
            <w:hideMark/>
          </w:tcPr>
          <w:p w14:paraId="3E2ECB2C"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2842" w:type="dxa"/>
            <w:tcBorders>
              <w:top w:val="dotted" w:sz="4" w:space="0" w:color="auto"/>
              <w:left w:val="single" w:sz="4" w:space="0" w:color="auto"/>
              <w:bottom w:val="dotted" w:sz="4" w:space="0" w:color="auto"/>
              <w:right w:val="single" w:sz="4" w:space="0" w:color="auto"/>
            </w:tcBorders>
            <w:vAlign w:val="center"/>
          </w:tcPr>
          <w:p w14:paraId="24352FC7" w14:textId="77777777" w:rsidR="00DE53EC" w:rsidRPr="00403FCC" w:rsidRDefault="00DE53EC" w:rsidP="005D272D">
            <w:pPr>
              <w:jc w:val="center"/>
              <w:rPr>
                <w:rFonts w:ascii="Calibri" w:hAnsi="Calibri" w:cs="Calibri"/>
                <w:color w:val="000000"/>
              </w:rPr>
            </w:pPr>
          </w:p>
        </w:tc>
      </w:tr>
      <w:tr w:rsidR="00DE53EC" w:rsidRPr="00403FCC" w14:paraId="5602D6CA" w14:textId="77777777" w:rsidTr="005D272D">
        <w:trPr>
          <w:trHeight w:val="380"/>
        </w:trPr>
        <w:tc>
          <w:tcPr>
            <w:tcW w:w="568" w:type="dxa"/>
            <w:tcBorders>
              <w:top w:val="dotted" w:sz="4" w:space="0" w:color="auto"/>
              <w:left w:val="single" w:sz="4" w:space="0" w:color="auto"/>
              <w:bottom w:val="dotted" w:sz="4" w:space="0" w:color="auto"/>
              <w:right w:val="single" w:sz="4" w:space="0" w:color="auto"/>
            </w:tcBorders>
            <w:noWrap/>
            <w:vAlign w:val="center"/>
          </w:tcPr>
          <w:p w14:paraId="0D36DF13" w14:textId="77777777" w:rsidR="00DE53EC" w:rsidRPr="00DE1E72" w:rsidRDefault="00DE53EC" w:rsidP="005D272D">
            <w:pPr>
              <w:jc w:val="center"/>
              <w:rPr>
                <w:b/>
                <w:bCs/>
                <w:sz w:val="16"/>
              </w:rPr>
            </w:pPr>
            <w:r w:rsidRPr="00DE1E72">
              <w:rPr>
                <w:b/>
                <w:bCs/>
                <w:sz w:val="16"/>
              </w:rPr>
              <w:t>3.</w:t>
            </w:r>
          </w:p>
        </w:tc>
        <w:tc>
          <w:tcPr>
            <w:tcW w:w="3396" w:type="dxa"/>
            <w:tcBorders>
              <w:top w:val="dotted" w:sz="4" w:space="0" w:color="auto"/>
              <w:left w:val="single" w:sz="4" w:space="0" w:color="auto"/>
              <w:bottom w:val="dotted" w:sz="4" w:space="0" w:color="auto"/>
              <w:right w:val="single" w:sz="4" w:space="0" w:color="auto"/>
            </w:tcBorders>
            <w:noWrap/>
            <w:vAlign w:val="center"/>
          </w:tcPr>
          <w:p w14:paraId="0D18A4E3" w14:textId="77777777" w:rsidR="00DE53EC" w:rsidRPr="00403FCC" w:rsidRDefault="00DE53EC" w:rsidP="005D272D">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noWrap/>
            <w:vAlign w:val="center"/>
          </w:tcPr>
          <w:p w14:paraId="057A48CC" w14:textId="77777777" w:rsidR="00DE53EC" w:rsidRPr="00403FCC" w:rsidRDefault="00DE53EC" w:rsidP="005D272D">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noWrap/>
            <w:vAlign w:val="center"/>
          </w:tcPr>
          <w:p w14:paraId="3F4773A8" w14:textId="77777777" w:rsidR="00DE53EC" w:rsidRPr="00403FCC" w:rsidRDefault="00DE53EC" w:rsidP="005D272D">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vAlign w:val="center"/>
          </w:tcPr>
          <w:p w14:paraId="332CBAB1" w14:textId="77777777" w:rsidR="00DE53EC" w:rsidRPr="00403FCC" w:rsidRDefault="00DE53EC" w:rsidP="005D272D">
            <w:pPr>
              <w:jc w:val="center"/>
              <w:rPr>
                <w:rFonts w:ascii="Calibri" w:hAnsi="Calibri" w:cs="Calibri"/>
                <w:color w:val="000000"/>
              </w:rPr>
            </w:pPr>
          </w:p>
        </w:tc>
      </w:tr>
      <w:tr w:rsidR="00DE53EC" w:rsidRPr="00403FCC" w14:paraId="76F7F562" w14:textId="77777777" w:rsidTr="005D272D">
        <w:trPr>
          <w:trHeight w:val="380"/>
        </w:trPr>
        <w:tc>
          <w:tcPr>
            <w:tcW w:w="568" w:type="dxa"/>
            <w:tcBorders>
              <w:top w:val="dotted" w:sz="4" w:space="0" w:color="auto"/>
              <w:left w:val="single" w:sz="4" w:space="0" w:color="auto"/>
              <w:bottom w:val="dotted" w:sz="4" w:space="0" w:color="auto"/>
              <w:right w:val="single" w:sz="4" w:space="0" w:color="auto"/>
            </w:tcBorders>
            <w:noWrap/>
            <w:vAlign w:val="center"/>
          </w:tcPr>
          <w:p w14:paraId="45F6EFF4" w14:textId="77777777" w:rsidR="00DE53EC" w:rsidRPr="00DE1E72" w:rsidRDefault="00DE53EC" w:rsidP="005D272D">
            <w:pPr>
              <w:jc w:val="center"/>
              <w:rPr>
                <w:b/>
                <w:bCs/>
                <w:sz w:val="16"/>
              </w:rPr>
            </w:pPr>
            <w:r w:rsidRPr="00DE1E72">
              <w:rPr>
                <w:b/>
                <w:bCs/>
                <w:sz w:val="16"/>
              </w:rPr>
              <w:t>4.</w:t>
            </w:r>
          </w:p>
        </w:tc>
        <w:tc>
          <w:tcPr>
            <w:tcW w:w="3396" w:type="dxa"/>
            <w:tcBorders>
              <w:top w:val="dotted" w:sz="4" w:space="0" w:color="auto"/>
              <w:left w:val="single" w:sz="4" w:space="0" w:color="auto"/>
              <w:bottom w:val="dotted" w:sz="4" w:space="0" w:color="auto"/>
              <w:right w:val="single" w:sz="4" w:space="0" w:color="auto"/>
            </w:tcBorders>
            <w:noWrap/>
            <w:vAlign w:val="center"/>
          </w:tcPr>
          <w:p w14:paraId="2D60450D" w14:textId="77777777" w:rsidR="00DE53EC" w:rsidRPr="00403FCC" w:rsidRDefault="00DE53EC" w:rsidP="005D272D">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noWrap/>
            <w:vAlign w:val="center"/>
          </w:tcPr>
          <w:p w14:paraId="6145BC4B" w14:textId="77777777" w:rsidR="00DE53EC" w:rsidRPr="00403FCC" w:rsidRDefault="00DE53EC" w:rsidP="005D272D">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noWrap/>
            <w:vAlign w:val="center"/>
          </w:tcPr>
          <w:p w14:paraId="4B556868" w14:textId="77777777" w:rsidR="00DE53EC" w:rsidRPr="00403FCC" w:rsidRDefault="00DE53EC" w:rsidP="005D272D">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vAlign w:val="center"/>
          </w:tcPr>
          <w:p w14:paraId="26932B7C" w14:textId="77777777" w:rsidR="00DE53EC" w:rsidRPr="00403FCC" w:rsidRDefault="00DE53EC" w:rsidP="005D272D">
            <w:pPr>
              <w:jc w:val="center"/>
              <w:rPr>
                <w:rFonts w:ascii="Calibri" w:hAnsi="Calibri" w:cs="Calibri"/>
                <w:color w:val="000000"/>
              </w:rPr>
            </w:pPr>
          </w:p>
        </w:tc>
      </w:tr>
      <w:tr w:rsidR="00DE53EC" w:rsidRPr="00403FCC" w14:paraId="3F633847" w14:textId="77777777" w:rsidTr="005D272D">
        <w:trPr>
          <w:trHeight w:val="380"/>
        </w:trPr>
        <w:tc>
          <w:tcPr>
            <w:tcW w:w="568" w:type="dxa"/>
            <w:tcBorders>
              <w:top w:val="dotted" w:sz="4" w:space="0" w:color="auto"/>
              <w:left w:val="single" w:sz="4" w:space="0" w:color="auto"/>
              <w:bottom w:val="dotted" w:sz="4" w:space="0" w:color="auto"/>
              <w:right w:val="single" w:sz="4" w:space="0" w:color="auto"/>
            </w:tcBorders>
            <w:noWrap/>
            <w:vAlign w:val="center"/>
          </w:tcPr>
          <w:p w14:paraId="218D996E" w14:textId="77777777" w:rsidR="00DE53EC" w:rsidRPr="00DE1E72" w:rsidRDefault="00DE53EC" w:rsidP="005D272D">
            <w:pPr>
              <w:jc w:val="center"/>
              <w:rPr>
                <w:b/>
                <w:bCs/>
                <w:sz w:val="16"/>
              </w:rPr>
            </w:pPr>
            <w:r w:rsidRPr="00DE1E72">
              <w:rPr>
                <w:b/>
                <w:bCs/>
                <w:sz w:val="16"/>
              </w:rPr>
              <w:t>5.</w:t>
            </w:r>
          </w:p>
        </w:tc>
        <w:tc>
          <w:tcPr>
            <w:tcW w:w="3396" w:type="dxa"/>
            <w:tcBorders>
              <w:top w:val="dotted" w:sz="4" w:space="0" w:color="auto"/>
              <w:left w:val="single" w:sz="4" w:space="0" w:color="auto"/>
              <w:bottom w:val="dotted" w:sz="4" w:space="0" w:color="auto"/>
              <w:right w:val="single" w:sz="4" w:space="0" w:color="auto"/>
            </w:tcBorders>
            <w:noWrap/>
            <w:vAlign w:val="center"/>
          </w:tcPr>
          <w:p w14:paraId="5043C8EF" w14:textId="77777777" w:rsidR="00DE53EC" w:rsidRPr="00403FCC" w:rsidRDefault="00DE53EC" w:rsidP="005D272D">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noWrap/>
            <w:vAlign w:val="center"/>
          </w:tcPr>
          <w:p w14:paraId="53804699" w14:textId="77777777" w:rsidR="00DE53EC" w:rsidRPr="00403FCC" w:rsidRDefault="00DE53EC" w:rsidP="005D272D">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noWrap/>
            <w:vAlign w:val="center"/>
          </w:tcPr>
          <w:p w14:paraId="7B214A3F" w14:textId="77777777" w:rsidR="00DE53EC" w:rsidRPr="00403FCC" w:rsidRDefault="00DE53EC" w:rsidP="005D272D">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vAlign w:val="center"/>
          </w:tcPr>
          <w:p w14:paraId="472A5DF4" w14:textId="77777777" w:rsidR="00DE53EC" w:rsidRPr="00403FCC" w:rsidRDefault="00DE53EC" w:rsidP="005D272D">
            <w:pPr>
              <w:jc w:val="center"/>
              <w:rPr>
                <w:rFonts w:ascii="Calibri" w:hAnsi="Calibri" w:cs="Calibri"/>
                <w:color w:val="000000"/>
              </w:rPr>
            </w:pPr>
          </w:p>
        </w:tc>
      </w:tr>
      <w:tr w:rsidR="00DE53EC" w:rsidRPr="00403FCC" w14:paraId="7E6E0924" w14:textId="77777777" w:rsidTr="005D272D">
        <w:trPr>
          <w:trHeight w:val="380"/>
        </w:trPr>
        <w:tc>
          <w:tcPr>
            <w:tcW w:w="568" w:type="dxa"/>
            <w:tcBorders>
              <w:top w:val="dotted" w:sz="4" w:space="0" w:color="auto"/>
              <w:left w:val="single" w:sz="4" w:space="0" w:color="auto"/>
              <w:bottom w:val="single" w:sz="4" w:space="0" w:color="auto"/>
              <w:right w:val="single" w:sz="4" w:space="0" w:color="auto"/>
            </w:tcBorders>
            <w:noWrap/>
            <w:vAlign w:val="center"/>
          </w:tcPr>
          <w:p w14:paraId="5C72BF14" w14:textId="77777777" w:rsidR="00DE53EC" w:rsidRPr="00DE1E72" w:rsidRDefault="00DE53EC" w:rsidP="005D272D">
            <w:pPr>
              <w:jc w:val="center"/>
              <w:rPr>
                <w:b/>
                <w:bCs/>
                <w:sz w:val="16"/>
              </w:rPr>
            </w:pPr>
            <w:r w:rsidRPr="00DE1E72">
              <w:rPr>
                <w:b/>
                <w:bCs/>
                <w:sz w:val="16"/>
              </w:rPr>
              <w:t>…</w:t>
            </w:r>
          </w:p>
        </w:tc>
        <w:tc>
          <w:tcPr>
            <w:tcW w:w="3396" w:type="dxa"/>
            <w:tcBorders>
              <w:top w:val="dotted" w:sz="4" w:space="0" w:color="auto"/>
              <w:left w:val="single" w:sz="4" w:space="0" w:color="auto"/>
              <w:bottom w:val="single" w:sz="4" w:space="0" w:color="auto"/>
              <w:right w:val="single" w:sz="4" w:space="0" w:color="auto"/>
            </w:tcBorders>
            <w:noWrap/>
            <w:vAlign w:val="center"/>
          </w:tcPr>
          <w:p w14:paraId="39194074" w14:textId="77777777" w:rsidR="00DE53EC" w:rsidRPr="00403FCC" w:rsidRDefault="00DE53EC" w:rsidP="005D272D">
            <w:pPr>
              <w:rPr>
                <w:rFonts w:ascii="Calibri" w:hAnsi="Calibri" w:cs="Calibri"/>
                <w:color w:val="000000"/>
              </w:rPr>
            </w:pPr>
          </w:p>
        </w:tc>
        <w:tc>
          <w:tcPr>
            <w:tcW w:w="1556" w:type="dxa"/>
            <w:tcBorders>
              <w:top w:val="dotted" w:sz="4" w:space="0" w:color="auto"/>
              <w:left w:val="single" w:sz="4" w:space="0" w:color="auto"/>
              <w:bottom w:val="single" w:sz="4" w:space="0" w:color="auto"/>
              <w:right w:val="single" w:sz="4" w:space="0" w:color="auto"/>
            </w:tcBorders>
            <w:noWrap/>
            <w:vAlign w:val="center"/>
          </w:tcPr>
          <w:p w14:paraId="18CA61FB" w14:textId="77777777" w:rsidR="00DE53EC" w:rsidRPr="00403FCC" w:rsidRDefault="00DE53EC" w:rsidP="005D272D">
            <w:pPr>
              <w:jc w:val="center"/>
              <w:rPr>
                <w:rFonts w:ascii="Calibri" w:hAnsi="Calibri" w:cs="Calibri"/>
                <w:color w:val="000000"/>
              </w:rPr>
            </w:pPr>
          </w:p>
        </w:tc>
        <w:tc>
          <w:tcPr>
            <w:tcW w:w="1561" w:type="dxa"/>
            <w:tcBorders>
              <w:top w:val="dotted" w:sz="4" w:space="0" w:color="auto"/>
              <w:left w:val="single" w:sz="4" w:space="0" w:color="auto"/>
              <w:bottom w:val="single" w:sz="4" w:space="0" w:color="auto"/>
              <w:right w:val="single" w:sz="4" w:space="0" w:color="auto"/>
            </w:tcBorders>
            <w:noWrap/>
            <w:vAlign w:val="center"/>
          </w:tcPr>
          <w:p w14:paraId="271DAABC" w14:textId="77777777" w:rsidR="00DE53EC" w:rsidRPr="00403FCC" w:rsidRDefault="00DE53EC" w:rsidP="005D272D">
            <w:pPr>
              <w:jc w:val="center"/>
              <w:rPr>
                <w:rFonts w:ascii="Calibri" w:hAnsi="Calibri" w:cs="Calibri"/>
                <w:color w:val="000000"/>
              </w:rPr>
            </w:pPr>
          </w:p>
        </w:tc>
        <w:tc>
          <w:tcPr>
            <w:tcW w:w="2842" w:type="dxa"/>
            <w:tcBorders>
              <w:top w:val="dotted" w:sz="4" w:space="0" w:color="auto"/>
              <w:left w:val="single" w:sz="4" w:space="0" w:color="auto"/>
              <w:bottom w:val="single" w:sz="4" w:space="0" w:color="auto"/>
              <w:right w:val="single" w:sz="4" w:space="0" w:color="auto"/>
            </w:tcBorders>
            <w:vAlign w:val="center"/>
          </w:tcPr>
          <w:p w14:paraId="382BABE4" w14:textId="77777777" w:rsidR="00DE53EC" w:rsidRPr="00403FCC" w:rsidRDefault="00DE53EC" w:rsidP="005D272D">
            <w:pPr>
              <w:jc w:val="center"/>
              <w:rPr>
                <w:rFonts w:ascii="Calibri" w:hAnsi="Calibri" w:cs="Calibri"/>
                <w:color w:val="000000"/>
              </w:rPr>
            </w:pPr>
          </w:p>
        </w:tc>
      </w:tr>
      <w:tr w:rsidR="00DE53EC" w:rsidRPr="00403FCC" w14:paraId="510F69AE" w14:textId="77777777" w:rsidTr="005D272D">
        <w:trPr>
          <w:trHeight w:val="380"/>
        </w:trPr>
        <w:tc>
          <w:tcPr>
            <w:tcW w:w="396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E619693" w14:textId="77777777" w:rsidR="00DE53EC" w:rsidRPr="00DE1E72" w:rsidRDefault="00DE53EC" w:rsidP="005D272D">
            <w:pPr>
              <w:rPr>
                <w:b/>
                <w:bCs/>
                <w:sz w:val="16"/>
              </w:rPr>
            </w:pPr>
            <w:r w:rsidRPr="00DE1E72">
              <w:rPr>
                <w:b/>
                <w:bCs/>
                <w:sz w:val="16"/>
              </w:rPr>
              <w:t>Razem dotychczasowe nakłady</w:t>
            </w:r>
          </w:p>
        </w:tc>
        <w:tc>
          <w:tcPr>
            <w:tcW w:w="1556" w:type="dxa"/>
            <w:tcBorders>
              <w:top w:val="single" w:sz="4" w:space="0" w:color="auto"/>
              <w:left w:val="nil"/>
              <w:bottom w:val="single" w:sz="4" w:space="0" w:color="auto"/>
              <w:right w:val="single" w:sz="4" w:space="0" w:color="auto"/>
            </w:tcBorders>
            <w:shd w:val="clear" w:color="000000" w:fill="FFFFFF"/>
            <w:noWrap/>
            <w:vAlign w:val="center"/>
            <w:hideMark/>
          </w:tcPr>
          <w:p w14:paraId="60DA5FD7"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4403"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349B9E29"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bl>
    <w:p w14:paraId="5756096F" w14:textId="77777777" w:rsidR="00DE53EC" w:rsidRPr="007523FC" w:rsidRDefault="00DE53EC" w:rsidP="00DE53EC"/>
    <w:p w14:paraId="1AB4BD45" w14:textId="77777777" w:rsidR="00DE53EC" w:rsidRDefault="00DE53EC" w:rsidP="00DE53EC">
      <w:pPr>
        <w:pStyle w:val="Nagwek3"/>
        <w:tabs>
          <w:tab w:val="left" w:pos="0"/>
        </w:tabs>
        <w:rPr>
          <w:sz w:val="18"/>
        </w:rPr>
      </w:pPr>
      <w:r w:rsidRPr="00DE1E72">
        <w:rPr>
          <w:sz w:val="18"/>
        </w:rPr>
        <w:t>VI</w:t>
      </w:r>
      <w:r>
        <w:rPr>
          <w:sz w:val="18"/>
        </w:rPr>
        <w:t>II</w:t>
      </w:r>
      <w:r w:rsidRPr="00DE1E72">
        <w:rPr>
          <w:sz w:val="18"/>
        </w:rPr>
        <w:t>. Specyfikacja i harmonogram wydatków w ramach Inwestycji oraz źródła ich finansowania</w:t>
      </w:r>
    </w:p>
    <w:p w14:paraId="22CDC0A8" w14:textId="77777777" w:rsidR="00DE53EC" w:rsidRPr="00DE1E72" w:rsidRDefault="00DE53EC" w:rsidP="00DE53EC"/>
    <w:p w14:paraId="4A64B689" w14:textId="77777777" w:rsidR="00DE53EC" w:rsidRDefault="00DE53EC" w:rsidP="00DE53EC">
      <w:pPr>
        <w:pStyle w:val="Nagwek1"/>
        <w:shd w:val="clear" w:color="auto" w:fill="BFBFBF" w:themeFill="background1" w:themeFillShade="BF"/>
        <w:spacing w:before="120"/>
        <w:rPr>
          <w:sz w:val="18"/>
        </w:rPr>
      </w:pPr>
      <w:r w:rsidRPr="00DE1E72">
        <w:rPr>
          <w:sz w:val="18"/>
        </w:rPr>
        <w:t>Zakres rzeczowy Inwestycji Końcowej</w:t>
      </w:r>
    </w:p>
    <w:p w14:paraId="14BB86E1" w14:textId="77777777" w:rsidR="00DE53EC" w:rsidRPr="00DE1E72" w:rsidRDefault="00DE53EC" w:rsidP="00DE53EC"/>
    <w:p w14:paraId="793228CC" w14:textId="77777777" w:rsidR="00DE53EC" w:rsidRPr="002F3DFB" w:rsidRDefault="00DE53EC" w:rsidP="00DE53EC">
      <w:pPr>
        <w:pStyle w:val="Nagwek1"/>
        <w:rPr>
          <w:rFonts w:cs="Arial"/>
          <w:sz w:val="18"/>
        </w:rPr>
      </w:pPr>
      <w:r w:rsidRPr="002F3DFB">
        <w:rPr>
          <w:rFonts w:cs="Arial"/>
          <w:sz w:val="18"/>
        </w:rPr>
        <w:t>Planowane wydatki ze środków wnioskowanej pożyczki (koszty kwalifikowalne)</w:t>
      </w:r>
    </w:p>
    <w:p w14:paraId="145409C1" w14:textId="77777777" w:rsidR="00DE53EC" w:rsidRPr="002F3DFB" w:rsidRDefault="00DE53EC" w:rsidP="00DE53EC">
      <w:pPr>
        <w:pStyle w:val="Nagwek1"/>
        <w:spacing w:after="120"/>
        <w:rPr>
          <w:rFonts w:cs="Arial"/>
          <w:b w:val="0"/>
          <w:bCs w:val="0"/>
          <w:iCs/>
          <w:sz w:val="18"/>
          <w:szCs w:val="18"/>
          <w:u w:val="single"/>
        </w:rPr>
      </w:pPr>
      <w:r w:rsidRPr="002F3DFB">
        <w:rPr>
          <w:rFonts w:cs="Arial"/>
          <w:b w:val="0"/>
          <w:iCs/>
          <w:sz w:val="18"/>
          <w:szCs w:val="18"/>
          <w:u w:val="single"/>
        </w:rPr>
        <w:t>do poniesienia w terminie 90 dni od dnia wypłaty pierwszych środków z pożyczki</w:t>
      </w:r>
    </w:p>
    <w:tbl>
      <w:tblPr>
        <w:tblW w:w="9923" w:type="dxa"/>
        <w:tblInd w:w="-72" w:type="dxa"/>
        <w:tblLayout w:type="fixed"/>
        <w:tblCellMar>
          <w:left w:w="70" w:type="dxa"/>
          <w:right w:w="70" w:type="dxa"/>
        </w:tblCellMar>
        <w:tblLook w:val="04A0" w:firstRow="1" w:lastRow="0" w:firstColumn="1" w:lastColumn="0" w:noHBand="0" w:noVBand="1"/>
      </w:tblPr>
      <w:tblGrid>
        <w:gridCol w:w="568"/>
        <w:gridCol w:w="3543"/>
        <w:gridCol w:w="3544"/>
        <w:gridCol w:w="2268"/>
      </w:tblGrid>
      <w:tr w:rsidR="00DE53EC" w:rsidRPr="00403FCC" w14:paraId="0E71D144" w14:textId="77777777" w:rsidTr="005D272D">
        <w:trPr>
          <w:trHeight w:val="328"/>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706FD76" w14:textId="77777777" w:rsidR="00DE53EC" w:rsidRPr="00DE1E72" w:rsidRDefault="00DE53EC" w:rsidP="005D272D">
            <w:pPr>
              <w:jc w:val="center"/>
              <w:rPr>
                <w:b/>
                <w:bCs/>
                <w:sz w:val="16"/>
              </w:rPr>
            </w:pPr>
            <w:r w:rsidRPr="00DE1E72">
              <w:rPr>
                <w:b/>
                <w:bCs/>
                <w:sz w:val="16"/>
              </w:rPr>
              <w:t>Lp.</w:t>
            </w:r>
          </w:p>
        </w:tc>
        <w:tc>
          <w:tcPr>
            <w:tcW w:w="3543"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62369B97" w14:textId="77777777" w:rsidR="00DE53EC" w:rsidRPr="00BF1F6D" w:rsidRDefault="00DE53EC" w:rsidP="005D272D">
            <w:pPr>
              <w:jc w:val="center"/>
              <w:rPr>
                <w:b/>
                <w:bCs/>
                <w:sz w:val="16"/>
              </w:rPr>
            </w:pPr>
            <w:r>
              <w:rPr>
                <w:b/>
                <w:bCs/>
                <w:sz w:val="16"/>
              </w:rPr>
              <w:t>T</w:t>
            </w:r>
            <w:r w:rsidRPr="00BF1F6D">
              <w:rPr>
                <w:b/>
                <w:bCs/>
                <w:sz w:val="16"/>
              </w:rPr>
              <w:t xml:space="preserve">yp Inwestycji Końcowej </w:t>
            </w:r>
            <w:r>
              <w:rPr>
                <w:b/>
                <w:bCs/>
                <w:sz w:val="16"/>
              </w:rPr>
              <w:br/>
              <w:t>(</w:t>
            </w:r>
            <w:r w:rsidRPr="00BF1F6D">
              <w:rPr>
                <w:b/>
                <w:bCs/>
                <w:sz w:val="16"/>
              </w:rPr>
              <w:t>zgodnie z pkt. IV wniosku</w:t>
            </w:r>
            <w:r>
              <w:rPr>
                <w:b/>
                <w:bCs/>
                <w:sz w:val="16"/>
              </w:rPr>
              <w:t>)</w:t>
            </w:r>
          </w:p>
        </w:tc>
        <w:tc>
          <w:tcPr>
            <w:tcW w:w="3544" w:type="dxa"/>
            <w:tcBorders>
              <w:top w:val="single" w:sz="4" w:space="0" w:color="auto"/>
              <w:left w:val="single" w:sz="4" w:space="0" w:color="auto"/>
              <w:bottom w:val="single" w:sz="2" w:space="0" w:color="auto"/>
              <w:right w:val="single" w:sz="4" w:space="0" w:color="auto"/>
            </w:tcBorders>
            <w:shd w:val="clear" w:color="auto" w:fill="BFBFBF" w:themeFill="background1" w:themeFillShade="BF"/>
            <w:vAlign w:val="center"/>
          </w:tcPr>
          <w:p w14:paraId="63FBD648" w14:textId="77777777" w:rsidR="00DE53EC" w:rsidRPr="00BF1F6D" w:rsidRDefault="00DE53EC" w:rsidP="005D272D">
            <w:pPr>
              <w:jc w:val="center"/>
              <w:rPr>
                <w:rFonts w:ascii="Calibri" w:hAnsi="Calibri" w:cs="Calibri"/>
                <w:color w:val="000000"/>
              </w:rPr>
            </w:pPr>
            <w:r w:rsidRPr="00DE1E72">
              <w:rPr>
                <w:b/>
                <w:bCs/>
                <w:sz w:val="16"/>
              </w:rPr>
              <w:t>Planowane wydatki</w:t>
            </w:r>
          </w:p>
        </w:tc>
        <w:tc>
          <w:tcPr>
            <w:tcW w:w="2268"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4F586D9C" w14:textId="77777777" w:rsidR="00DE53EC" w:rsidRPr="00DE1E72" w:rsidRDefault="00DE53EC" w:rsidP="005D272D">
            <w:pPr>
              <w:jc w:val="center"/>
              <w:rPr>
                <w:b/>
                <w:bCs/>
                <w:sz w:val="16"/>
              </w:rPr>
            </w:pPr>
            <w:r w:rsidRPr="00DE1E72">
              <w:rPr>
                <w:b/>
                <w:bCs/>
                <w:sz w:val="16"/>
              </w:rPr>
              <w:t>Kwota brutto (PLN)</w:t>
            </w:r>
          </w:p>
        </w:tc>
      </w:tr>
      <w:tr w:rsidR="00DE53EC" w:rsidRPr="00403FCC" w14:paraId="5E1F2216" w14:textId="77777777" w:rsidTr="005D272D">
        <w:trPr>
          <w:trHeight w:val="358"/>
        </w:trPr>
        <w:tc>
          <w:tcPr>
            <w:tcW w:w="568" w:type="dxa"/>
            <w:tcBorders>
              <w:top w:val="single" w:sz="4" w:space="0" w:color="auto"/>
              <w:left w:val="single" w:sz="4" w:space="0" w:color="auto"/>
              <w:bottom w:val="single" w:sz="2" w:space="0" w:color="auto"/>
              <w:right w:val="single" w:sz="4" w:space="0" w:color="auto"/>
            </w:tcBorders>
            <w:noWrap/>
            <w:vAlign w:val="center"/>
            <w:hideMark/>
          </w:tcPr>
          <w:p w14:paraId="3F75DE24" w14:textId="77777777" w:rsidR="00DE53EC" w:rsidRPr="00DE1E72" w:rsidRDefault="00DE53EC" w:rsidP="005D272D">
            <w:pPr>
              <w:jc w:val="center"/>
              <w:rPr>
                <w:b/>
                <w:bCs/>
                <w:sz w:val="16"/>
              </w:rPr>
            </w:pPr>
            <w:r w:rsidRPr="00DE1E72">
              <w:rPr>
                <w:b/>
                <w:bCs/>
                <w:sz w:val="16"/>
              </w:rPr>
              <w:t>1.</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27D7ED03" w14:textId="77777777" w:rsidR="00DE53EC" w:rsidRPr="00403FCC" w:rsidRDefault="00DE53EC" w:rsidP="005D272D">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21AC4F14" w14:textId="77777777" w:rsidR="00DE53EC" w:rsidRPr="00403FCC" w:rsidRDefault="00DE53EC" w:rsidP="005D272D">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6A627493"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r w:rsidR="00DE53EC" w:rsidRPr="00403FCC" w14:paraId="5468CA2A"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6B6B9B67" w14:textId="77777777" w:rsidR="00DE53EC" w:rsidRPr="00DE1E72" w:rsidRDefault="00DE53EC" w:rsidP="005D272D">
            <w:pPr>
              <w:jc w:val="center"/>
              <w:rPr>
                <w:b/>
                <w:bCs/>
                <w:sz w:val="16"/>
              </w:rPr>
            </w:pPr>
            <w:r w:rsidRPr="00DE1E72">
              <w:rPr>
                <w:b/>
                <w:bCs/>
                <w:sz w:val="16"/>
              </w:rPr>
              <w:t>2.</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1A35B076" w14:textId="77777777" w:rsidR="00DE53EC" w:rsidRPr="00403FCC" w:rsidRDefault="00DE53EC" w:rsidP="005D272D">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18BF6407" w14:textId="77777777" w:rsidR="00DE53EC" w:rsidRPr="00403FCC" w:rsidRDefault="00DE53EC" w:rsidP="005D272D">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016D2D20"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r w:rsidR="00DE53EC" w:rsidRPr="00403FCC" w14:paraId="5B1A6F80"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5320872C" w14:textId="77777777" w:rsidR="00DE53EC" w:rsidRPr="00DE1E72" w:rsidRDefault="00DE53EC" w:rsidP="005D272D">
            <w:pPr>
              <w:jc w:val="center"/>
              <w:rPr>
                <w:b/>
                <w:bCs/>
                <w:sz w:val="16"/>
              </w:rPr>
            </w:pPr>
            <w:r w:rsidRPr="00DE1E72">
              <w:rPr>
                <w:b/>
                <w:bCs/>
                <w:sz w:val="16"/>
              </w:rPr>
              <w:t>3.</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21EE8717" w14:textId="77777777" w:rsidR="00DE53EC" w:rsidRPr="00403FCC" w:rsidRDefault="00DE53EC" w:rsidP="005D272D">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56C14A9B" w14:textId="77777777" w:rsidR="00DE53EC" w:rsidRPr="00403FCC" w:rsidRDefault="00DE53EC" w:rsidP="005D272D">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50580090"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r w:rsidR="00DE53EC" w:rsidRPr="00403FCC" w14:paraId="7A6B476C"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20345D84" w14:textId="77777777" w:rsidR="00DE53EC" w:rsidRPr="00DE1E72" w:rsidRDefault="00DE53EC" w:rsidP="005D272D">
            <w:pPr>
              <w:jc w:val="center"/>
              <w:rPr>
                <w:b/>
                <w:bCs/>
                <w:sz w:val="16"/>
              </w:rPr>
            </w:pPr>
            <w:r w:rsidRPr="00DE1E72">
              <w:rPr>
                <w:b/>
                <w:bCs/>
                <w:sz w:val="16"/>
              </w:rPr>
              <w:t>4.</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13F44688" w14:textId="77777777" w:rsidR="00DE53EC" w:rsidRPr="00403FCC" w:rsidRDefault="00DE53EC" w:rsidP="005D272D">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1D427E04" w14:textId="77777777" w:rsidR="00DE53EC" w:rsidRPr="00403FCC" w:rsidRDefault="00DE53EC" w:rsidP="005D272D">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1AE9122F"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r w:rsidR="00DE53EC" w:rsidRPr="00403FCC" w14:paraId="5FD34C55"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009FFCD7" w14:textId="77777777" w:rsidR="00DE53EC" w:rsidRPr="00DE1E72" w:rsidRDefault="00DE53EC" w:rsidP="005D272D">
            <w:pPr>
              <w:jc w:val="center"/>
              <w:rPr>
                <w:b/>
                <w:bCs/>
                <w:sz w:val="16"/>
              </w:rPr>
            </w:pPr>
            <w:r w:rsidRPr="00DE1E72">
              <w:rPr>
                <w:b/>
                <w:bCs/>
                <w:sz w:val="16"/>
              </w:rPr>
              <w:t>5.</w:t>
            </w:r>
          </w:p>
        </w:tc>
        <w:tc>
          <w:tcPr>
            <w:tcW w:w="3543" w:type="dxa"/>
            <w:tcBorders>
              <w:top w:val="single" w:sz="2" w:space="0" w:color="auto"/>
              <w:left w:val="single" w:sz="4" w:space="0" w:color="auto"/>
              <w:bottom w:val="single" w:sz="2" w:space="0" w:color="auto"/>
              <w:right w:val="single" w:sz="4" w:space="0" w:color="auto"/>
            </w:tcBorders>
            <w:noWrap/>
            <w:vAlign w:val="center"/>
            <w:hideMark/>
          </w:tcPr>
          <w:p w14:paraId="14B3684C" w14:textId="77777777" w:rsidR="00DE53EC" w:rsidRPr="00403FCC" w:rsidRDefault="00DE53EC" w:rsidP="005D272D">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41B4FB2F" w14:textId="77777777" w:rsidR="00DE53EC" w:rsidRPr="00403FCC" w:rsidRDefault="00DE53EC" w:rsidP="005D272D">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hideMark/>
          </w:tcPr>
          <w:p w14:paraId="57151BAB"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r w:rsidR="00DE53EC" w:rsidRPr="00403FCC" w14:paraId="04B8EB8A"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tcPr>
          <w:p w14:paraId="48243138" w14:textId="77777777" w:rsidR="00DE53EC" w:rsidRPr="00DE1E72" w:rsidRDefault="00DE53EC" w:rsidP="005D272D">
            <w:pPr>
              <w:jc w:val="center"/>
              <w:rPr>
                <w:b/>
                <w:bCs/>
                <w:sz w:val="16"/>
              </w:rPr>
            </w:pPr>
            <w:r>
              <w:rPr>
                <w:b/>
                <w:bCs/>
                <w:sz w:val="16"/>
              </w:rPr>
              <w:t>6.</w:t>
            </w:r>
          </w:p>
        </w:tc>
        <w:tc>
          <w:tcPr>
            <w:tcW w:w="3543" w:type="dxa"/>
            <w:tcBorders>
              <w:top w:val="single" w:sz="2" w:space="0" w:color="auto"/>
              <w:left w:val="single" w:sz="4" w:space="0" w:color="auto"/>
              <w:bottom w:val="single" w:sz="2" w:space="0" w:color="auto"/>
              <w:right w:val="single" w:sz="4" w:space="0" w:color="auto"/>
            </w:tcBorders>
            <w:noWrap/>
            <w:vAlign w:val="center"/>
          </w:tcPr>
          <w:p w14:paraId="2F81111A" w14:textId="77777777" w:rsidR="00DE53EC" w:rsidRPr="00403FCC" w:rsidRDefault="00DE53EC" w:rsidP="005D272D">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vAlign w:val="center"/>
          </w:tcPr>
          <w:p w14:paraId="0579F189" w14:textId="77777777" w:rsidR="00DE53EC" w:rsidRPr="00403FCC" w:rsidRDefault="00DE53EC" w:rsidP="005D272D">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noWrap/>
            <w:vAlign w:val="center"/>
          </w:tcPr>
          <w:p w14:paraId="3233B524" w14:textId="77777777" w:rsidR="00DE53EC" w:rsidRPr="00403FCC" w:rsidRDefault="00DE53EC" w:rsidP="005D272D">
            <w:pPr>
              <w:jc w:val="center"/>
              <w:rPr>
                <w:rFonts w:ascii="Calibri" w:hAnsi="Calibri" w:cs="Calibri"/>
                <w:color w:val="000000"/>
              </w:rPr>
            </w:pPr>
          </w:p>
        </w:tc>
      </w:tr>
      <w:tr w:rsidR="00DE53EC" w:rsidRPr="00403FCC" w14:paraId="48A45F03" w14:textId="77777777" w:rsidTr="005D272D">
        <w:trPr>
          <w:trHeight w:val="358"/>
        </w:trPr>
        <w:tc>
          <w:tcPr>
            <w:tcW w:w="568" w:type="dxa"/>
            <w:tcBorders>
              <w:top w:val="single" w:sz="2" w:space="0" w:color="auto"/>
              <w:left w:val="single" w:sz="4" w:space="0" w:color="auto"/>
              <w:bottom w:val="single" w:sz="4" w:space="0" w:color="auto"/>
              <w:right w:val="single" w:sz="4" w:space="0" w:color="auto"/>
            </w:tcBorders>
            <w:noWrap/>
            <w:vAlign w:val="center"/>
            <w:hideMark/>
          </w:tcPr>
          <w:p w14:paraId="4530CF38" w14:textId="77777777" w:rsidR="00DE53EC" w:rsidRPr="00DE1E72" w:rsidRDefault="00DE53EC" w:rsidP="005D272D">
            <w:pPr>
              <w:jc w:val="center"/>
              <w:rPr>
                <w:b/>
                <w:bCs/>
                <w:sz w:val="16"/>
              </w:rPr>
            </w:pPr>
            <w:r w:rsidRPr="00DE1E72">
              <w:rPr>
                <w:b/>
                <w:bCs/>
                <w:sz w:val="16"/>
              </w:rPr>
              <w:t>…</w:t>
            </w:r>
          </w:p>
        </w:tc>
        <w:tc>
          <w:tcPr>
            <w:tcW w:w="3543" w:type="dxa"/>
            <w:tcBorders>
              <w:top w:val="single" w:sz="2" w:space="0" w:color="auto"/>
              <w:left w:val="single" w:sz="4" w:space="0" w:color="auto"/>
              <w:bottom w:val="single" w:sz="4" w:space="0" w:color="auto"/>
              <w:right w:val="single" w:sz="4" w:space="0" w:color="auto"/>
            </w:tcBorders>
            <w:noWrap/>
            <w:vAlign w:val="center"/>
            <w:hideMark/>
          </w:tcPr>
          <w:p w14:paraId="7C8A791F" w14:textId="77777777" w:rsidR="00DE53EC" w:rsidRPr="00403FCC" w:rsidRDefault="00DE53EC" w:rsidP="005D272D">
            <w:pPr>
              <w:rPr>
                <w:rFonts w:ascii="Calibri" w:hAnsi="Calibri" w:cs="Calibri"/>
                <w:color w:val="000000"/>
              </w:rPr>
            </w:pPr>
          </w:p>
        </w:tc>
        <w:tc>
          <w:tcPr>
            <w:tcW w:w="3544" w:type="dxa"/>
            <w:tcBorders>
              <w:top w:val="single" w:sz="2" w:space="0" w:color="auto"/>
              <w:left w:val="single" w:sz="4" w:space="0" w:color="auto"/>
              <w:bottom w:val="single" w:sz="4" w:space="0" w:color="auto"/>
              <w:right w:val="single" w:sz="4" w:space="0" w:color="auto"/>
            </w:tcBorders>
            <w:vAlign w:val="center"/>
          </w:tcPr>
          <w:p w14:paraId="67559C09" w14:textId="77777777" w:rsidR="00DE53EC" w:rsidRPr="00403FCC" w:rsidRDefault="00DE53EC" w:rsidP="005D272D">
            <w:pPr>
              <w:rPr>
                <w:rFonts w:ascii="Calibri" w:hAnsi="Calibri" w:cs="Calibri"/>
                <w:color w:val="000000"/>
              </w:rPr>
            </w:pPr>
          </w:p>
        </w:tc>
        <w:tc>
          <w:tcPr>
            <w:tcW w:w="2268" w:type="dxa"/>
            <w:tcBorders>
              <w:top w:val="single" w:sz="2" w:space="0" w:color="auto"/>
              <w:left w:val="nil"/>
              <w:bottom w:val="single" w:sz="4" w:space="0" w:color="auto"/>
              <w:right w:val="single" w:sz="4" w:space="0" w:color="auto"/>
            </w:tcBorders>
            <w:noWrap/>
            <w:vAlign w:val="center"/>
            <w:hideMark/>
          </w:tcPr>
          <w:p w14:paraId="5A4FF62F"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r w:rsidR="00DE53EC" w:rsidRPr="00403FCC" w14:paraId="0950D636" w14:textId="77777777" w:rsidTr="005D272D">
        <w:trPr>
          <w:trHeight w:val="358"/>
        </w:trPr>
        <w:tc>
          <w:tcPr>
            <w:tcW w:w="765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4DDCC2E" w14:textId="77777777" w:rsidR="00DE53EC" w:rsidRPr="00DE1E72" w:rsidRDefault="00DE53EC" w:rsidP="005D272D">
            <w:pPr>
              <w:jc w:val="center"/>
              <w:rPr>
                <w:b/>
                <w:bCs/>
                <w:sz w:val="16"/>
              </w:rPr>
            </w:pPr>
            <w:r w:rsidRPr="00DE1E72">
              <w:rPr>
                <w:b/>
                <w:bCs/>
                <w:sz w:val="16"/>
              </w:rPr>
              <w:t>Razem planowane wydatki</w:t>
            </w:r>
          </w:p>
        </w:tc>
        <w:tc>
          <w:tcPr>
            <w:tcW w:w="2268" w:type="dxa"/>
            <w:tcBorders>
              <w:top w:val="single" w:sz="4" w:space="0" w:color="auto"/>
              <w:left w:val="nil"/>
              <w:bottom w:val="single" w:sz="4" w:space="0" w:color="auto"/>
              <w:right w:val="single" w:sz="4" w:space="0" w:color="auto"/>
            </w:tcBorders>
            <w:shd w:val="clear" w:color="000000" w:fill="FFFFFF"/>
            <w:noWrap/>
            <w:vAlign w:val="center"/>
            <w:hideMark/>
          </w:tcPr>
          <w:p w14:paraId="2BEEF59A"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bl>
    <w:p w14:paraId="7D36911B" w14:textId="77777777" w:rsidR="00DE53EC" w:rsidRPr="007523FC" w:rsidRDefault="00DE53EC" w:rsidP="00DE53EC"/>
    <w:p w14:paraId="3169C18E" w14:textId="77777777" w:rsidR="00DE53EC" w:rsidRDefault="00DE53EC" w:rsidP="00DE53EC">
      <w:pPr>
        <w:pStyle w:val="Nagwek1"/>
        <w:rPr>
          <w:sz w:val="18"/>
        </w:rPr>
      </w:pPr>
      <w:r w:rsidRPr="00DE1E72">
        <w:rPr>
          <w:sz w:val="18"/>
        </w:rPr>
        <w:t>Planowane pozostałe wydatki oraz źródła ich finansowania</w:t>
      </w:r>
    </w:p>
    <w:p w14:paraId="41332B18" w14:textId="77777777" w:rsidR="00DE53EC" w:rsidRDefault="00DE53EC" w:rsidP="00DE53EC"/>
    <w:tbl>
      <w:tblPr>
        <w:tblW w:w="9923" w:type="dxa"/>
        <w:tblInd w:w="-72" w:type="dxa"/>
        <w:tblLayout w:type="fixed"/>
        <w:tblCellMar>
          <w:left w:w="70" w:type="dxa"/>
          <w:right w:w="70" w:type="dxa"/>
        </w:tblCellMar>
        <w:tblLook w:val="04A0" w:firstRow="1" w:lastRow="0" w:firstColumn="1" w:lastColumn="0" w:noHBand="0" w:noVBand="1"/>
      </w:tblPr>
      <w:tblGrid>
        <w:gridCol w:w="568"/>
        <w:gridCol w:w="3685"/>
        <w:gridCol w:w="1701"/>
        <w:gridCol w:w="1701"/>
        <w:gridCol w:w="2268"/>
      </w:tblGrid>
      <w:tr w:rsidR="00DE53EC" w:rsidRPr="00403FCC" w14:paraId="0FB449AC" w14:textId="77777777" w:rsidTr="005D272D">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3090EA2" w14:textId="77777777" w:rsidR="00DE53EC" w:rsidRPr="002538A9" w:rsidRDefault="00DE53EC" w:rsidP="005D272D">
            <w:pPr>
              <w:jc w:val="center"/>
              <w:rPr>
                <w:b/>
                <w:bCs/>
                <w:sz w:val="16"/>
              </w:rPr>
            </w:pPr>
            <w:r w:rsidRPr="002538A9">
              <w:rPr>
                <w:b/>
                <w:bCs/>
                <w:sz w:val="16"/>
              </w:rPr>
              <w:t>Lp.</w:t>
            </w:r>
          </w:p>
        </w:tc>
        <w:tc>
          <w:tcPr>
            <w:tcW w:w="3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D8351AA" w14:textId="77777777" w:rsidR="00DE53EC" w:rsidRPr="002538A9" w:rsidRDefault="00DE53EC" w:rsidP="005D272D">
            <w:pPr>
              <w:jc w:val="center"/>
              <w:rPr>
                <w:b/>
                <w:bCs/>
                <w:sz w:val="16"/>
              </w:rPr>
            </w:pPr>
            <w:r w:rsidRPr="002538A9">
              <w:rPr>
                <w:b/>
                <w:bCs/>
                <w:sz w:val="16"/>
              </w:rPr>
              <w:t>Planowane wydatki</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1E0C76A" w14:textId="77777777" w:rsidR="00DE53EC" w:rsidRPr="002538A9" w:rsidRDefault="00DE53EC" w:rsidP="005D272D">
            <w:pPr>
              <w:jc w:val="center"/>
              <w:rPr>
                <w:b/>
                <w:bCs/>
                <w:sz w:val="16"/>
              </w:rPr>
            </w:pPr>
            <w:r w:rsidRPr="002538A9">
              <w:rPr>
                <w:b/>
                <w:bCs/>
                <w:sz w:val="16"/>
              </w:rPr>
              <w:t>Kwota brutto (PLN)</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4F13A4" w14:textId="77777777" w:rsidR="00DE53EC" w:rsidRPr="002538A9" w:rsidRDefault="00DE53EC" w:rsidP="005D272D">
            <w:pPr>
              <w:jc w:val="center"/>
              <w:rPr>
                <w:b/>
                <w:bCs/>
                <w:sz w:val="16"/>
              </w:rPr>
            </w:pPr>
            <w:r w:rsidRPr="002538A9">
              <w:rPr>
                <w:b/>
                <w:bCs/>
                <w:sz w:val="16"/>
              </w:rPr>
              <w:t>Planowany termin wydatkowania</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B11DCA" w14:textId="77777777" w:rsidR="00DE53EC" w:rsidRPr="002538A9" w:rsidRDefault="00DE53EC" w:rsidP="005D272D">
            <w:pPr>
              <w:jc w:val="center"/>
              <w:rPr>
                <w:b/>
                <w:bCs/>
                <w:sz w:val="16"/>
              </w:rPr>
            </w:pPr>
            <w:r w:rsidRPr="002538A9">
              <w:rPr>
                <w:b/>
                <w:bCs/>
                <w:sz w:val="16"/>
              </w:rPr>
              <w:t>Źródła finansowania</w:t>
            </w:r>
          </w:p>
          <w:p w14:paraId="48D0DCD2" w14:textId="77777777" w:rsidR="00DE53EC" w:rsidRPr="002538A9" w:rsidRDefault="00DE53EC" w:rsidP="005D272D">
            <w:pPr>
              <w:jc w:val="center"/>
              <w:rPr>
                <w:b/>
                <w:bCs/>
                <w:sz w:val="16"/>
              </w:rPr>
            </w:pPr>
            <w:r w:rsidRPr="002538A9">
              <w:rPr>
                <w:b/>
                <w:bCs/>
                <w:sz w:val="16"/>
              </w:rPr>
              <w:t>(środki własne, inne – wpisać jakie?)</w:t>
            </w:r>
          </w:p>
        </w:tc>
      </w:tr>
      <w:tr w:rsidR="00DE53EC" w:rsidRPr="00403FCC" w14:paraId="44888141" w14:textId="77777777" w:rsidTr="005D272D">
        <w:trPr>
          <w:trHeight w:val="358"/>
        </w:trPr>
        <w:tc>
          <w:tcPr>
            <w:tcW w:w="568" w:type="dxa"/>
            <w:tcBorders>
              <w:top w:val="single" w:sz="4" w:space="0" w:color="auto"/>
              <w:left w:val="single" w:sz="4" w:space="0" w:color="auto"/>
              <w:bottom w:val="single" w:sz="2" w:space="0" w:color="auto"/>
              <w:right w:val="single" w:sz="4" w:space="0" w:color="auto"/>
            </w:tcBorders>
            <w:noWrap/>
            <w:vAlign w:val="center"/>
            <w:hideMark/>
          </w:tcPr>
          <w:p w14:paraId="127AF5BF" w14:textId="77777777" w:rsidR="00DE53EC" w:rsidRPr="002538A9" w:rsidRDefault="00DE53EC" w:rsidP="005D272D">
            <w:pPr>
              <w:jc w:val="center"/>
              <w:rPr>
                <w:b/>
                <w:bCs/>
                <w:sz w:val="16"/>
              </w:rPr>
            </w:pPr>
            <w:r w:rsidRPr="002538A9">
              <w:rPr>
                <w:b/>
                <w:bCs/>
                <w:sz w:val="16"/>
              </w:rPr>
              <w:t>1.</w:t>
            </w:r>
          </w:p>
        </w:tc>
        <w:tc>
          <w:tcPr>
            <w:tcW w:w="3685" w:type="dxa"/>
            <w:tcBorders>
              <w:top w:val="single" w:sz="4" w:space="0" w:color="auto"/>
              <w:left w:val="nil"/>
              <w:bottom w:val="single" w:sz="2" w:space="0" w:color="auto"/>
              <w:right w:val="single" w:sz="4" w:space="0" w:color="auto"/>
            </w:tcBorders>
            <w:noWrap/>
            <w:vAlign w:val="center"/>
            <w:hideMark/>
          </w:tcPr>
          <w:p w14:paraId="123264F3"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noWrap/>
            <w:vAlign w:val="center"/>
            <w:hideMark/>
          </w:tcPr>
          <w:p w14:paraId="32577979"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noWrap/>
            <w:vAlign w:val="center"/>
            <w:hideMark/>
          </w:tcPr>
          <w:p w14:paraId="60DBDD76"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2268" w:type="dxa"/>
            <w:tcBorders>
              <w:top w:val="single" w:sz="4" w:space="0" w:color="auto"/>
              <w:left w:val="single" w:sz="4" w:space="0" w:color="auto"/>
              <w:bottom w:val="single" w:sz="2" w:space="0" w:color="auto"/>
              <w:right w:val="single" w:sz="4" w:space="0" w:color="auto"/>
            </w:tcBorders>
            <w:vAlign w:val="center"/>
          </w:tcPr>
          <w:p w14:paraId="6DCBF525" w14:textId="77777777" w:rsidR="00DE53EC" w:rsidRPr="00403FCC" w:rsidRDefault="00DE53EC" w:rsidP="005D272D">
            <w:pPr>
              <w:jc w:val="center"/>
              <w:rPr>
                <w:rFonts w:ascii="Calibri" w:hAnsi="Calibri" w:cs="Calibri"/>
                <w:color w:val="000000"/>
              </w:rPr>
            </w:pPr>
          </w:p>
        </w:tc>
      </w:tr>
      <w:tr w:rsidR="00DE53EC" w:rsidRPr="00403FCC" w14:paraId="113BFFDE"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43D37B59" w14:textId="77777777" w:rsidR="00DE53EC" w:rsidRPr="002538A9" w:rsidRDefault="00DE53EC" w:rsidP="005D272D">
            <w:pPr>
              <w:jc w:val="center"/>
              <w:rPr>
                <w:b/>
                <w:bCs/>
                <w:sz w:val="16"/>
              </w:rPr>
            </w:pPr>
            <w:r w:rsidRPr="002538A9">
              <w:rPr>
                <w:b/>
                <w:bCs/>
                <w:sz w:val="16"/>
              </w:rPr>
              <w:t>2.</w:t>
            </w:r>
          </w:p>
        </w:tc>
        <w:tc>
          <w:tcPr>
            <w:tcW w:w="3685" w:type="dxa"/>
            <w:tcBorders>
              <w:top w:val="single" w:sz="2" w:space="0" w:color="auto"/>
              <w:left w:val="nil"/>
              <w:bottom w:val="single" w:sz="2" w:space="0" w:color="auto"/>
              <w:right w:val="single" w:sz="4" w:space="0" w:color="auto"/>
            </w:tcBorders>
            <w:noWrap/>
            <w:vAlign w:val="center"/>
            <w:hideMark/>
          </w:tcPr>
          <w:p w14:paraId="232FCBEB"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7BAEADE4"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7751F484"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vAlign w:val="center"/>
          </w:tcPr>
          <w:p w14:paraId="1E1E735A" w14:textId="77777777" w:rsidR="00DE53EC" w:rsidRPr="00403FCC" w:rsidRDefault="00DE53EC" w:rsidP="005D272D">
            <w:pPr>
              <w:jc w:val="center"/>
              <w:rPr>
                <w:rFonts w:ascii="Calibri" w:hAnsi="Calibri" w:cs="Calibri"/>
                <w:color w:val="000000"/>
              </w:rPr>
            </w:pPr>
          </w:p>
        </w:tc>
      </w:tr>
      <w:tr w:rsidR="00DE53EC" w:rsidRPr="00403FCC" w14:paraId="52C4FD9C"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45D395A8" w14:textId="77777777" w:rsidR="00DE53EC" w:rsidRPr="002538A9" w:rsidRDefault="00DE53EC" w:rsidP="005D272D">
            <w:pPr>
              <w:jc w:val="center"/>
              <w:rPr>
                <w:b/>
                <w:bCs/>
                <w:sz w:val="16"/>
              </w:rPr>
            </w:pPr>
            <w:r w:rsidRPr="002538A9">
              <w:rPr>
                <w:b/>
                <w:bCs/>
                <w:sz w:val="16"/>
              </w:rPr>
              <w:t>3.</w:t>
            </w:r>
          </w:p>
        </w:tc>
        <w:tc>
          <w:tcPr>
            <w:tcW w:w="3685" w:type="dxa"/>
            <w:tcBorders>
              <w:top w:val="single" w:sz="2" w:space="0" w:color="auto"/>
              <w:left w:val="nil"/>
              <w:bottom w:val="single" w:sz="2" w:space="0" w:color="auto"/>
              <w:right w:val="single" w:sz="4" w:space="0" w:color="auto"/>
            </w:tcBorders>
            <w:noWrap/>
            <w:vAlign w:val="center"/>
            <w:hideMark/>
          </w:tcPr>
          <w:p w14:paraId="612115BC"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4D4BC6FB"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6F1D646C"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vAlign w:val="center"/>
          </w:tcPr>
          <w:p w14:paraId="55A269E3" w14:textId="77777777" w:rsidR="00DE53EC" w:rsidRPr="00403FCC" w:rsidRDefault="00DE53EC" w:rsidP="005D272D">
            <w:pPr>
              <w:jc w:val="center"/>
              <w:rPr>
                <w:rFonts w:ascii="Calibri" w:hAnsi="Calibri" w:cs="Calibri"/>
                <w:color w:val="000000"/>
              </w:rPr>
            </w:pPr>
          </w:p>
        </w:tc>
      </w:tr>
      <w:tr w:rsidR="00DE53EC" w:rsidRPr="00403FCC" w14:paraId="291CAF20"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6A4222D6" w14:textId="77777777" w:rsidR="00DE53EC" w:rsidRPr="002538A9" w:rsidRDefault="00DE53EC" w:rsidP="005D272D">
            <w:pPr>
              <w:jc w:val="center"/>
              <w:rPr>
                <w:b/>
                <w:bCs/>
                <w:sz w:val="16"/>
              </w:rPr>
            </w:pPr>
            <w:r w:rsidRPr="002538A9">
              <w:rPr>
                <w:b/>
                <w:bCs/>
                <w:sz w:val="16"/>
              </w:rPr>
              <w:t>4.</w:t>
            </w:r>
          </w:p>
        </w:tc>
        <w:tc>
          <w:tcPr>
            <w:tcW w:w="3685" w:type="dxa"/>
            <w:tcBorders>
              <w:top w:val="single" w:sz="2" w:space="0" w:color="auto"/>
              <w:left w:val="nil"/>
              <w:bottom w:val="single" w:sz="2" w:space="0" w:color="auto"/>
              <w:right w:val="single" w:sz="4" w:space="0" w:color="auto"/>
            </w:tcBorders>
            <w:noWrap/>
            <w:vAlign w:val="center"/>
            <w:hideMark/>
          </w:tcPr>
          <w:p w14:paraId="063F4B6E"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453D6CB7"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60807355"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vAlign w:val="center"/>
          </w:tcPr>
          <w:p w14:paraId="3AD56F54" w14:textId="77777777" w:rsidR="00DE53EC" w:rsidRPr="00403FCC" w:rsidRDefault="00DE53EC" w:rsidP="005D272D">
            <w:pPr>
              <w:jc w:val="center"/>
              <w:rPr>
                <w:rFonts w:ascii="Calibri" w:hAnsi="Calibri" w:cs="Calibri"/>
                <w:color w:val="000000"/>
              </w:rPr>
            </w:pPr>
          </w:p>
        </w:tc>
      </w:tr>
      <w:tr w:rsidR="00DE53EC" w:rsidRPr="00403FCC" w14:paraId="40C0626E" w14:textId="77777777" w:rsidTr="005D272D">
        <w:trPr>
          <w:trHeight w:val="358"/>
        </w:trPr>
        <w:tc>
          <w:tcPr>
            <w:tcW w:w="568" w:type="dxa"/>
            <w:tcBorders>
              <w:top w:val="single" w:sz="2" w:space="0" w:color="auto"/>
              <w:left w:val="single" w:sz="4" w:space="0" w:color="auto"/>
              <w:bottom w:val="single" w:sz="2" w:space="0" w:color="auto"/>
              <w:right w:val="single" w:sz="4" w:space="0" w:color="auto"/>
            </w:tcBorders>
            <w:noWrap/>
            <w:vAlign w:val="center"/>
            <w:hideMark/>
          </w:tcPr>
          <w:p w14:paraId="4C772EA6" w14:textId="77777777" w:rsidR="00DE53EC" w:rsidRPr="002538A9" w:rsidRDefault="00DE53EC" w:rsidP="005D272D">
            <w:pPr>
              <w:jc w:val="center"/>
              <w:rPr>
                <w:b/>
                <w:bCs/>
                <w:sz w:val="16"/>
              </w:rPr>
            </w:pPr>
            <w:r w:rsidRPr="002538A9">
              <w:rPr>
                <w:b/>
                <w:bCs/>
                <w:sz w:val="16"/>
              </w:rPr>
              <w:t>5.</w:t>
            </w:r>
          </w:p>
        </w:tc>
        <w:tc>
          <w:tcPr>
            <w:tcW w:w="3685" w:type="dxa"/>
            <w:tcBorders>
              <w:top w:val="single" w:sz="2" w:space="0" w:color="auto"/>
              <w:left w:val="nil"/>
              <w:bottom w:val="single" w:sz="2" w:space="0" w:color="auto"/>
              <w:right w:val="single" w:sz="4" w:space="0" w:color="auto"/>
            </w:tcBorders>
            <w:noWrap/>
            <w:vAlign w:val="center"/>
            <w:hideMark/>
          </w:tcPr>
          <w:p w14:paraId="13456FD9"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69E08DA1"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noWrap/>
            <w:vAlign w:val="center"/>
            <w:hideMark/>
          </w:tcPr>
          <w:p w14:paraId="66A6435C"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vAlign w:val="center"/>
          </w:tcPr>
          <w:p w14:paraId="13731384" w14:textId="77777777" w:rsidR="00DE53EC" w:rsidRPr="00403FCC" w:rsidRDefault="00DE53EC" w:rsidP="005D272D">
            <w:pPr>
              <w:jc w:val="center"/>
              <w:rPr>
                <w:rFonts w:ascii="Calibri" w:hAnsi="Calibri" w:cs="Calibri"/>
                <w:color w:val="000000"/>
              </w:rPr>
            </w:pPr>
          </w:p>
        </w:tc>
      </w:tr>
      <w:tr w:rsidR="00DE53EC" w:rsidRPr="00403FCC" w14:paraId="19BC04FE" w14:textId="77777777" w:rsidTr="005D272D">
        <w:trPr>
          <w:trHeight w:val="358"/>
        </w:trPr>
        <w:tc>
          <w:tcPr>
            <w:tcW w:w="568" w:type="dxa"/>
            <w:tcBorders>
              <w:top w:val="single" w:sz="2" w:space="0" w:color="auto"/>
              <w:left w:val="single" w:sz="4" w:space="0" w:color="auto"/>
              <w:bottom w:val="single" w:sz="4" w:space="0" w:color="auto"/>
              <w:right w:val="single" w:sz="4" w:space="0" w:color="auto"/>
            </w:tcBorders>
            <w:noWrap/>
            <w:vAlign w:val="center"/>
            <w:hideMark/>
          </w:tcPr>
          <w:p w14:paraId="2F8CE7A2" w14:textId="77777777" w:rsidR="00DE53EC" w:rsidRPr="002538A9" w:rsidRDefault="00DE53EC" w:rsidP="005D272D">
            <w:pPr>
              <w:jc w:val="center"/>
              <w:rPr>
                <w:b/>
                <w:bCs/>
                <w:sz w:val="16"/>
              </w:rPr>
            </w:pPr>
            <w:r w:rsidRPr="002538A9">
              <w:rPr>
                <w:b/>
                <w:bCs/>
                <w:sz w:val="16"/>
              </w:rPr>
              <w:t>…</w:t>
            </w:r>
          </w:p>
        </w:tc>
        <w:tc>
          <w:tcPr>
            <w:tcW w:w="3685" w:type="dxa"/>
            <w:tcBorders>
              <w:top w:val="single" w:sz="2" w:space="0" w:color="auto"/>
              <w:left w:val="nil"/>
              <w:bottom w:val="single" w:sz="4" w:space="0" w:color="auto"/>
              <w:right w:val="single" w:sz="4" w:space="0" w:color="auto"/>
            </w:tcBorders>
            <w:noWrap/>
            <w:vAlign w:val="center"/>
            <w:hideMark/>
          </w:tcPr>
          <w:p w14:paraId="4B9F0B3E"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noWrap/>
            <w:vAlign w:val="center"/>
            <w:hideMark/>
          </w:tcPr>
          <w:p w14:paraId="2F7F17C0"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noWrap/>
            <w:vAlign w:val="center"/>
            <w:hideMark/>
          </w:tcPr>
          <w:p w14:paraId="39BEEC81"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4" w:space="0" w:color="auto"/>
              <w:right w:val="single" w:sz="4" w:space="0" w:color="auto"/>
            </w:tcBorders>
            <w:vAlign w:val="center"/>
          </w:tcPr>
          <w:p w14:paraId="6C83DCD7" w14:textId="77777777" w:rsidR="00DE53EC" w:rsidRPr="00403FCC" w:rsidRDefault="00DE53EC" w:rsidP="005D272D">
            <w:pPr>
              <w:jc w:val="center"/>
              <w:rPr>
                <w:rFonts w:ascii="Calibri" w:hAnsi="Calibri" w:cs="Calibri"/>
                <w:color w:val="000000"/>
              </w:rPr>
            </w:pPr>
          </w:p>
        </w:tc>
      </w:tr>
      <w:tr w:rsidR="00DE53EC" w:rsidRPr="00403FCC" w14:paraId="1F966429" w14:textId="77777777" w:rsidTr="005D272D">
        <w:trPr>
          <w:trHeight w:val="358"/>
        </w:trPr>
        <w:tc>
          <w:tcPr>
            <w:tcW w:w="42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D183281" w14:textId="77777777" w:rsidR="00DE53EC" w:rsidRPr="00403FCC" w:rsidRDefault="00DE53EC" w:rsidP="005D272D">
            <w:pPr>
              <w:jc w:val="center"/>
              <w:rPr>
                <w:rFonts w:ascii="Calibri" w:hAnsi="Calibri" w:cs="Calibri"/>
                <w:color w:val="000000"/>
              </w:rPr>
            </w:pPr>
            <w:r w:rsidRPr="008F66E6">
              <w:rPr>
                <w:b/>
                <w:bCs/>
                <w:sz w:val="16"/>
              </w:rPr>
              <w:t>Razem planowane wydatki</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04565B7B" w14:textId="77777777" w:rsidR="00DE53EC" w:rsidRPr="00403FCC" w:rsidRDefault="00DE53EC" w:rsidP="005D272D">
            <w:pPr>
              <w:rPr>
                <w:rFonts w:ascii="Calibri" w:hAnsi="Calibri" w:cs="Calibri"/>
                <w:color w:val="000000"/>
              </w:rPr>
            </w:pPr>
            <w:r w:rsidRPr="00403FCC">
              <w:rPr>
                <w:rFonts w:ascii="Calibri" w:hAnsi="Calibri" w:cs="Calibri"/>
                <w:color w:val="000000"/>
              </w:rPr>
              <w:t> </w:t>
            </w:r>
          </w:p>
        </w:tc>
        <w:tc>
          <w:tcPr>
            <w:tcW w:w="3969"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0001E48" w14:textId="77777777" w:rsidR="00DE53EC" w:rsidRPr="00403FCC" w:rsidRDefault="00DE53EC" w:rsidP="005D272D">
            <w:pPr>
              <w:jc w:val="center"/>
              <w:rPr>
                <w:rFonts w:ascii="Calibri" w:hAnsi="Calibri" w:cs="Calibri"/>
                <w:color w:val="000000"/>
              </w:rPr>
            </w:pPr>
            <w:r w:rsidRPr="00403FCC">
              <w:rPr>
                <w:rFonts w:ascii="Calibri" w:hAnsi="Calibri" w:cs="Calibri"/>
                <w:color w:val="000000"/>
              </w:rPr>
              <w:t> </w:t>
            </w:r>
          </w:p>
        </w:tc>
      </w:tr>
    </w:tbl>
    <w:p w14:paraId="678D2E9E" w14:textId="77777777" w:rsidR="00DE53EC" w:rsidRDefault="00DE53EC" w:rsidP="00DE53EC">
      <w:pPr>
        <w:rPr>
          <w:sz w:val="18"/>
          <w:szCs w:val="18"/>
        </w:rPr>
      </w:pPr>
    </w:p>
    <w:p w14:paraId="2E425418" w14:textId="77777777" w:rsidR="00DE53EC" w:rsidRDefault="00DE53EC" w:rsidP="00DE53EC">
      <w:pPr>
        <w:rPr>
          <w:sz w:val="18"/>
          <w:szCs w:val="18"/>
        </w:rPr>
      </w:pPr>
    </w:p>
    <w:p w14:paraId="41A0D763" w14:textId="77777777" w:rsidR="00DE53EC" w:rsidRPr="008F66E6" w:rsidRDefault="00DE53EC" w:rsidP="00DE53EC">
      <w:pPr>
        <w:rPr>
          <w:sz w:val="18"/>
          <w:szCs w:val="18"/>
        </w:rPr>
      </w:pPr>
    </w:p>
    <w:p w14:paraId="5273D36B" w14:textId="77777777" w:rsidR="00DE53EC" w:rsidRDefault="00DE53EC" w:rsidP="00DE53EC">
      <w:pPr>
        <w:suppressAutoHyphens w:val="0"/>
        <w:rPr>
          <w:b/>
          <w:bCs/>
          <w:sz w:val="18"/>
          <w:szCs w:val="18"/>
        </w:rPr>
      </w:pPr>
      <w:r>
        <w:rPr>
          <w:sz w:val="18"/>
          <w:szCs w:val="18"/>
        </w:rPr>
        <w:br w:type="page"/>
      </w:r>
    </w:p>
    <w:p w14:paraId="4082A3A3" w14:textId="77777777" w:rsidR="00DE53EC" w:rsidRPr="007523FC" w:rsidRDefault="00DE53EC" w:rsidP="00DE53EC">
      <w:pPr>
        <w:pStyle w:val="Nagwek3"/>
        <w:tabs>
          <w:tab w:val="left" w:pos="0"/>
        </w:tabs>
        <w:rPr>
          <w:sz w:val="18"/>
        </w:rPr>
      </w:pPr>
      <w:r w:rsidRPr="007523FC">
        <w:rPr>
          <w:sz w:val="18"/>
        </w:rPr>
        <w:lastRenderedPageBreak/>
        <w:t>IX. Preferencje w oprocentowaniu (wypełnia jedynie Wnioskodawca ubiegający się o preferencje)</w:t>
      </w:r>
    </w:p>
    <w:p w14:paraId="6ECC700A" w14:textId="77777777" w:rsidR="00DE53EC" w:rsidRPr="008F66E6" w:rsidRDefault="00DE53EC" w:rsidP="00DE53EC">
      <w:pPr>
        <w:rPr>
          <w:sz w:val="18"/>
          <w:szCs w:val="1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677"/>
        <w:gridCol w:w="4678"/>
      </w:tblGrid>
      <w:tr w:rsidR="00DE53EC" w:rsidRPr="008F66E6" w14:paraId="12768264" w14:textId="77777777" w:rsidTr="005D272D">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3F328F1" w14:textId="77777777" w:rsidR="00DE53EC" w:rsidRPr="008F66E6" w:rsidRDefault="00DE53EC" w:rsidP="005D272D">
            <w:pPr>
              <w:rPr>
                <w:b/>
                <w:bCs/>
                <w:sz w:val="16"/>
                <w:szCs w:val="16"/>
              </w:rPr>
            </w:pPr>
            <w:r w:rsidRPr="008F66E6">
              <w:rPr>
                <w:b/>
                <w:bCs/>
                <w:sz w:val="16"/>
                <w:szCs w:val="16"/>
              </w:rPr>
              <w:t>Oświadczam, że:</w:t>
            </w:r>
          </w:p>
        </w:tc>
      </w:tr>
      <w:tr w:rsidR="00DE53EC" w:rsidRPr="008F66E6" w14:paraId="795C60A9" w14:textId="77777777" w:rsidTr="005D272D">
        <w:trPr>
          <w:trHeight w:val="856"/>
        </w:trPr>
        <w:tc>
          <w:tcPr>
            <w:tcW w:w="568" w:type="dxa"/>
            <w:tcBorders>
              <w:top w:val="single" w:sz="4" w:space="0" w:color="auto"/>
              <w:left w:val="single" w:sz="4" w:space="0" w:color="auto"/>
              <w:bottom w:val="single" w:sz="4" w:space="0" w:color="auto"/>
              <w:right w:val="dotted" w:sz="4" w:space="0" w:color="auto"/>
            </w:tcBorders>
            <w:vAlign w:val="center"/>
          </w:tcPr>
          <w:sdt>
            <w:sdtPr>
              <w:rPr>
                <w:b/>
                <w:bCs/>
                <w:sz w:val="18"/>
                <w:szCs w:val="18"/>
              </w:rPr>
              <w:id w:val="1692258627"/>
              <w14:checkbox>
                <w14:checked w14:val="0"/>
                <w14:checkedState w14:val="2612" w14:font="MS Gothic"/>
                <w14:uncheckedState w14:val="2610" w14:font="MS Gothic"/>
              </w14:checkbox>
            </w:sdtPr>
            <w:sdtEndPr/>
            <w:sdtContent>
              <w:p w14:paraId="6774EBD3" w14:textId="77777777" w:rsidR="00DE53EC" w:rsidRPr="008F66E6" w:rsidRDefault="00DE53EC" w:rsidP="005D272D">
                <w:pPr>
                  <w:spacing w:before="60"/>
                  <w:jc w:val="center"/>
                  <w:rPr>
                    <w:b/>
                    <w:bCs/>
                    <w:sz w:val="18"/>
                    <w:szCs w:val="18"/>
                  </w:rPr>
                </w:pPr>
                <w:r>
                  <w:rPr>
                    <w:rFonts w:ascii="MS Gothic" w:eastAsia="MS Gothic" w:hAnsi="MS Gothic" w:hint="eastAsia"/>
                    <w:b/>
                    <w:bCs/>
                    <w:sz w:val="18"/>
                    <w:szCs w:val="18"/>
                  </w:rPr>
                  <w:t>☐</w:t>
                </w:r>
              </w:p>
            </w:sdtContent>
          </w:sdt>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0B87F205" w14:textId="77777777" w:rsidR="00DE53EC" w:rsidRPr="008F66E6" w:rsidRDefault="00DE53EC" w:rsidP="005D272D">
            <w:pPr>
              <w:jc w:val="both"/>
              <w:rPr>
                <w:b/>
                <w:bCs/>
                <w:sz w:val="16"/>
                <w:szCs w:val="16"/>
              </w:rPr>
            </w:pPr>
            <w:r w:rsidRPr="008F66E6">
              <w:rPr>
                <w:b/>
                <w:bCs/>
                <w:sz w:val="16"/>
                <w:szCs w:val="16"/>
              </w:rPr>
              <w:t xml:space="preserve">Inwestycja realizowana jest na obszarze zmarginalizowanym lub zagrożonym trwałą marginalizacją (gminy wskazane </w:t>
            </w:r>
            <w:r>
              <w:rPr>
                <w:b/>
                <w:bCs/>
                <w:sz w:val="16"/>
                <w:szCs w:val="16"/>
              </w:rPr>
              <w:br/>
            </w:r>
            <w:r w:rsidRPr="008F66E6">
              <w:rPr>
                <w:b/>
                <w:bCs/>
                <w:sz w:val="16"/>
                <w:szCs w:val="16"/>
              </w:rPr>
              <w:t xml:space="preserve">w Strategii Rozwoju Województwa „Małopolska 2030” </w:t>
            </w:r>
            <w:hyperlink r:id="rId8" w:history="1">
              <w:r w:rsidRPr="008F66E6">
                <w:rPr>
                  <w:b/>
                  <w:bCs/>
                  <w:sz w:val="16"/>
                  <w:szCs w:val="16"/>
                </w:rPr>
                <w:t>https://www.malopolska.pl/strategia-2030</w:t>
              </w:r>
            </w:hyperlink>
            <w:r w:rsidRPr="008F66E6">
              <w:rPr>
                <w:b/>
                <w:bCs/>
                <w:sz w:val="16"/>
                <w:szCs w:val="16"/>
              </w:rPr>
              <w:t>)</w:t>
            </w:r>
          </w:p>
        </w:tc>
      </w:tr>
      <w:tr w:rsidR="00DE53EC" w:rsidRPr="008F66E6" w14:paraId="4DB1EB6C" w14:textId="77777777" w:rsidTr="005D272D">
        <w:trPr>
          <w:trHeight w:val="699"/>
        </w:trPr>
        <w:tc>
          <w:tcPr>
            <w:tcW w:w="568" w:type="dxa"/>
            <w:tcBorders>
              <w:top w:val="single" w:sz="4" w:space="0" w:color="auto"/>
              <w:left w:val="single" w:sz="4" w:space="0" w:color="auto"/>
              <w:bottom w:val="single" w:sz="4" w:space="0" w:color="auto"/>
              <w:right w:val="dotted" w:sz="4" w:space="0" w:color="auto"/>
            </w:tcBorders>
            <w:vAlign w:val="center"/>
          </w:tcPr>
          <w:sdt>
            <w:sdtPr>
              <w:rPr>
                <w:b/>
                <w:bCs/>
                <w:sz w:val="18"/>
                <w:szCs w:val="18"/>
              </w:rPr>
              <w:id w:val="-1965964047"/>
              <w14:checkbox>
                <w14:checked w14:val="0"/>
                <w14:checkedState w14:val="2612" w14:font="MS Gothic"/>
                <w14:uncheckedState w14:val="2610" w14:font="MS Gothic"/>
              </w14:checkbox>
            </w:sdtPr>
            <w:sdtEndPr/>
            <w:sdtContent>
              <w:p w14:paraId="67F53219" w14:textId="77777777" w:rsidR="00DE53EC" w:rsidRPr="008F66E6" w:rsidRDefault="00DE53EC" w:rsidP="005D272D">
                <w:pPr>
                  <w:spacing w:before="60"/>
                  <w:jc w:val="center"/>
                  <w:rPr>
                    <w:b/>
                    <w:bCs/>
                    <w:sz w:val="18"/>
                    <w:szCs w:val="18"/>
                  </w:rPr>
                </w:pPr>
                <w:r>
                  <w:rPr>
                    <w:rFonts w:ascii="MS Gothic" w:eastAsia="MS Gothic" w:hAnsi="MS Gothic" w:hint="eastAsia"/>
                    <w:b/>
                    <w:bCs/>
                    <w:sz w:val="18"/>
                    <w:szCs w:val="18"/>
                  </w:rPr>
                  <w:t>☐</w:t>
                </w:r>
              </w:p>
            </w:sdtContent>
          </w:sdt>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448FC8EA" w14:textId="77777777" w:rsidR="00DE53EC" w:rsidRPr="008F66E6" w:rsidRDefault="00DE53EC" w:rsidP="005D272D">
            <w:pPr>
              <w:jc w:val="both"/>
              <w:rPr>
                <w:b/>
                <w:bCs/>
                <w:sz w:val="16"/>
                <w:szCs w:val="16"/>
              </w:rPr>
            </w:pPr>
            <w:r w:rsidRPr="008F66E6">
              <w:rPr>
                <w:b/>
                <w:bCs/>
                <w:sz w:val="16"/>
                <w:szCs w:val="16"/>
              </w:rPr>
              <w:t xml:space="preserve">Wnioskodawca działa na rynku nie dłużej niż 24 m-ce </w:t>
            </w:r>
          </w:p>
          <w:p w14:paraId="5B1B9F0F" w14:textId="77777777" w:rsidR="00DE53EC" w:rsidRPr="008F66E6" w:rsidRDefault="00DE53EC" w:rsidP="005D272D">
            <w:pPr>
              <w:jc w:val="both"/>
              <w:rPr>
                <w:b/>
                <w:bCs/>
                <w:sz w:val="16"/>
                <w:szCs w:val="16"/>
              </w:rPr>
            </w:pPr>
            <w:r w:rsidRPr="008F66E6">
              <w:rPr>
                <w:b/>
                <w:bCs/>
                <w:sz w:val="16"/>
                <w:szCs w:val="16"/>
              </w:rPr>
              <w:t>(okres obliczany na dzień złożenia Wniosku o pożyczkę w stosunku do daty rejestracji działalności)</w:t>
            </w:r>
          </w:p>
        </w:tc>
      </w:tr>
      <w:tr w:rsidR="00DE53EC" w:rsidRPr="008F66E6" w14:paraId="7754DDCC" w14:textId="77777777" w:rsidTr="005D272D">
        <w:trPr>
          <w:trHeight w:val="695"/>
        </w:trPr>
        <w:tc>
          <w:tcPr>
            <w:tcW w:w="568" w:type="dxa"/>
            <w:vMerge w:val="restart"/>
            <w:tcBorders>
              <w:top w:val="single" w:sz="4" w:space="0" w:color="auto"/>
              <w:left w:val="single" w:sz="4" w:space="0" w:color="auto"/>
              <w:right w:val="dotted" w:sz="4" w:space="0" w:color="auto"/>
            </w:tcBorders>
            <w:vAlign w:val="center"/>
          </w:tcPr>
          <w:sdt>
            <w:sdtPr>
              <w:rPr>
                <w:b/>
                <w:bCs/>
                <w:sz w:val="18"/>
                <w:szCs w:val="18"/>
              </w:rPr>
              <w:id w:val="1367638769"/>
              <w14:checkbox>
                <w14:checked w14:val="0"/>
                <w14:checkedState w14:val="2612" w14:font="MS Gothic"/>
                <w14:uncheckedState w14:val="2610" w14:font="MS Gothic"/>
              </w14:checkbox>
            </w:sdtPr>
            <w:sdtEndPr/>
            <w:sdtContent>
              <w:p w14:paraId="3DA17A6E" w14:textId="77777777" w:rsidR="00DE53EC" w:rsidRPr="008F66E6" w:rsidRDefault="00DE53EC" w:rsidP="005D272D">
                <w:pPr>
                  <w:spacing w:before="60"/>
                  <w:jc w:val="center"/>
                  <w:rPr>
                    <w:b/>
                    <w:bCs/>
                    <w:sz w:val="18"/>
                    <w:szCs w:val="18"/>
                  </w:rPr>
                </w:pPr>
                <w:r>
                  <w:rPr>
                    <w:rFonts w:ascii="MS Gothic" w:eastAsia="MS Gothic" w:hAnsi="MS Gothic" w:hint="eastAsia"/>
                    <w:b/>
                    <w:bCs/>
                    <w:sz w:val="18"/>
                    <w:szCs w:val="18"/>
                  </w:rPr>
                  <w:t>☐</w:t>
                </w:r>
              </w:p>
            </w:sdtContent>
          </w:sdt>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76E2B2E3" w14:textId="77777777" w:rsidR="00DE53EC" w:rsidRPr="008F66E6" w:rsidRDefault="00DE53EC" w:rsidP="005D272D">
            <w:pPr>
              <w:rPr>
                <w:b/>
                <w:bCs/>
                <w:sz w:val="16"/>
                <w:szCs w:val="16"/>
              </w:rPr>
            </w:pPr>
            <w:r w:rsidRPr="008F66E6">
              <w:rPr>
                <w:b/>
                <w:bCs/>
                <w:sz w:val="16"/>
                <w:szCs w:val="16"/>
              </w:rPr>
              <w:t>Inwestycja Końcowa wpisuje się w przynajmniej jeden z obszarów Regionalnych Inteligentnych Specjalizacji (RIS)</w:t>
            </w:r>
          </w:p>
          <w:p w14:paraId="71F5A200" w14:textId="77777777" w:rsidR="00DE53EC" w:rsidRPr="008F66E6" w:rsidRDefault="00DE53EC" w:rsidP="005D272D">
            <w:pPr>
              <w:rPr>
                <w:b/>
                <w:bCs/>
                <w:sz w:val="16"/>
                <w:szCs w:val="16"/>
              </w:rPr>
            </w:pPr>
            <w:hyperlink r:id="rId9" w:history="1">
              <w:r w:rsidRPr="008F66E6">
                <w:rPr>
                  <w:b/>
                  <w:bCs/>
                  <w:sz w:val="16"/>
                  <w:szCs w:val="16"/>
                </w:rPr>
                <w:t>https://www.malopolska.pl/biznes/innowacje/inteligentne-specjalizacje-regionu</w:t>
              </w:r>
            </w:hyperlink>
          </w:p>
        </w:tc>
      </w:tr>
      <w:tr w:rsidR="00DE53EC" w:rsidRPr="008F66E6" w14:paraId="20A07AF5" w14:textId="77777777" w:rsidTr="005D272D">
        <w:trPr>
          <w:trHeight w:val="421"/>
        </w:trPr>
        <w:tc>
          <w:tcPr>
            <w:tcW w:w="568" w:type="dxa"/>
            <w:vMerge/>
            <w:tcBorders>
              <w:left w:val="single" w:sz="4" w:space="0" w:color="auto"/>
              <w:bottom w:val="single" w:sz="4" w:space="0" w:color="auto"/>
              <w:right w:val="dotted" w:sz="4" w:space="0" w:color="auto"/>
            </w:tcBorders>
            <w:vAlign w:val="center"/>
          </w:tcPr>
          <w:p w14:paraId="0DCDC86F" w14:textId="77777777" w:rsidR="00DE53EC" w:rsidRPr="008F66E6" w:rsidRDefault="00DE53EC" w:rsidP="005D272D">
            <w:pPr>
              <w:spacing w:before="60"/>
              <w:jc w:val="center"/>
              <w:rPr>
                <w:b/>
                <w:bCs/>
                <w:sz w:val="18"/>
                <w:szCs w:val="18"/>
              </w:rPr>
            </w:pPr>
          </w:p>
        </w:tc>
        <w:tc>
          <w:tcPr>
            <w:tcW w:w="4677"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A8EFE67" w14:textId="77777777" w:rsidR="00DE53EC" w:rsidRPr="008F66E6" w:rsidRDefault="00DE53EC" w:rsidP="005D272D">
            <w:pPr>
              <w:rPr>
                <w:b/>
                <w:bCs/>
                <w:sz w:val="16"/>
                <w:szCs w:val="16"/>
              </w:rPr>
            </w:pPr>
            <w:r w:rsidRPr="008F66E6">
              <w:rPr>
                <w:b/>
                <w:bCs/>
                <w:sz w:val="16"/>
                <w:szCs w:val="16"/>
              </w:rPr>
              <w:t>Proszę podać nazwę specjalizacji i dziedziny (RIS):</w:t>
            </w:r>
          </w:p>
        </w:tc>
        <w:tc>
          <w:tcPr>
            <w:tcW w:w="4678" w:type="dxa"/>
            <w:tcBorders>
              <w:top w:val="single" w:sz="4" w:space="0" w:color="auto"/>
              <w:left w:val="dotted" w:sz="4" w:space="0" w:color="auto"/>
              <w:bottom w:val="single" w:sz="4" w:space="0" w:color="auto"/>
              <w:right w:val="single" w:sz="4" w:space="0" w:color="auto"/>
            </w:tcBorders>
            <w:shd w:val="clear" w:color="auto" w:fill="FFFFFF" w:themeFill="background1"/>
            <w:vAlign w:val="center"/>
          </w:tcPr>
          <w:p w14:paraId="4AC2721C" w14:textId="77777777" w:rsidR="00DE53EC" w:rsidRPr="008F66E6" w:rsidRDefault="00DE53EC" w:rsidP="005D272D">
            <w:pPr>
              <w:rPr>
                <w:rFonts w:ascii="Calibri" w:hAnsi="Calibri" w:cs="Calibri"/>
                <w:sz w:val="16"/>
                <w:szCs w:val="16"/>
              </w:rPr>
            </w:pPr>
          </w:p>
        </w:tc>
      </w:tr>
    </w:tbl>
    <w:p w14:paraId="4799DA3A" w14:textId="77777777" w:rsidR="00DE53EC" w:rsidRDefault="00DE53EC" w:rsidP="00DE53EC">
      <w:pPr>
        <w:rPr>
          <w:b/>
          <w:bCs/>
          <w:sz w:val="18"/>
        </w:rPr>
      </w:pPr>
    </w:p>
    <w:p w14:paraId="7455B903" w14:textId="77777777" w:rsidR="00DE53EC" w:rsidRPr="007523FC" w:rsidRDefault="00DE53EC" w:rsidP="00DE53EC">
      <w:pPr>
        <w:pStyle w:val="Nagwek3"/>
        <w:tabs>
          <w:tab w:val="left" w:pos="0"/>
        </w:tabs>
        <w:rPr>
          <w:sz w:val="18"/>
        </w:rPr>
      </w:pPr>
      <w:r>
        <w:rPr>
          <w:sz w:val="18"/>
        </w:rPr>
        <w:t>X</w:t>
      </w:r>
      <w:r w:rsidRPr="007523FC">
        <w:rPr>
          <w:sz w:val="18"/>
        </w:rPr>
        <w:t>. Proponowany rodzaj zabezpieczenia pożyczki</w:t>
      </w:r>
    </w:p>
    <w:p w14:paraId="17A78F0B" w14:textId="77777777" w:rsidR="00DE53EC" w:rsidRDefault="00DE53EC" w:rsidP="00DE53EC">
      <w:pPr>
        <w:ind w:left="360"/>
        <w:rPr>
          <w:rFonts w:cs="Arial"/>
          <w:i/>
          <w:iCs/>
          <w:sz w:val="16"/>
          <w:szCs w:val="20"/>
        </w:rPr>
      </w:pPr>
      <w:r>
        <w:rPr>
          <w:rFonts w:cs="Arial"/>
          <w:sz w:val="18"/>
        </w:rPr>
        <w:t>(</w:t>
      </w:r>
      <w:r>
        <w:rPr>
          <w:rFonts w:cs="Arial"/>
          <w:i/>
          <w:iCs/>
          <w:sz w:val="16"/>
          <w:szCs w:val="20"/>
        </w:rPr>
        <w:t>poręczenie</w:t>
      </w:r>
      <w:r>
        <w:rPr>
          <w:rFonts w:eastAsia="Arial" w:cs="Arial"/>
          <w:i/>
          <w:iCs/>
          <w:sz w:val="16"/>
          <w:szCs w:val="20"/>
        </w:rPr>
        <w:t xml:space="preserve"> </w:t>
      </w:r>
      <w:r>
        <w:rPr>
          <w:rFonts w:cs="Arial"/>
          <w:i/>
          <w:iCs/>
          <w:sz w:val="16"/>
          <w:szCs w:val="20"/>
        </w:rPr>
        <w:t>cywilne</w:t>
      </w:r>
      <w:r>
        <w:rPr>
          <w:rFonts w:eastAsia="Arial" w:cs="Arial"/>
          <w:i/>
          <w:iCs/>
          <w:sz w:val="16"/>
          <w:szCs w:val="20"/>
        </w:rPr>
        <w:t xml:space="preserve"> – </w:t>
      </w:r>
      <w:r>
        <w:rPr>
          <w:rFonts w:cs="Arial"/>
          <w:i/>
          <w:iCs/>
          <w:sz w:val="16"/>
          <w:szCs w:val="20"/>
        </w:rPr>
        <w:t>imię</w:t>
      </w:r>
      <w:r>
        <w:rPr>
          <w:rFonts w:eastAsia="Arial" w:cs="Arial"/>
          <w:i/>
          <w:iCs/>
          <w:sz w:val="16"/>
          <w:szCs w:val="20"/>
        </w:rPr>
        <w:t xml:space="preserve"> </w:t>
      </w:r>
      <w:r>
        <w:rPr>
          <w:rFonts w:cs="Arial"/>
          <w:i/>
          <w:iCs/>
          <w:sz w:val="16"/>
          <w:szCs w:val="20"/>
        </w:rPr>
        <w:t>nazwisko</w:t>
      </w:r>
      <w:r>
        <w:rPr>
          <w:rFonts w:eastAsia="Arial" w:cs="Arial"/>
          <w:i/>
          <w:iCs/>
          <w:sz w:val="16"/>
          <w:szCs w:val="20"/>
        </w:rPr>
        <w:t xml:space="preserve"> </w:t>
      </w:r>
      <w:r>
        <w:rPr>
          <w:rFonts w:cs="Arial"/>
          <w:i/>
          <w:iCs/>
          <w:sz w:val="16"/>
          <w:szCs w:val="20"/>
        </w:rPr>
        <w:t>oraz</w:t>
      </w:r>
      <w:r>
        <w:rPr>
          <w:rFonts w:eastAsia="Arial" w:cs="Arial"/>
          <w:i/>
          <w:iCs/>
          <w:sz w:val="16"/>
          <w:szCs w:val="20"/>
        </w:rPr>
        <w:t xml:space="preserve"> </w:t>
      </w:r>
      <w:r>
        <w:rPr>
          <w:rFonts w:cs="Arial"/>
          <w:i/>
          <w:iCs/>
          <w:sz w:val="16"/>
          <w:szCs w:val="20"/>
        </w:rPr>
        <w:t>dochody</w:t>
      </w:r>
      <w:r>
        <w:rPr>
          <w:rFonts w:eastAsia="Arial" w:cs="Arial"/>
          <w:i/>
          <w:iCs/>
          <w:sz w:val="16"/>
          <w:szCs w:val="20"/>
        </w:rPr>
        <w:t xml:space="preserve"> </w:t>
      </w:r>
      <w:r>
        <w:rPr>
          <w:rFonts w:cs="Arial"/>
          <w:i/>
          <w:iCs/>
          <w:sz w:val="16"/>
          <w:szCs w:val="20"/>
        </w:rPr>
        <w:t>poręczycieli;</w:t>
      </w:r>
      <w:r>
        <w:rPr>
          <w:rFonts w:eastAsia="Arial" w:cs="Arial"/>
          <w:i/>
          <w:iCs/>
          <w:sz w:val="16"/>
          <w:szCs w:val="20"/>
        </w:rPr>
        <w:t xml:space="preserve"> </w:t>
      </w:r>
      <w:r>
        <w:rPr>
          <w:rFonts w:cs="Arial"/>
          <w:i/>
          <w:iCs/>
          <w:sz w:val="16"/>
          <w:szCs w:val="20"/>
        </w:rPr>
        <w:t>przewłaszczenie/zastaw</w:t>
      </w:r>
      <w:r>
        <w:rPr>
          <w:rFonts w:eastAsia="Arial" w:cs="Arial"/>
          <w:i/>
          <w:iCs/>
          <w:sz w:val="16"/>
          <w:szCs w:val="20"/>
        </w:rPr>
        <w:t xml:space="preserve"> </w:t>
      </w:r>
      <w:r>
        <w:rPr>
          <w:rFonts w:cs="Arial"/>
          <w:i/>
          <w:iCs/>
          <w:sz w:val="16"/>
          <w:szCs w:val="20"/>
        </w:rPr>
        <w:t>majątku</w:t>
      </w:r>
      <w:r>
        <w:rPr>
          <w:rFonts w:eastAsia="Arial" w:cs="Arial"/>
          <w:i/>
          <w:iCs/>
          <w:sz w:val="16"/>
          <w:szCs w:val="20"/>
        </w:rPr>
        <w:t xml:space="preserve"> </w:t>
      </w:r>
      <w:r>
        <w:rPr>
          <w:rFonts w:cs="Arial"/>
          <w:i/>
          <w:iCs/>
          <w:sz w:val="16"/>
          <w:szCs w:val="20"/>
        </w:rPr>
        <w:t>ruchomego</w:t>
      </w:r>
      <w:r>
        <w:rPr>
          <w:rFonts w:eastAsia="Arial" w:cs="Arial"/>
          <w:i/>
          <w:iCs/>
          <w:sz w:val="16"/>
          <w:szCs w:val="20"/>
        </w:rPr>
        <w:t xml:space="preserve"> – </w:t>
      </w:r>
      <w:r>
        <w:rPr>
          <w:rFonts w:cs="Arial"/>
          <w:i/>
          <w:iCs/>
          <w:sz w:val="16"/>
          <w:szCs w:val="20"/>
        </w:rPr>
        <w:t>opis</w:t>
      </w:r>
      <w:r>
        <w:rPr>
          <w:rFonts w:eastAsia="Arial" w:cs="Arial"/>
          <w:i/>
          <w:iCs/>
          <w:sz w:val="16"/>
          <w:szCs w:val="20"/>
        </w:rPr>
        <w:t xml:space="preserve"> </w:t>
      </w:r>
      <w:r>
        <w:rPr>
          <w:rFonts w:cs="Arial"/>
          <w:i/>
          <w:iCs/>
          <w:sz w:val="16"/>
          <w:szCs w:val="20"/>
        </w:rPr>
        <w:t>i</w:t>
      </w:r>
      <w:r>
        <w:rPr>
          <w:rFonts w:eastAsia="Arial" w:cs="Arial"/>
          <w:i/>
          <w:iCs/>
          <w:sz w:val="16"/>
          <w:szCs w:val="20"/>
        </w:rPr>
        <w:t xml:space="preserve"> </w:t>
      </w:r>
      <w:r>
        <w:rPr>
          <w:rFonts w:cs="Arial"/>
          <w:i/>
          <w:iCs/>
          <w:sz w:val="16"/>
          <w:szCs w:val="20"/>
        </w:rPr>
        <w:t>wartość;</w:t>
      </w:r>
      <w:r>
        <w:rPr>
          <w:rFonts w:eastAsia="Arial" w:cs="Arial"/>
          <w:i/>
          <w:iCs/>
          <w:sz w:val="16"/>
          <w:szCs w:val="20"/>
        </w:rPr>
        <w:t xml:space="preserve"> </w:t>
      </w:r>
      <w:r>
        <w:rPr>
          <w:rFonts w:cs="Arial"/>
          <w:i/>
          <w:iCs/>
          <w:sz w:val="16"/>
          <w:szCs w:val="20"/>
        </w:rPr>
        <w:t>hipoteka</w:t>
      </w:r>
      <w:r>
        <w:rPr>
          <w:rFonts w:eastAsia="Arial" w:cs="Arial"/>
          <w:i/>
          <w:iCs/>
          <w:sz w:val="16"/>
          <w:szCs w:val="20"/>
        </w:rPr>
        <w:t xml:space="preserve"> </w:t>
      </w:r>
      <w:r>
        <w:rPr>
          <w:rFonts w:cs="Arial"/>
          <w:i/>
          <w:iCs/>
          <w:sz w:val="16"/>
          <w:szCs w:val="20"/>
        </w:rPr>
        <w:t>na</w:t>
      </w:r>
      <w:r>
        <w:rPr>
          <w:rFonts w:eastAsia="Arial" w:cs="Arial"/>
          <w:i/>
          <w:iCs/>
          <w:sz w:val="16"/>
          <w:szCs w:val="20"/>
        </w:rPr>
        <w:t xml:space="preserve"> </w:t>
      </w:r>
      <w:r>
        <w:rPr>
          <w:rFonts w:cs="Arial"/>
          <w:i/>
          <w:iCs/>
          <w:sz w:val="16"/>
          <w:szCs w:val="20"/>
        </w:rPr>
        <w:t>nieruchomości</w:t>
      </w:r>
      <w:r>
        <w:rPr>
          <w:rFonts w:eastAsia="Arial" w:cs="Arial"/>
          <w:i/>
          <w:iCs/>
          <w:sz w:val="16"/>
          <w:szCs w:val="20"/>
        </w:rPr>
        <w:t xml:space="preserve"> – </w:t>
      </w:r>
      <w:r>
        <w:rPr>
          <w:rFonts w:cs="Arial"/>
          <w:i/>
          <w:iCs/>
          <w:sz w:val="16"/>
          <w:szCs w:val="20"/>
        </w:rPr>
        <w:t>nr</w:t>
      </w:r>
      <w:r>
        <w:rPr>
          <w:rFonts w:eastAsia="Arial" w:cs="Arial"/>
          <w:i/>
          <w:iCs/>
          <w:sz w:val="16"/>
          <w:szCs w:val="20"/>
        </w:rPr>
        <w:t xml:space="preserve"> </w:t>
      </w:r>
      <w:r>
        <w:rPr>
          <w:rFonts w:cs="Arial"/>
          <w:i/>
          <w:iCs/>
          <w:sz w:val="16"/>
          <w:szCs w:val="20"/>
        </w:rPr>
        <w:t>KW,</w:t>
      </w:r>
      <w:r>
        <w:rPr>
          <w:rFonts w:eastAsia="Arial" w:cs="Arial"/>
          <w:i/>
          <w:iCs/>
          <w:sz w:val="16"/>
          <w:szCs w:val="20"/>
        </w:rPr>
        <w:t xml:space="preserve"> </w:t>
      </w:r>
      <w:r>
        <w:rPr>
          <w:rFonts w:cs="Arial"/>
          <w:i/>
          <w:iCs/>
          <w:sz w:val="16"/>
          <w:szCs w:val="20"/>
        </w:rPr>
        <w:t>lokalizacja,</w:t>
      </w:r>
      <w:r>
        <w:rPr>
          <w:rFonts w:eastAsia="Arial" w:cs="Arial"/>
          <w:i/>
          <w:iCs/>
          <w:sz w:val="16"/>
          <w:szCs w:val="20"/>
        </w:rPr>
        <w:t xml:space="preserve"> </w:t>
      </w:r>
      <w:r>
        <w:rPr>
          <w:rFonts w:cs="Arial"/>
          <w:i/>
          <w:iCs/>
          <w:sz w:val="16"/>
          <w:szCs w:val="20"/>
        </w:rPr>
        <w:t>własność,</w:t>
      </w:r>
      <w:r>
        <w:rPr>
          <w:rFonts w:eastAsia="Arial" w:cs="Arial"/>
          <w:i/>
          <w:iCs/>
          <w:sz w:val="16"/>
          <w:szCs w:val="20"/>
        </w:rPr>
        <w:t xml:space="preserve"> </w:t>
      </w:r>
      <w:r>
        <w:rPr>
          <w:rFonts w:cs="Arial"/>
          <w:i/>
          <w:iCs/>
          <w:sz w:val="16"/>
          <w:szCs w:val="20"/>
        </w:rPr>
        <w:t>wartość;</w:t>
      </w:r>
      <w:r>
        <w:rPr>
          <w:rFonts w:eastAsia="Arial" w:cs="Arial"/>
          <w:i/>
          <w:iCs/>
          <w:sz w:val="16"/>
          <w:szCs w:val="20"/>
        </w:rPr>
        <w:t xml:space="preserve"> </w:t>
      </w:r>
      <w:r>
        <w:rPr>
          <w:rFonts w:cs="Arial"/>
          <w:i/>
          <w:iCs/>
          <w:sz w:val="16"/>
          <w:szCs w:val="20"/>
        </w:rPr>
        <w:t>inne)</w:t>
      </w:r>
    </w:p>
    <w:p w14:paraId="122762A7" w14:textId="77777777" w:rsidR="00DE53EC" w:rsidRDefault="00DE53EC" w:rsidP="00DE53EC">
      <w:pPr>
        <w:spacing w:line="360" w:lineRule="auto"/>
        <w:rPr>
          <w:rFonts w:cs="Arial"/>
          <w:bCs/>
          <w:sz w:val="16"/>
        </w:rPr>
      </w:pPr>
      <w:r>
        <w:rPr>
          <w:rFonts w:cs="Arial"/>
          <w:bCs/>
          <w:sz w:val="16"/>
        </w:rPr>
        <w:t>..................................................................................................................................................................................................................................</w:t>
      </w:r>
    </w:p>
    <w:p w14:paraId="0C00695A" w14:textId="77777777" w:rsidR="00DE53EC" w:rsidRDefault="00DE53EC" w:rsidP="00DE53EC">
      <w:pPr>
        <w:spacing w:line="360" w:lineRule="auto"/>
        <w:rPr>
          <w:rFonts w:cs="Arial"/>
          <w:bCs/>
          <w:sz w:val="16"/>
        </w:rPr>
      </w:pPr>
      <w:r>
        <w:rPr>
          <w:rFonts w:cs="Arial"/>
          <w:bCs/>
          <w:sz w:val="16"/>
        </w:rPr>
        <w:t>..................................................................................................................................................................................................................................</w:t>
      </w:r>
    </w:p>
    <w:p w14:paraId="06D65C85" w14:textId="77777777" w:rsidR="00DE53EC" w:rsidRDefault="00DE53EC" w:rsidP="00DE53EC">
      <w:pPr>
        <w:spacing w:line="360" w:lineRule="auto"/>
        <w:rPr>
          <w:rFonts w:cs="Arial"/>
          <w:bCs/>
          <w:sz w:val="16"/>
        </w:rPr>
      </w:pPr>
      <w:r>
        <w:rPr>
          <w:rFonts w:cs="Arial"/>
          <w:bCs/>
          <w:sz w:val="16"/>
        </w:rPr>
        <w:t>..................................................................................................................................................................................................................................</w:t>
      </w:r>
    </w:p>
    <w:p w14:paraId="68A7FDFB" w14:textId="77777777" w:rsidR="00DE53EC" w:rsidRDefault="00DE53EC" w:rsidP="00DE53EC">
      <w:pPr>
        <w:spacing w:line="360" w:lineRule="auto"/>
        <w:rPr>
          <w:rFonts w:cs="Arial"/>
          <w:bCs/>
          <w:sz w:val="16"/>
        </w:rPr>
      </w:pPr>
      <w:r>
        <w:rPr>
          <w:rFonts w:cs="Arial"/>
          <w:bCs/>
          <w:sz w:val="16"/>
        </w:rPr>
        <w:t>..................................................................................................................................................................................................................................</w:t>
      </w:r>
    </w:p>
    <w:p w14:paraId="0FC771B5" w14:textId="77777777" w:rsidR="00DE53EC" w:rsidRDefault="00DE53EC" w:rsidP="00DE53EC">
      <w:pPr>
        <w:spacing w:line="360" w:lineRule="auto"/>
        <w:rPr>
          <w:rFonts w:cs="Arial"/>
          <w:bCs/>
          <w:sz w:val="16"/>
        </w:rPr>
      </w:pPr>
      <w:r>
        <w:rPr>
          <w:rFonts w:cs="Arial"/>
          <w:bCs/>
          <w:sz w:val="16"/>
        </w:rPr>
        <w:t>..................................................................................................................................................................................................................................</w:t>
      </w:r>
    </w:p>
    <w:p w14:paraId="7161F954" w14:textId="77777777" w:rsidR="00DE53EC" w:rsidRDefault="00DE53EC" w:rsidP="00DE53EC">
      <w:pPr>
        <w:spacing w:line="360" w:lineRule="auto"/>
        <w:rPr>
          <w:rFonts w:cs="Arial"/>
          <w:bCs/>
          <w:sz w:val="16"/>
        </w:rPr>
      </w:pPr>
      <w:r>
        <w:rPr>
          <w:rFonts w:cs="Arial"/>
          <w:bCs/>
          <w:sz w:val="16"/>
        </w:rPr>
        <w:t>..................................................................................................................................................................................................................................</w:t>
      </w:r>
    </w:p>
    <w:p w14:paraId="56A6FDC8" w14:textId="77777777" w:rsidR="00DE53EC" w:rsidRDefault="00DE53EC" w:rsidP="00DE53EC">
      <w:pPr>
        <w:spacing w:line="360" w:lineRule="auto"/>
        <w:rPr>
          <w:rFonts w:cs="Arial"/>
          <w:bCs/>
          <w:sz w:val="16"/>
        </w:rPr>
      </w:pPr>
      <w:r>
        <w:rPr>
          <w:rFonts w:cs="Arial"/>
          <w:bCs/>
          <w:sz w:val="16"/>
        </w:rPr>
        <w:t>..................................................................................................................................................................................................................................</w:t>
      </w:r>
    </w:p>
    <w:p w14:paraId="5F62BBA5" w14:textId="77777777" w:rsidR="00DE53EC" w:rsidRDefault="00DE53EC" w:rsidP="00DE53EC">
      <w:pPr>
        <w:spacing w:line="360" w:lineRule="auto"/>
        <w:rPr>
          <w:rFonts w:cs="Arial"/>
          <w:bCs/>
          <w:sz w:val="16"/>
        </w:rPr>
      </w:pPr>
      <w:r>
        <w:rPr>
          <w:rFonts w:cs="Arial"/>
          <w:bCs/>
          <w:sz w:val="16"/>
        </w:rPr>
        <w:t>..................................................................................................................................................................................................................................</w:t>
      </w:r>
    </w:p>
    <w:p w14:paraId="69C5888C" w14:textId="77777777" w:rsidR="00DE53EC" w:rsidRDefault="00DE53EC" w:rsidP="00DE53EC">
      <w:pPr>
        <w:spacing w:line="360" w:lineRule="auto"/>
        <w:rPr>
          <w:rFonts w:cs="Arial"/>
          <w:bCs/>
          <w:sz w:val="16"/>
        </w:rPr>
      </w:pPr>
      <w:r>
        <w:rPr>
          <w:rFonts w:cs="Arial"/>
          <w:bCs/>
          <w:sz w:val="16"/>
        </w:rPr>
        <w:t>..................................................................................................................................................................................................................................</w:t>
      </w:r>
    </w:p>
    <w:p w14:paraId="5A145A5E" w14:textId="77777777" w:rsidR="00DE53EC" w:rsidRDefault="00DE53EC" w:rsidP="00DE53EC">
      <w:pPr>
        <w:spacing w:line="360" w:lineRule="auto"/>
        <w:rPr>
          <w:rFonts w:cs="Arial"/>
          <w:bCs/>
          <w:sz w:val="16"/>
        </w:rPr>
      </w:pPr>
      <w:r>
        <w:rPr>
          <w:rFonts w:cs="Arial"/>
          <w:bCs/>
          <w:sz w:val="16"/>
        </w:rPr>
        <w:t>..................................................................................................................................................................................................................................</w:t>
      </w:r>
    </w:p>
    <w:p w14:paraId="59DBBD7C" w14:textId="77777777" w:rsidR="00DE53EC" w:rsidRPr="009F7F6A" w:rsidRDefault="00DE53EC" w:rsidP="00DE53EC">
      <w:pPr>
        <w:jc w:val="both"/>
        <w:rPr>
          <w:b/>
          <w:bCs/>
          <w:sz w:val="18"/>
        </w:rPr>
      </w:pPr>
    </w:p>
    <w:p w14:paraId="5E01291E" w14:textId="77777777" w:rsidR="00DE53EC" w:rsidRPr="007523FC" w:rsidRDefault="00DE53EC" w:rsidP="00DE53EC">
      <w:pPr>
        <w:pStyle w:val="Nagwek3"/>
        <w:tabs>
          <w:tab w:val="left" w:pos="0"/>
        </w:tabs>
        <w:rPr>
          <w:sz w:val="18"/>
        </w:rPr>
      </w:pPr>
      <w:r>
        <w:rPr>
          <w:sz w:val="18"/>
        </w:rPr>
        <w:t>XI.</w:t>
      </w:r>
      <w:r w:rsidRPr="009F7F6A">
        <w:rPr>
          <w:sz w:val="18"/>
        </w:rPr>
        <w:t xml:space="preserve"> R</w:t>
      </w:r>
      <w:r>
        <w:rPr>
          <w:sz w:val="18"/>
        </w:rPr>
        <w:t>achunek</w:t>
      </w:r>
      <w:r w:rsidRPr="009F7F6A">
        <w:rPr>
          <w:sz w:val="18"/>
        </w:rPr>
        <w:t xml:space="preserve"> </w:t>
      </w:r>
      <w:r>
        <w:rPr>
          <w:sz w:val="18"/>
        </w:rPr>
        <w:t>bankowy</w:t>
      </w:r>
      <w:r w:rsidRPr="009F7F6A">
        <w:rPr>
          <w:sz w:val="18"/>
        </w:rPr>
        <w:t xml:space="preserve"> Wnioskodawcy</w:t>
      </w:r>
    </w:p>
    <w:p w14:paraId="6D935364" w14:textId="77777777" w:rsidR="00DE53EC" w:rsidRDefault="00DE53EC" w:rsidP="00DE53EC">
      <w:pPr>
        <w:rPr>
          <w:rFonts w:eastAsia="Arial" w:cs="Arial"/>
          <w:b/>
          <w:bCs/>
          <w:sz w:val="16"/>
        </w:rPr>
      </w:pPr>
    </w:p>
    <w:tbl>
      <w:tblPr>
        <w:tblW w:w="9996" w:type="dxa"/>
        <w:tblInd w:w="59" w:type="dxa"/>
        <w:tblLayout w:type="fixed"/>
        <w:tblCellMar>
          <w:left w:w="70" w:type="dxa"/>
          <w:right w:w="70" w:type="dxa"/>
        </w:tblCellMar>
        <w:tblLook w:val="0000" w:firstRow="0" w:lastRow="0" w:firstColumn="0" w:lastColumn="0" w:noHBand="0" w:noVBand="0"/>
      </w:tblPr>
      <w:tblGrid>
        <w:gridCol w:w="3120"/>
        <w:gridCol w:w="6876"/>
      </w:tblGrid>
      <w:tr w:rsidR="00DE53EC" w14:paraId="7A3982C2" w14:textId="77777777" w:rsidTr="005D272D">
        <w:trPr>
          <w:cantSplit/>
          <w:trHeight w:val="170"/>
        </w:trPr>
        <w:tc>
          <w:tcPr>
            <w:tcW w:w="3120" w:type="dxa"/>
            <w:tcBorders>
              <w:top w:val="single" w:sz="8" w:space="0" w:color="000000"/>
              <w:left w:val="single" w:sz="8" w:space="0" w:color="000000"/>
              <w:bottom w:val="single" w:sz="1" w:space="0" w:color="000000"/>
            </w:tcBorders>
            <w:shd w:val="clear" w:color="auto" w:fill="E0E0E0"/>
          </w:tcPr>
          <w:p w14:paraId="47F307F5" w14:textId="77777777" w:rsidR="00DE53EC" w:rsidRDefault="00DE53EC" w:rsidP="005D272D">
            <w:pPr>
              <w:snapToGrid w:val="0"/>
              <w:jc w:val="center"/>
              <w:rPr>
                <w:b/>
                <w:bCs/>
                <w:sz w:val="16"/>
              </w:rPr>
            </w:pPr>
            <w:r>
              <w:rPr>
                <w:b/>
                <w:bCs/>
                <w:sz w:val="16"/>
              </w:rPr>
              <w:t>bank</w:t>
            </w:r>
          </w:p>
        </w:tc>
        <w:tc>
          <w:tcPr>
            <w:tcW w:w="6876" w:type="dxa"/>
            <w:tcBorders>
              <w:top w:val="single" w:sz="8" w:space="0" w:color="000000"/>
              <w:left w:val="single" w:sz="1" w:space="0" w:color="000000"/>
              <w:bottom w:val="single" w:sz="1" w:space="0" w:color="000000"/>
              <w:right w:val="single" w:sz="8" w:space="0" w:color="000000"/>
            </w:tcBorders>
            <w:shd w:val="clear" w:color="auto" w:fill="E0E0E0"/>
          </w:tcPr>
          <w:p w14:paraId="518519BF" w14:textId="77777777" w:rsidR="00DE53EC" w:rsidRDefault="00DE53EC" w:rsidP="005D272D">
            <w:pPr>
              <w:snapToGrid w:val="0"/>
              <w:jc w:val="center"/>
              <w:rPr>
                <w:b/>
                <w:bCs/>
                <w:sz w:val="16"/>
              </w:rPr>
            </w:pPr>
            <w:r>
              <w:rPr>
                <w:b/>
                <w:bCs/>
                <w:sz w:val="16"/>
              </w:rPr>
              <w:t>nr</w:t>
            </w:r>
            <w:r>
              <w:rPr>
                <w:rFonts w:eastAsia="Arial" w:cs="Arial"/>
                <w:b/>
                <w:bCs/>
                <w:sz w:val="16"/>
              </w:rPr>
              <w:t xml:space="preserve"> </w:t>
            </w:r>
            <w:r>
              <w:rPr>
                <w:b/>
                <w:bCs/>
                <w:sz w:val="16"/>
              </w:rPr>
              <w:t>konta</w:t>
            </w:r>
          </w:p>
        </w:tc>
      </w:tr>
      <w:tr w:rsidR="00DE53EC" w14:paraId="5DF0747B" w14:textId="77777777" w:rsidTr="005D272D">
        <w:trPr>
          <w:cantSplit/>
          <w:trHeight w:val="397"/>
        </w:trPr>
        <w:tc>
          <w:tcPr>
            <w:tcW w:w="3120" w:type="dxa"/>
            <w:tcBorders>
              <w:left w:val="single" w:sz="8" w:space="0" w:color="000000"/>
              <w:bottom w:val="single" w:sz="1" w:space="0" w:color="000000"/>
            </w:tcBorders>
          </w:tcPr>
          <w:p w14:paraId="0B5A4C88" w14:textId="77777777" w:rsidR="00DE53EC" w:rsidRDefault="00DE53EC" w:rsidP="005D272D">
            <w:pPr>
              <w:snapToGrid w:val="0"/>
              <w:rPr>
                <w:b/>
                <w:bCs/>
                <w:sz w:val="16"/>
              </w:rPr>
            </w:pPr>
          </w:p>
          <w:p w14:paraId="2236C138" w14:textId="77777777" w:rsidR="00DE53EC" w:rsidRDefault="00DE53EC" w:rsidP="005D272D">
            <w:pPr>
              <w:snapToGrid w:val="0"/>
              <w:rPr>
                <w:b/>
                <w:bCs/>
                <w:sz w:val="16"/>
              </w:rPr>
            </w:pPr>
          </w:p>
        </w:tc>
        <w:tc>
          <w:tcPr>
            <w:tcW w:w="6876" w:type="dxa"/>
            <w:tcBorders>
              <w:left w:val="single" w:sz="1" w:space="0" w:color="000000"/>
              <w:bottom w:val="single" w:sz="1" w:space="0" w:color="000000"/>
              <w:right w:val="single" w:sz="8" w:space="0" w:color="000000"/>
            </w:tcBorders>
          </w:tcPr>
          <w:p w14:paraId="299F4395" w14:textId="77777777" w:rsidR="00DE53EC" w:rsidRDefault="00DE53EC" w:rsidP="005D272D">
            <w:pPr>
              <w:snapToGrid w:val="0"/>
              <w:rPr>
                <w:sz w:val="16"/>
              </w:rPr>
            </w:pPr>
          </w:p>
        </w:tc>
      </w:tr>
    </w:tbl>
    <w:p w14:paraId="6CB18C37" w14:textId="77777777" w:rsidR="00DE53EC" w:rsidRDefault="00DE53EC" w:rsidP="00DE53EC">
      <w:pPr>
        <w:keepNext/>
        <w:tabs>
          <w:tab w:val="left" w:pos="0"/>
        </w:tabs>
        <w:outlineLvl w:val="7"/>
        <w:rPr>
          <w:rFonts w:cs="Arial"/>
          <w:b/>
          <w:bCs/>
          <w:sz w:val="16"/>
          <w:szCs w:val="16"/>
          <w:u w:val="single"/>
        </w:rPr>
      </w:pPr>
    </w:p>
    <w:p w14:paraId="725D0BA5" w14:textId="77777777" w:rsidR="00DE53EC" w:rsidRPr="0078427F" w:rsidRDefault="00DE53EC" w:rsidP="00DE53EC">
      <w:pPr>
        <w:keepNext/>
        <w:tabs>
          <w:tab w:val="left" w:pos="0"/>
        </w:tabs>
        <w:jc w:val="center"/>
        <w:outlineLvl w:val="7"/>
        <w:rPr>
          <w:rFonts w:cs="Arial"/>
          <w:b/>
          <w:bCs/>
          <w:sz w:val="16"/>
          <w:szCs w:val="16"/>
          <w:u w:val="single"/>
        </w:rPr>
      </w:pPr>
      <w:r w:rsidRPr="0078427F">
        <w:rPr>
          <w:rFonts w:cs="Arial"/>
          <w:b/>
          <w:bCs/>
          <w:sz w:val="16"/>
          <w:szCs w:val="16"/>
          <w:u w:val="single"/>
        </w:rPr>
        <w:t>O</w:t>
      </w:r>
      <w:r>
        <w:rPr>
          <w:rFonts w:cs="Arial"/>
          <w:b/>
          <w:bCs/>
          <w:sz w:val="16"/>
          <w:szCs w:val="16"/>
          <w:u w:val="single"/>
        </w:rPr>
        <w:t>Ś</w:t>
      </w:r>
      <w:r w:rsidRPr="0078427F">
        <w:rPr>
          <w:rFonts w:cs="Arial"/>
          <w:b/>
          <w:bCs/>
          <w:sz w:val="16"/>
          <w:szCs w:val="16"/>
          <w:u w:val="single"/>
        </w:rPr>
        <w:t>WIADCZENIE</w:t>
      </w:r>
      <w:r w:rsidRPr="0078427F">
        <w:rPr>
          <w:rFonts w:eastAsia="Arial" w:cs="Arial"/>
          <w:b/>
          <w:bCs/>
          <w:sz w:val="16"/>
          <w:szCs w:val="16"/>
          <w:u w:val="single"/>
        </w:rPr>
        <w:t xml:space="preserve"> </w:t>
      </w:r>
      <w:r w:rsidRPr="0078427F">
        <w:rPr>
          <w:rFonts w:cs="Arial"/>
          <w:b/>
          <w:bCs/>
          <w:sz w:val="16"/>
          <w:szCs w:val="16"/>
          <w:u w:val="single"/>
        </w:rPr>
        <w:t>WNIOSKODAWCY</w:t>
      </w:r>
      <w:r w:rsidRPr="0078427F">
        <w:rPr>
          <w:rFonts w:eastAsia="Arial" w:cs="Arial"/>
          <w:b/>
          <w:bCs/>
          <w:sz w:val="16"/>
          <w:szCs w:val="16"/>
          <w:u w:val="single"/>
        </w:rPr>
        <w:t xml:space="preserve"> </w:t>
      </w:r>
      <w:r w:rsidRPr="0078427F">
        <w:rPr>
          <w:rFonts w:cs="Arial"/>
          <w:b/>
          <w:bCs/>
          <w:sz w:val="16"/>
          <w:szCs w:val="16"/>
          <w:u w:val="single"/>
        </w:rPr>
        <w:t>O</w:t>
      </w:r>
      <w:r w:rsidRPr="0078427F">
        <w:rPr>
          <w:rFonts w:eastAsia="Arial" w:cs="Arial"/>
          <w:b/>
          <w:bCs/>
          <w:sz w:val="16"/>
          <w:szCs w:val="16"/>
          <w:u w:val="single"/>
        </w:rPr>
        <w:t xml:space="preserve"> </w:t>
      </w:r>
      <w:r w:rsidRPr="0078427F">
        <w:rPr>
          <w:rFonts w:cs="Arial"/>
          <w:b/>
          <w:bCs/>
          <w:sz w:val="16"/>
          <w:szCs w:val="16"/>
          <w:u w:val="single"/>
        </w:rPr>
        <w:t>SPEŁNIENIU</w:t>
      </w:r>
      <w:r w:rsidRPr="0078427F">
        <w:rPr>
          <w:rFonts w:eastAsia="Arial" w:cs="Arial"/>
          <w:b/>
          <w:bCs/>
          <w:sz w:val="16"/>
          <w:szCs w:val="16"/>
          <w:u w:val="single"/>
        </w:rPr>
        <w:t xml:space="preserve"> </w:t>
      </w:r>
      <w:r w:rsidRPr="0078427F">
        <w:rPr>
          <w:rFonts w:cs="Arial"/>
          <w:b/>
          <w:bCs/>
          <w:sz w:val="16"/>
          <w:szCs w:val="16"/>
          <w:u w:val="single"/>
        </w:rPr>
        <w:t>WYMAGAŃ</w:t>
      </w:r>
      <w:r w:rsidRPr="0078427F">
        <w:rPr>
          <w:rFonts w:eastAsia="Arial" w:cs="Arial"/>
          <w:b/>
          <w:bCs/>
          <w:sz w:val="16"/>
          <w:szCs w:val="16"/>
          <w:u w:val="single"/>
        </w:rPr>
        <w:t xml:space="preserve"> </w:t>
      </w:r>
      <w:r w:rsidRPr="0078427F">
        <w:rPr>
          <w:rFonts w:cs="Arial"/>
          <w:b/>
          <w:bCs/>
          <w:sz w:val="16"/>
          <w:szCs w:val="16"/>
          <w:u w:val="single"/>
        </w:rPr>
        <w:t>UBIEGANIA</w:t>
      </w:r>
      <w:r w:rsidRPr="0078427F">
        <w:rPr>
          <w:rFonts w:eastAsia="Arial" w:cs="Arial"/>
          <w:b/>
          <w:bCs/>
          <w:sz w:val="16"/>
          <w:szCs w:val="16"/>
          <w:u w:val="single"/>
        </w:rPr>
        <w:t xml:space="preserve"> </w:t>
      </w:r>
      <w:r w:rsidRPr="0078427F">
        <w:rPr>
          <w:rFonts w:cs="Arial"/>
          <w:b/>
          <w:bCs/>
          <w:sz w:val="16"/>
          <w:szCs w:val="16"/>
          <w:u w:val="single"/>
        </w:rPr>
        <w:t>SIĘ</w:t>
      </w:r>
      <w:r w:rsidRPr="0078427F">
        <w:rPr>
          <w:rFonts w:eastAsia="Arial" w:cs="Arial"/>
          <w:b/>
          <w:bCs/>
          <w:sz w:val="16"/>
          <w:szCs w:val="16"/>
          <w:u w:val="single"/>
        </w:rPr>
        <w:t xml:space="preserve"> </w:t>
      </w:r>
      <w:r w:rsidRPr="0078427F">
        <w:rPr>
          <w:rFonts w:cs="Arial"/>
          <w:b/>
          <w:bCs/>
          <w:sz w:val="16"/>
          <w:szCs w:val="16"/>
          <w:u w:val="single"/>
        </w:rPr>
        <w:t>O</w:t>
      </w:r>
      <w:r w:rsidRPr="0078427F">
        <w:rPr>
          <w:rFonts w:eastAsia="Arial" w:cs="Arial"/>
          <w:b/>
          <w:bCs/>
          <w:sz w:val="16"/>
          <w:szCs w:val="16"/>
          <w:u w:val="single"/>
        </w:rPr>
        <w:t xml:space="preserve"> </w:t>
      </w:r>
      <w:r w:rsidRPr="0078427F">
        <w:rPr>
          <w:rFonts w:cs="Arial"/>
          <w:b/>
          <w:bCs/>
          <w:sz w:val="16"/>
          <w:szCs w:val="16"/>
          <w:u w:val="single"/>
        </w:rPr>
        <w:t>POŻYCZKĘ</w:t>
      </w:r>
    </w:p>
    <w:p w14:paraId="7694A7E8" w14:textId="77777777" w:rsidR="00DE53EC" w:rsidRDefault="00DE53EC" w:rsidP="00DE53EC">
      <w:pPr>
        <w:jc w:val="both"/>
        <w:rPr>
          <w:rFonts w:cs="Arial"/>
          <w:sz w:val="16"/>
          <w:szCs w:val="16"/>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shd w:val="clear" w:color="auto" w:fill="D9D9D9" w:themeFill="background1" w:themeFillShade="D9"/>
        <w:tblLayout w:type="fixed"/>
        <w:tblLook w:val="01E0" w:firstRow="1" w:lastRow="1" w:firstColumn="1" w:lastColumn="1" w:noHBand="0" w:noVBand="0"/>
      </w:tblPr>
      <w:tblGrid>
        <w:gridCol w:w="8796"/>
        <w:gridCol w:w="567"/>
        <w:gridCol w:w="567"/>
      </w:tblGrid>
      <w:tr w:rsidR="00DE53EC" w14:paraId="726E9420" w14:textId="77777777" w:rsidTr="005D272D">
        <w:trPr>
          <w:trHeight w:hRule="exact" w:val="436"/>
          <w:jc w:val="center"/>
        </w:trPr>
        <w:tc>
          <w:tcPr>
            <w:tcW w:w="8796" w:type="dxa"/>
            <w:shd w:val="clear" w:color="auto" w:fill="FFFFFF" w:themeFill="background1"/>
            <w:vAlign w:val="center"/>
            <w:hideMark/>
          </w:tcPr>
          <w:p w14:paraId="3FFA6FEF" w14:textId="77777777" w:rsidR="00DE53EC" w:rsidRPr="008F66E6" w:rsidRDefault="00DE53EC" w:rsidP="005D272D">
            <w:pPr>
              <w:jc w:val="both"/>
              <w:rPr>
                <w:rFonts w:cs="Arial"/>
                <w:b/>
                <w:bCs/>
                <w:sz w:val="16"/>
                <w:szCs w:val="16"/>
              </w:rPr>
            </w:pPr>
            <w:r w:rsidRPr="008F66E6">
              <w:rPr>
                <w:rFonts w:cs="Arial"/>
                <w:b/>
                <w:bCs/>
                <w:sz w:val="16"/>
                <w:szCs w:val="16"/>
              </w:rPr>
              <w:t xml:space="preserve">Oświadczam, że </w:t>
            </w:r>
          </w:p>
        </w:tc>
        <w:tc>
          <w:tcPr>
            <w:tcW w:w="567" w:type="dxa"/>
            <w:tcBorders>
              <w:bottom w:val="single" w:sz="4" w:space="0" w:color="auto"/>
            </w:tcBorders>
            <w:shd w:val="clear" w:color="auto" w:fill="FFFFFF" w:themeFill="background1"/>
            <w:vAlign w:val="center"/>
            <w:hideMark/>
          </w:tcPr>
          <w:p w14:paraId="05A4F906" w14:textId="77777777" w:rsidR="00DE53EC" w:rsidRPr="00083195" w:rsidRDefault="00DE53EC" w:rsidP="005D272D">
            <w:pPr>
              <w:rPr>
                <w:rFonts w:cs="Arial"/>
                <w:noProof/>
                <w:sz w:val="16"/>
                <w:szCs w:val="16"/>
              </w:rPr>
            </w:pPr>
            <w:r w:rsidRPr="00083195">
              <w:rPr>
                <w:rFonts w:cs="Arial"/>
                <w:noProof/>
                <w:sz w:val="16"/>
                <w:szCs w:val="16"/>
              </w:rPr>
              <w:t>TAK</w:t>
            </w:r>
          </w:p>
        </w:tc>
        <w:tc>
          <w:tcPr>
            <w:tcW w:w="567" w:type="dxa"/>
            <w:tcBorders>
              <w:bottom w:val="single" w:sz="4" w:space="0" w:color="auto"/>
            </w:tcBorders>
            <w:shd w:val="clear" w:color="auto" w:fill="FFFFFF" w:themeFill="background1"/>
            <w:vAlign w:val="center"/>
            <w:hideMark/>
          </w:tcPr>
          <w:p w14:paraId="24F1FC73" w14:textId="77777777" w:rsidR="00DE53EC" w:rsidRPr="00083195" w:rsidRDefault="00DE53EC" w:rsidP="005D272D">
            <w:pPr>
              <w:rPr>
                <w:rFonts w:cs="Arial"/>
                <w:noProof/>
                <w:sz w:val="16"/>
                <w:szCs w:val="16"/>
              </w:rPr>
            </w:pPr>
            <w:r>
              <w:rPr>
                <w:rFonts w:cs="Arial"/>
                <w:noProof/>
                <w:sz w:val="16"/>
                <w:szCs w:val="16"/>
              </w:rPr>
              <w:t xml:space="preserve"> </w:t>
            </w:r>
            <w:r w:rsidRPr="00083195">
              <w:rPr>
                <w:rFonts w:cs="Arial"/>
                <w:noProof/>
                <w:sz w:val="16"/>
                <w:szCs w:val="16"/>
              </w:rPr>
              <w:t>NIE</w:t>
            </w:r>
          </w:p>
        </w:tc>
      </w:tr>
      <w:tr w:rsidR="00DE53EC" w14:paraId="15E23834" w14:textId="77777777" w:rsidTr="005D272D">
        <w:trPr>
          <w:trHeight w:hRule="exact" w:val="959"/>
          <w:jc w:val="center"/>
        </w:trPr>
        <w:tc>
          <w:tcPr>
            <w:tcW w:w="8796" w:type="dxa"/>
            <w:shd w:val="clear" w:color="auto" w:fill="D9D9D9" w:themeFill="background1" w:themeFillShade="D9"/>
            <w:vAlign w:val="center"/>
            <w:hideMark/>
          </w:tcPr>
          <w:p w14:paraId="1735935A" w14:textId="77777777" w:rsidR="00DE53EC" w:rsidRPr="008B3F7A" w:rsidRDefault="00DE53EC" w:rsidP="005D272D">
            <w:pPr>
              <w:jc w:val="both"/>
              <w:rPr>
                <w:rFonts w:cs="Arial"/>
                <w:sz w:val="16"/>
                <w:szCs w:val="16"/>
              </w:rPr>
            </w:pPr>
            <w:r>
              <w:rPr>
                <w:rFonts w:cs="Arial"/>
                <w:sz w:val="16"/>
                <w:szCs w:val="16"/>
              </w:rPr>
              <w:t>W</w:t>
            </w:r>
            <w:r w:rsidRPr="008B3F7A">
              <w:rPr>
                <w:rFonts w:cs="Arial"/>
                <w:sz w:val="16"/>
                <w:szCs w:val="16"/>
              </w:rPr>
              <w:t xml:space="preserve"> związku z realizacją Inwestycji Końcowej będą przestrzegane zasady horyzontalne Unii Europejskiej, o których mowa </w:t>
            </w:r>
            <w:r>
              <w:rPr>
                <w:rFonts w:cs="Arial"/>
                <w:sz w:val="16"/>
                <w:szCs w:val="16"/>
              </w:rPr>
              <w:br/>
            </w:r>
            <w:r w:rsidRPr="008B3F7A">
              <w:rPr>
                <w:rFonts w:cs="Arial"/>
                <w:sz w:val="16"/>
                <w:szCs w:val="16"/>
              </w:rPr>
              <w:t xml:space="preserve">w art. 9 Rozporządzenia Parlamentu Europejskiego i Rady (UE) nr 2021/1060, w tym zasady równości kobiet i mężczyzn, zasady równości szans i niedyskryminacji, zasady zrównoważonego rozwoju oraz obowiązku działania zgodnie </w:t>
            </w:r>
            <w:r>
              <w:rPr>
                <w:rFonts w:cs="Arial"/>
                <w:sz w:val="16"/>
                <w:szCs w:val="16"/>
              </w:rPr>
              <w:br/>
            </w:r>
            <w:r w:rsidRPr="008B3F7A">
              <w:rPr>
                <w:rFonts w:cs="Arial"/>
                <w:sz w:val="16"/>
                <w:szCs w:val="16"/>
              </w:rPr>
              <w:t>z odpowiednimi przepisami w zakresie ochrony środowiska;.</w:t>
            </w:r>
          </w:p>
        </w:tc>
        <w:tc>
          <w:tcPr>
            <w:tcW w:w="567" w:type="dxa"/>
            <w:shd w:val="clear" w:color="auto" w:fill="F2F2F2" w:themeFill="background1" w:themeFillShade="F2"/>
            <w:vAlign w:val="center"/>
            <w:hideMark/>
          </w:tcPr>
          <w:p w14:paraId="7D62A3C1" w14:textId="77777777" w:rsidR="00DE53EC" w:rsidRPr="00083195" w:rsidRDefault="006D19F0" w:rsidP="005D272D">
            <w:pPr>
              <w:jc w:val="center"/>
              <w:rPr>
                <w:rFonts w:cs="Arial"/>
                <w:noProof/>
                <w:sz w:val="16"/>
                <w:szCs w:val="16"/>
              </w:rPr>
            </w:pPr>
            <w:sdt>
              <w:sdtPr>
                <w:rPr>
                  <w:rFonts w:asciiTheme="minorHAnsi" w:hAnsiTheme="minorHAnsi" w:cstheme="minorHAnsi"/>
                  <w:sz w:val="26"/>
                  <w:szCs w:val="26"/>
                </w:rPr>
                <w:id w:val="163047979"/>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4C312EEE" w14:textId="77777777" w:rsidR="00DE53EC" w:rsidRPr="00083195" w:rsidRDefault="006D19F0" w:rsidP="005D272D">
            <w:pPr>
              <w:jc w:val="center"/>
              <w:rPr>
                <w:rFonts w:cs="Arial"/>
                <w:noProof/>
                <w:sz w:val="16"/>
                <w:szCs w:val="16"/>
              </w:rPr>
            </w:pPr>
            <w:sdt>
              <w:sdtPr>
                <w:rPr>
                  <w:rFonts w:asciiTheme="minorHAnsi" w:hAnsiTheme="minorHAnsi" w:cstheme="minorHAnsi"/>
                  <w:sz w:val="26"/>
                  <w:szCs w:val="26"/>
                </w:rPr>
                <w:id w:val="1600140972"/>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7203543A" w14:textId="77777777" w:rsidTr="005D272D">
        <w:trPr>
          <w:trHeight w:hRule="exact" w:val="1029"/>
          <w:jc w:val="center"/>
        </w:trPr>
        <w:tc>
          <w:tcPr>
            <w:tcW w:w="8796" w:type="dxa"/>
            <w:shd w:val="clear" w:color="auto" w:fill="D9D9D9" w:themeFill="background1" w:themeFillShade="D9"/>
            <w:vAlign w:val="center"/>
            <w:hideMark/>
          </w:tcPr>
          <w:p w14:paraId="2292F145" w14:textId="77777777" w:rsidR="00DE53EC" w:rsidRPr="008B3F7A" w:rsidRDefault="00DE53EC" w:rsidP="005D272D">
            <w:pPr>
              <w:jc w:val="both"/>
              <w:rPr>
                <w:rFonts w:cs="Arial"/>
                <w:sz w:val="16"/>
                <w:szCs w:val="16"/>
              </w:rPr>
            </w:pPr>
            <w:r>
              <w:rPr>
                <w:rFonts w:cs="Arial"/>
                <w:sz w:val="16"/>
                <w:szCs w:val="16"/>
              </w:rPr>
              <w:t>D</w:t>
            </w:r>
            <w:r w:rsidRPr="008B3F7A">
              <w:rPr>
                <w:rFonts w:cs="Arial"/>
                <w:sz w:val="16"/>
                <w:szCs w:val="16"/>
              </w:rPr>
              <w:t>ziałalność prowadzona w związku ze wsparciem uzyskanym z pożyczki nie będzie dyskryminująca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tc>
        <w:tc>
          <w:tcPr>
            <w:tcW w:w="567" w:type="dxa"/>
            <w:shd w:val="clear" w:color="auto" w:fill="F2F2F2" w:themeFill="background1" w:themeFillShade="F2"/>
            <w:vAlign w:val="center"/>
            <w:hideMark/>
          </w:tcPr>
          <w:p w14:paraId="7A3E9764"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276869472"/>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4E42C16D"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1323656787"/>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5CAB184A" w14:textId="77777777" w:rsidTr="005D272D">
        <w:trPr>
          <w:trHeight w:hRule="exact" w:val="650"/>
          <w:jc w:val="center"/>
        </w:trPr>
        <w:tc>
          <w:tcPr>
            <w:tcW w:w="8796" w:type="dxa"/>
            <w:shd w:val="clear" w:color="auto" w:fill="D9D9D9" w:themeFill="background1" w:themeFillShade="D9"/>
            <w:vAlign w:val="center"/>
          </w:tcPr>
          <w:p w14:paraId="04C328EA" w14:textId="77777777" w:rsidR="00DE53EC" w:rsidRPr="008B3F7A" w:rsidRDefault="00DE53EC" w:rsidP="005D272D">
            <w:pPr>
              <w:jc w:val="both"/>
              <w:rPr>
                <w:rFonts w:cs="Arial"/>
                <w:sz w:val="16"/>
                <w:szCs w:val="16"/>
              </w:rPr>
            </w:pPr>
            <w:r w:rsidRPr="008B3F7A">
              <w:rPr>
                <w:rFonts w:cs="Arial"/>
                <w:sz w:val="16"/>
                <w:szCs w:val="16"/>
              </w:rPr>
              <w:t>W przedmiocie objętym finansowaniem wnioskowaną pożyczką przestrzegana będzie zasada dotycząca unikania podwójnego finansowania wydatków w ramach różnych funduszy lub instrumentów wsparcia Unii Europejskiej albo z tego samego funduszu polityki spójności.</w:t>
            </w:r>
          </w:p>
        </w:tc>
        <w:tc>
          <w:tcPr>
            <w:tcW w:w="567" w:type="dxa"/>
            <w:shd w:val="clear" w:color="auto" w:fill="F2F2F2" w:themeFill="background1" w:themeFillShade="F2"/>
            <w:vAlign w:val="center"/>
            <w:hideMark/>
          </w:tcPr>
          <w:p w14:paraId="4E054597"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1717692173"/>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3B4B8E9E"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45887818"/>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69733225" w14:textId="77777777" w:rsidTr="005D272D">
        <w:trPr>
          <w:trHeight w:hRule="exact" w:val="767"/>
          <w:jc w:val="center"/>
        </w:trPr>
        <w:tc>
          <w:tcPr>
            <w:tcW w:w="8796" w:type="dxa"/>
            <w:shd w:val="clear" w:color="auto" w:fill="D9D9D9" w:themeFill="background1" w:themeFillShade="D9"/>
            <w:vAlign w:val="center"/>
          </w:tcPr>
          <w:p w14:paraId="2ACFC75E" w14:textId="77777777" w:rsidR="00DE53EC" w:rsidRPr="008B3F7A" w:rsidRDefault="00DE53EC" w:rsidP="005D272D">
            <w:pPr>
              <w:jc w:val="both"/>
              <w:rPr>
                <w:rFonts w:cs="Arial"/>
                <w:sz w:val="16"/>
                <w:szCs w:val="16"/>
              </w:rPr>
            </w:pPr>
            <w:r w:rsidRPr="008B3F7A">
              <w:rPr>
                <w:rFonts w:cs="Arial"/>
                <w:sz w:val="16"/>
                <w:szCs w:val="16"/>
              </w:rPr>
              <w:t>Nie pozostaję w stanie upadłości, pod zarządem komisarycznym lub nie znajduję się w toku likwidacji, postępowania upadłościowego lub postępowania układowego z wierzycielami oraz nie znajduję się w trudnej sytuacji w rozumieniu art. 7 ust. 1 lit. d Rozporządzenia EFRR, za wyjątkiem szczególnych przypadków określonych w tym przepisie.</w:t>
            </w:r>
          </w:p>
        </w:tc>
        <w:tc>
          <w:tcPr>
            <w:tcW w:w="567" w:type="dxa"/>
            <w:shd w:val="clear" w:color="auto" w:fill="F2F2F2" w:themeFill="background1" w:themeFillShade="F2"/>
            <w:vAlign w:val="center"/>
            <w:hideMark/>
          </w:tcPr>
          <w:p w14:paraId="00203DFD"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2077157115"/>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6FF6C868"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1647587307"/>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581DD843" w14:textId="77777777" w:rsidTr="005D272D">
        <w:trPr>
          <w:trHeight w:hRule="exact" w:val="585"/>
          <w:jc w:val="center"/>
        </w:trPr>
        <w:tc>
          <w:tcPr>
            <w:tcW w:w="8796" w:type="dxa"/>
            <w:shd w:val="clear" w:color="auto" w:fill="D9D9D9" w:themeFill="background1" w:themeFillShade="D9"/>
            <w:vAlign w:val="center"/>
          </w:tcPr>
          <w:p w14:paraId="0357A11E" w14:textId="77777777" w:rsidR="00DE53EC" w:rsidRPr="008B3F7A" w:rsidRDefault="00DE53EC" w:rsidP="005D272D">
            <w:pPr>
              <w:jc w:val="both"/>
              <w:rPr>
                <w:rFonts w:cs="Arial"/>
                <w:sz w:val="16"/>
                <w:szCs w:val="16"/>
              </w:rPr>
            </w:pPr>
            <w:r w:rsidRPr="008B3F7A">
              <w:rPr>
                <w:rFonts w:cs="Arial"/>
                <w:sz w:val="16"/>
                <w:szCs w:val="16"/>
              </w:rPr>
              <w:t xml:space="preserve">Nie ciąży na mnie obowiązek zwrotu pomocy, wynikający z decyzji Komisji Europejskiej uznającej pomoc za niezgodną </w:t>
            </w:r>
            <w:r>
              <w:rPr>
                <w:rFonts w:cs="Arial"/>
                <w:sz w:val="16"/>
                <w:szCs w:val="16"/>
              </w:rPr>
              <w:br/>
            </w:r>
            <w:r w:rsidRPr="008B3F7A">
              <w:rPr>
                <w:rFonts w:cs="Arial"/>
                <w:sz w:val="16"/>
                <w:szCs w:val="16"/>
              </w:rPr>
              <w:t>z prawem oraz ze wspólnym rynkiem lub orzeczenia sądu krajowego lub unijnego.</w:t>
            </w:r>
          </w:p>
        </w:tc>
        <w:tc>
          <w:tcPr>
            <w:tcW w:w="567" w:type="dxa"/>
            <w:shd w:val="clear" w:color="auto" w:fill="F2F2F2" w:themeFill="background1" w:themeFillShade="F2"/>
            <w:vAlign w:val="center"/>
            <w:hideMark/>
          </w:tcPr>
          <w:p w14:paraId="53CCB00C"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140013460"/>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6E8AA661"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1834493637"/>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20818A6B" w14:textId="77777777" w:rsidTr="005D272D">
        <w:trPr>
          <w:trHeight w:hRule="exact" w:val="527"/>
          <w:jc w:val="center"/>
        </w:trPr>
        <w:tc>
          <w:tcPr>
            <w:tcW w:w="8796" w:type="dxa"/>
            <w:shd w:val="clear" w:color="auto" w:fill="D9D9D9" w:themeFill="background1" w:themeFillShade="D9"/>
            <w:vAlign w:val="center"/>
          </w:tcPr>
          <w:p w14:paraId="0BFE7A74" w14:textId="77777777" w:rsidR="00DE53EC" w:rsidRPr="008B3F7A" w:rsidRDefault="00DE53EC" w:rsidP="005D272D">
            <w:pPr>
              <w:jc w:val="both"/>
              <w:rPr>
                <w:rFonts w:cs="Arial"/>
                <w:sz w:val="16"/>
                <w:szCs w:val="16"/>
              </w:rPr>
            </w:pPr>
            <w:r w:rsidRPr="008B3F7A">
              <w:rPr>
                <w:rFonts w:cs="Arial"/>
                <w:sz w:val="16"/>
                <w:szCs w:val="16"/>
              </w:rPr>
              <w:lastRenderedPageBreak/>
              <w:t>Nie podlegam wykluczeniu z możliwości dostępu do środków publicznych na podstawie przepisów prawa lub wykluczeniu takiemu nie podlegają osoby uprawnione do mojej reprezentacji</w:t>
            </w:r>
          </w:p>
        </w:tc>
        <w:tc>
          <w:tcPr>
            <w:tcW w:w="567" w:type="dxa"/>
            <w:shd w:val="clear" w:color="auto" w:fill="F2F2F2" w:themeFill="background1" w:themeFillShade="F2"/>
            <w:vAlign w:val="center"/>
          </w:tcPr>
          <w:p w14:paraId="3CAC6E23"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743370448"/>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3E09FED2"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1772162249"/>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3DFCD41D" w14:textId="77777777" w:rsidTr="005D272D">
        <w:trPr>
          <w:trHeight w:hRule="exact" w:val="738"/>
          <w:jc w:val="center"/>
        </w:trPr>
        <w:tc>
          <w:tcPr>
            <w:tcW w:w="8796" w:type="dxa"/>
            <w:vMerge w:val="restart"/>
            <w:shd w:val="clear" w:color="auto" w:fill="D9D9D9" w:themeFill="background1" w:themeFillShade="D9"/>
            <w:vAlign w:val="center"/>
          </w:tcPr>
          <w:p w14:paraId="24A7F354" w14:textId="77777777" w:rsidR="00DE53EC" w:rsidRPr="008B3F7A" w:rsidRDefault="00DE53EC" w:rsidP="005D272D">
            <w:pPr>
              <w:jc w:val="both"/>
              <w:rPr>
                <w:rFonts w:cs="Arial"/>
                <w:sz w:val="16"/>
                <w:szCs w:val="16"/>
              </w:rPr>
            </w:pPr>
            <w:r w:rsidRPr="008B3F7A">
              <w:rPr>
                <w:rFonts w:cs="Arial"/>
                <w:sz w:val="16"/>
                <w:szCs w:val="16"/>
              </w:rPr>
              <w:t xml:space="preserve">Nie jestem wykluczony/a, stosownie do Rozporządzenia Komisji (UE) nr 2023/2831 z dnia 13.12.2023 r. w sprawie stosowania art. 107 i 108 Traktatu o funkcjonowaniu Unii Europejskiej do pomocy de </w:t>
            </w:r>
            <w:proofErr w:type="spellStart"/>
            <w:r w:rsidRPr="008B3F7A">
              <w:rPr>
                <w:rFonts w:cs="Arial"/>
                <w:sz w:val="16"/>
                <w:szCs w:val="16"/>
              </w:rPr>
              <w:t>minimis</w:t>
            </w:r>
            <w:proofErr w:type="spellEnd"/>
            <w:r w:rsidRPr="008B3F7A">
              <w:rPr>
                <w:rFonts w:cs="Arial"/>
                <w:sz w:val="16"/>
                <w:szCs w:val="16"/>
              </w:rPr>
              <w:t xml:space="preserve"> - </w:t>
            </w:r>
            <w:r w:rsidRPr="008B3F7A">
              <w:rPr>
                <w:rFonts w:cs="Arial"/>
                <w:b/>
                <w:bCs/>
                <w:sz w:val="16"/>
                <w:szCs w:val="16"/>
              </w:rPr>
              <w:t xml:space="preserve">jeżeli przedsiębiorstwo ubiega się o pomoc de </w:t>
            </w:r>
            <w:proofErr w:type="spellStart"/>
            <w:r w:rsidRPr="008B3F7A">
              <w:rPr>
                <w:rFonts w:cs="Arial"/>
                <w:b/>
                <w:bCs/>
                <w:sz w:val="16"/>
                <w:szCs w:val="16"/>
              </w:rPr>
              <w:t>minimis</w:t>
            </w:r>
            <w:proofErr w:type="spellEnd"/>
            <w:r w:rsidRPr="008B3F7A">
              <w:rPr>
                <w:rFonts w:cs="Arial"/>
                <w:b/>
                <w:bCs/>
                <w:sz w:val="16"/>
                <w:szCs w:val="16"/>
              </w:rPr>
              <w:t>.</w:t>
            </w:r>
          </w:p>
        </w:tc>
        <w:tc>
          <w:tcPr>
            <w:tcW w:w="567" w:type="dxa"/>
            <w:tcBorders>
              <w:bottom w:val="single" w:sz="4" w:space="0" w:color="auto"/>
            </w:tcBorders>
            <w:shd w:val="clear" w:color="auto" w:fill="F2F2F2" w:themeFill="background1" w:themeFillShade="F2"/>
            <w:vAlign w:val="center"/>
          </w:tcPr>
          <w:p w14:paraId="5A2EA9CB"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923300660"/>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tcBorders>
              <w:bottom w:val="single" w:sz="4" w:space="0" w:color="auto"/>
            </w:tcBorders>
            <w:shd w:val="clear" w:color="auto" w:fill="F2F2F2" w:themeFill="background1" w:themeFillShade="F2"/>
            <w:vAlign w:val="center"/>
          </w:tcPr>
          <w:p w14:paraId="4B34A723"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808436500"/>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33CF3A30" w14:textId="77777777" w:rsidTr="005D272D">
        <w:trPr>
          <w:trHeight w:hRule="exact" w:val="738"/>
          <w:jc w:val="center"/>
        </w:trPr>
        <w:tc>
          <w:tcPr>
            <w:tcW w:w="8796" w:type="dxa"/>
            <w:vMerge/>
            <w:shd w:val="clear" w:color="auto" w:fill="D9D9D9" w:themeFill="background1" w:themeFillShade="D9"/>
            <w:vAlign w:val="center"/>
          </w:tcPr>
          <w:p w14:paraId="276233AE" w14:textId="77777777" w:rsidR="00DE53EC" w:rsidRPr="008B3F7A" w:rsidRDefault="00DE53EC" w:rsidP="005D272D">
            <w:pPr>
              <w:jc w:val="both"/>
              <w:rPr>
                <w:rFonts w:cs="Arial"/>
                <w:sz w:val="16"/>
                <w:szCs w:val="16"/>
              </w:rPr>
            </w:pPr>
          </w:p>
        </w:tc>
        <w:tc>
          <w:tcPr>
            <w:tcW w:w="1134" w:type="dxa"/>
            <w:gridSpan w:val="2"/>
            <w:shd w:val="clear" w:color="auto" w:fill="F2F2F2" w:themeFill="background1" w:themeFillShade="F2"/>
            <w:vAlign w:val="center"/>
          </w:tcPr>
          <w:p w14:paraId="7D655733" w14:textId="77777777" w:rsidR="00DE53EC" w:rsidRPr="00083195" w:rsidRDefault="006D19F0" w:rsidP="005D272D">
            <w:pPr>
              <w:rPr>
                <w:rFonts w:cs="Arial"/>
                <w:noProof/>
                <w:sz w:val="16"/>
                <w:szCs w:val="16"/>
                <w:lang w:eastAsia="pl-PL"/>
              </w:rPr>
            </w:pPr>
            <w:sdt>
              <w:sdtPr>
                <w:rPr>
                  <w:rFonts w:asciiTheme="minorHAnsi" w:hAnsiTheme="minorHAnsi" w:cstheme="minorHAnsi"/>
                  <w:sz w:val="26"/>
                  <w:szCs w:val="26"/>
                </w:rPr>
                <w:id w:val="1374119339"/>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r w:rsidR="00DE53EC" w:rsidRPr="00D948BB">
              <w:rPr>
                <w:rFonts w:asciiTheme="minorHAnsi" w:hAnsiTheme="minorHAnsi" w:cstheme="minorHAnsi"/>
                <w:noProof/>
              </w:rPr>
              <w:t xml:space="preserve">         </w:t>
            </w:r>
            <w:r w:rsidR="00DE53EC" w:rsidRPr="008F66E6">
              <w:rPr>
                <w:rFonts w:cs="Arial"/>
                <w:sz w:val="16"/>
                <w:szCs w:val="16"/>
              </w:rPr>
              <w:t>nie dotyczy</w:t>
            </w:r>
          </w:p>
        </w:tc>
      </w:tr>
      <w:tr w:rsidR="00DE53EC" w14:paraId="44D9A243" w14:textId="77777777" w:rsidTr="005D272D">
        <w:trPr>
          <w:trHeight w:hRule="exact" w:val="748"/>
          <w:jc w:val="center"/>
        </w:trPr>
        <w:tc>
          <w:tcPr>
            <w:tcW w:w="8796" w:type="dxa"/>
            <w:vMerge w:val="restart"/>
            <w:shd w:val="clear" w:color="auto" w:fill="D9D9D9" w:themeFill="background1" w:themeFillShade="D9"/>
            <w:vAlign w:val="center"/>
          </w:tcPr>
          <w:p w14:paraId="2FF80440" w14:textId="77777777" w:rsidR="00DE53EC" w:rsidRPr="008B3F7A" w:rsidRDefault="00DE53EC" w:rsidP="005D272D">
            <w:pPr>
              <w:jc w:val="both"/>
              <w:rPr>
                <w:rFonts w:cs="Arial"/>
                <w:sz w:val="16"/>
                <w:szCs w:val="16"/>
              </w:rPr>
            </w:pPr>
            <w:r w:rsidRPr="008B3F7A">
              <w:rPr>
                <w:rFonts w:cs="Arial"/>
                <w:sz w:val="16"/>
                <w:szCs w:val="16"/>
              </w:rPr>
              <w:t xml:space="preserve">Inwestycja Końcowa nie jest objęta wkluczeniami właściwymi dla regionalnej pomocy inwestycyjnej, o których mowa w Rozporządzenia Komisji (UE) NR 651/2014 z dnia 17.06.2014 r. uznającym niektóre rodzaje pomocy za zgodne z rynkiem wewnętrznym w zastosowaniu art. 107 i 108 Traktatu - </w:t>
            </w:r>
            <w:r w:rsidRPr="008B3F7A">
              <w:rPr>
                <w:rFonts w:cs="Arial"/>
                <w:b/>
                <w:bCs/>
                <w:sz w:val="16"/>
                <w:szCs w:val="16"/>
              </w:rPr>
              <w:t>jeżeli przedsiębiorstwo ubiega się o regionalną pomoc inwestycyjną.</w:t>
            </w:r>
          </w:p>
        </w:tc>
        <w:tc>
          <w:tcPr>
            <w:tcW w:w="567" w:type="dxa"/>
            <w:shd w:val="clear" w:color="auto" w:fill="F2F2F2" w:themeFill="background1" w:themeFillShade="F2"/>
            <w:vAlign w:val="center"/>
          </w:tcPr>
          <w:p w14:paraId="58C7E9A9"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69777555"/>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085BCD24"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1295723077"/>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27A7E098" w14:textId="77777777" w:rsidTr="005D272D">
        <w:trPr>
          <w:trHeight w:hRule="exact" w:val="748"/>
          <w:jc w:val="center"/>
        </w:trPr>
        <w:tc>
          <w:tcPr>
            <w:tcW w:w="8796" w:type="dxa"/>
            <w:vMerge/>
            <w:shd w:val="clear" w:color="auto" w:fill="D9D9D9" w:themeFill="background1" w:themeFillShade="D9"/>
            <w:vAlign w:val="center"/>
          </w:tcPr>
          <w:p w14:paraId="6C32C96A" w14:textId="77777777" w:rsidR="00DE53EC" w:rsidRPr="008B3F7A" w:rsidRDefault="00DE53EC" w:rsidP="005D272D">
            <w:pPr>
              <w:jc w:val="both"/>
              <w:rPr>
                <w:rFonts w:cs="Arial"/>
                <w:sz w:val="16"/>
                <w:szCs w:val="16"/>
              </w:rPr>
            </w:pPr>
          </w:p>
        </w:tc>
        <w:tc>
          <w:tcPr>
            <w:tcW w:w="1134" w:type="dxa"/>
            <w:gridSpan w:val="2"/>
            <w:shd w:val="clear" w:color="auto" w:fill="F2F2F2" w:themeFill="background1" w:themeFillShade="F2"/>
            <w:vAlign w:val="center"/>
          </w:tcPr>
          <w:p w14:paraId="7365E8FB" w14:textId="77777777" w:rsidR="00DE53EC" w:rsidRPr="00083195" w:rsidRDefault="006D19F0" w:rsidP="005D272D">
            <w:pPr>
              <w:rPr>
                <w:rFonts w:cs="Arial"/>
                <w:noProof/>
                <w:sz w:val="16"/>
                <w:szCs w:val="16"/>
                <w:lang w:eastAsia="pl-PL"/>
              </w:rPr>
            </w:pPr>
            <w:sdt>
              <w:sdtPr>
                <w:rPr>
                  <w:rFonts w:asciiTheme="minorHAnsi" w:hAnsiTheme="minorHAnsi" w:cstheme="minorHAnsi"/>
                  <w:sz w:val="26"/>
                  <w:szCs w:val="26"/>
                </w:rPr>
                <w:id w:val="-176729293"/>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r w:rsidR="00DE53EC" w:rsidRPr="00D948BB">
              <w:rPr>
                <w:rFonts w:asciiTheme="minorHAnsi" w:hAnsiTheme="minorHAnsi" w:cstheme="minorHAnsi"/>
                <w:noProof/>
              </w:rPr>
              <w:t xml:space="preserve">         </w:t>
            </w:r>
            <w:r w:rsidR="00DE53EC" w:rsidRPr="008F66E6">
              <w:rPr>
                <w:rFonts w:cs="Arial"/>
                <w:sz w:val="16"/>
                <w:szCs w:val="16"/>
              </w:rPr>
              <w:t>nie dotyczy</w:t>
            </w:r>
          </w:p>
        </w:tc>
      </w:tr>
      <w:tr w:rsidR="00DE53EC" w14:paraId="0EADA1EE" w14:textId="77777777" w:rsidTr="005D272D">
        <w:trPr>
          <w:trHeight w:hRule="exact" w:val="596"/>
          <w:jc w:val="center"/>
        </w:trPr>
        <w:tc>
          <w:tcPr>
            <w:tcW w:w="8796" w:type="dxa"/>
            <w:vMerge w:val="restart"/>
            <w:shd w:val="clear" w:color="auto" w:fill="D9D9D9" w:themeFill="background1" w:themeFillShade="D9"/>
            <w:vAlign w:val="center"/>
          </w:tcPr>
          <w:p w14:paraId="6E5FE0FC" w14:textId="77777777" w:rsidR="00DE53EC" w:rsidRPr="008B3F7A" w:rsidRDefault="00DE53EC" w:rsidP="005D272D">
            <w:pPr>
              <w:jc w:val="both"/>
              <w:rPr>
                <w:rFonts w:cs="Arial"/>
                <w:sz w:val="16"/>
                <w:szCs w:val="16"/>
              </w:rPr>
            </w:pPr>
            <w:r w:rsidRPr="008B3F7A">
              <w:rPr>
                <w:rFonts w:cs="Arial"/>
                <w:sz w:val="16"/>
                <w:szCs w:val="16"/>
              </w:rPr>
              <w:t>Zgodnie z art. 14 Rozporządzenia Komisji (UE) NR 651/2014 z dnia 17.06.2014 r. nie dokonałem/</w:t>
            </w:r>
            <w:proofErr w:type="spellStart"/>
            <w:r w:rsidRPr="008B3F7A">
              <w:rPr>
                <w:rFonts w:cs="Arial"/>
                <w:sz w:val="16"/>
                <w:szCs w:val="16"/>
              </w:rPr>
              <w:t>am</w:t>
            </w:r>
            <w:proofErr w:type="spellEnd"/>
            <w:r w:rsidRPr="008B3F7A">
              <w:rPr>
                <w:rFonts w:cs="Arial"/>
                <w:sz w:val="16"/>
                <w:szCs w:val="16"/>
              </w:rPr>
              <w:t xml:space="preserve"> ani nie dokonam przeniesienia Inwestycji - </w:t>
            </w:r>
            <w:r w:rsidRPr="008B3F7A">
              <w:rPr>
                <w:rFonts w:cs="Arial"/>
                <w:b/>
                <w:bCs/>
                <w:sz w:val="16"/>
                <w:szCs w:val="16"/>
              </w:rPr>
              <w:t>jeżeli przedsiębiorstwo ubiega się o regionalną pomoc inwestycyjną.</w:t>
            </w:r>
          </w:p>
        </w:tc>
        <w:tc>
          <w:tcPr>
            <w:tcW w:w="567" w:type="dxa"/>
            <w:shd w:val="clear" w:color="auto" w:fill="F2F2F2" w:themeFill="background1" w:themeFillShade="F2"/>
            <w:vAlign w:val="center"/>
            <w:hideMark/>
          </w:tcPr>
          <w:p w14:paraId="6F472578"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2118329485"/>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17756B9A"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2071838284"/>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3EB70F8B" w14:textId="77777777" w:rsidTr="005D272D">
        <w:trPr>
          <w:trHeight w:hRule="exact" w:val="717"/>
          <w:jc w:val="center"/>
        </w:trPr>
        <w:tc>
          <w:tcPr>
            <w:tcW w:w="8796" w:type="dxa"/>
            <w:vMerge/>
            <w:shd w:val="clear" w:color="auto" w:fill="D9D9D9" w:themeFill="background1" w:themeFillShade="D9"/>
            <w:vAlign w:val="center"/>
          </w:tcPr>
          <w:p w14:paraId="3629D6AB" w14:textId="77777777" w:rsidR="00DE53EC" w:rsidRPr="008B3F7A" w:rsidRDefault="00DE53EC" w:rsidP="005D272D">
            <w:pPr>
              <w:jc w:val="both"/>
              <w:rPr>
                <w:rFonts w:cs="Arial"/>
                <w:sz w:val="16"/>
                <w:szCs w:val="16"/>
              </w:rPr>
            </w:pPr>
          </w:p>
        </w:tc>
        <w:tc>
          <w:tcPr>
            <w:tcW w:w="1134" w:type="dxa"/>
            <w:gridSpan w:val="2"/>
            <w:shd w:val="clear" w:color="auto" w:fill="F2F2F2" w:themeFill="background1" w:themeFillShade="F2"/>
            <w:vAlign w:val="center"/>
          </w:tcPr>
          <w:p w14:paraId="7E1D223A" w14:textId="77777777" w:rsidR="00DE53EC" w:rsidRPr="00083195" w:rsidRDefault="006D19F0" w:rsidP="005D272D">
            <w:pPr>
              <w:rPr>
                <w:rFonts w:cs="Arial"/>
                <w:noProof/>
                <w:sz w:val="16"/>
                <w:szCs w:val="16"/>
                <w:lang w:eastAsia="pl-PL"/>
              </w:rPr>
            </w:pPr>
            <w:sdt>
              <w:sdtPr>
                <w:rPr>
                  <w:rFonts w:asciiTheme="minorHAnsi" w:hAnsiTheme="minorHAnsi" w:cstheme="minorHAnsi"/>
                  <w:sz w:val="26"/>
                  <w:szCs w:val="26"/>
                </w:rPr>
                <w:id w:val="-832293639"/>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r w:rsidR="00DE53EC" w:rsidRPr="00D948BB">
              <w:rPr>
                <w:rFonts w:asciiTheme="minorHAnsi" w:hAnsiTheme="minorHAnsi" w:cstheme="minorHAnsi"/>
                <w:noProof/>
              </w:rPr>
              <w:t xml:space="preserve">         </w:t>
            </w:r>
            <w:r w:rsidR="00DE53EC" w:rsidRPr="008F66E6">
              <w:rPr>
                <w:rFonts w:cs="Arial"/>
                <w:sz w:val="16"/>
                <w:szCs w:val="16"/>
              </w:rPr>
              <w:t>nie dotyczy</w:t>
            </w:r>
          </w:p>
        </w:tc>
      </w:tr>
      <w:tr w:rsidR="00DE53EC" w14:paraId="0EDDA0E2" w14:textId="77777777" w:rsidTr="005D272D">
        <w:trPr>
          <w:trHeight w:hRule="exact" w:val="921"/>
          <w:jc w:val="center"/>
        </w:trPr>
        <w:tc>
          <w:tcPr>
            <w:tcW w:w="8796" w:type="dxa"/>
            <w:shd w:val="clear" w:color="auto" w:fill="D9D9D9" w:themeFill="background1" w:themeFillShade="D9"/>
            <w:vAlign w:val="center"/>
          </w:tcPr>
          <w:p w14:paraId="0FDC26BC" w14:textId="77777777" w:rsidR="00DE53EC" w:rsidRPr="008B3F7A" w:rsidRDefault="00DE53EC" w:rsidP="005D272D">
            <w:pPr>
              <w:jc w:val="both"/>
              <w:rPr>
                <w:rFonts w:cs="Arial"/>
                <w:sz w:val="16"/>
                <w:szCs w:val="16"/>
              </w:rPr>
            </w:pPr>
            <w:r w:rsidRPr="009F7F6A">
              <w:rPr>
                <w:rFonts w:cs="Arial"/>
                <w:sz w:val="16"/>
                <w:szCs w:val="16"/>
              </w:rPr>
              <w:t xml:space="preserve">Nie zachodzą między mną/reprezentowanym przeze mnie podmiotem, a Partnerem Finansującym, bezpośrednio jak </w:t>
            </w:r>
            <w:r>
              <w:rPr>
                <w:rFonts w:cs="Arial"/>
                <w:sz w:val="16"/>
                <w:szCs w:val="16"/>
              </w:rPr>
              <w:br/>
            </w:r>
            <w:r w:rsidRPr="009F7F6A">
              <w:rPr>
                <w:rFonts w:cs="Arial"/>
                <w:sz w:val="16"/>
                <w:szCs w:val="16"/>
              </w:rPr>
              <w:t>i pośrednio, jakiekolwiek powiązania, w tym o charakterze majątkowym, kapitałowym, osobowym czy też faktycznym</w:t>
            </w:r>
            <w:r>
              <w:rPr>
                <w:rFonts w:cs="Arial"/>
                <w:sz w:val="16"/>
                <w:szCs w:val="16"/>
              </w:rPr>
              <w:t xml:space="preserve"> zgodnie z §7 ust. 1 pkt. 1.3. </w:t>
            </w:r>
            <w:r w:rsidRPr="007F6204">
              <w:rPr>
                <w:rFonts w:cs="Arial"/>
                <w:sz w:val="16"/>
                <w:szCs w:val="16"/>
              </w:rPr>
              <w:t>Regulamin</w:t>
            </w:r>
            <w:r>
              <w:rPr>
                <w:rFonts w:cs="Arial"/>
                <w:sz w:val="16"/>
                <w:szCs w:val="16"/>
              </w:rPr>
              <w:t>u</w:t>
            </w:r>
            <w:r w:rsidRPr="007F6204">
              <w:rPr>
                <w:rFonts w:cs="Arial"/>
                <w:sz w:val="16"/>
                <w:szCs w:val="16"/>
              </w:rPr>
              <w:t xml:space="preserve"> Udzielania Pożyczek z Funduszu Pożyczkowego: „Pożyczka Rozwojowa”</w:t>
            </w:r>
            <w:r>
              <w:rPr>
                <w:rFonts w:cs="Arial"/>
                <w:sz w:val="16"/>
                <w:szCs w:val="16"/>
              </w:rPr>
              <w:t>.</w:t>
            </w:r>
          </w:p>
        </w:tc>
        <w:tc>
          <w:tcPr>
            <w:tcW w:w="567" w:type="dxa"/>
            <w:shd w:val="clear" w:color="auto" w:fill="F2F2F2" w:themeFill="background1" w:themeFillShade="F2"/>
            <w:vAlign w:val="center"/>
            <w:hideMark/>
          </w:tcPr>
          <w:p w14:paraId="0BC6A89B"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1353295947"/>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hideMark/>
          </w:tcPr>
          <w:p w14:paraId="5F3EFF86" w14:textId="77777777" w:rsidR="00DE53EC" w:rsidRPr="00083195" w:rsidRDefault="006D19F0" w:rsidP="005D272D">
            <w:pPr>
              <w:rPr>
                <w:rFonts w:cs="Arial"/>
                <w:noProof/>
                <w:sz w:val="16"/>
                <w:szCs w:val="16"/>
              </w:rPr>
            </w:pPr>
            <w:sdt>
              <w:sdtPr>
                <w:rPr>
                  <w:rFonts w:asciiTheme="minorHAnsi" w:hAnsiTheme="minorHAnsi" w:cstheme="minorHAnsi"/>
                  <w:sz w:val="26"/>
                  <w:szCs w:val="26"/>
                </w:rPr>
                <w:id w:val="-1444303251"/>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22B115ED" w14:textId="77777777" w:rsidTr="005D272D">
        <w:trPr>
          <w:trHeight w:hRule="exact" w:val="1247"/>
          <w:jc w:val="center"/>
        </w:trPr>
        <w:tc>
          <w:tcPr>
            <w:tcW w:w="8796" w:type="dxa"/>
            <w:shd w:val="clear" w:color="auto" w:fill="D9D9D9" w:themeFill="background1" w:themeFillShade="D9"/>
            <w:vAlign w:val="center"/>
          </w:tcPr>
          <w:p w14:paraId="6771B279" w14:textId="77777777" w:rsidR="00DE53EC" w:rsidRPr="008B3F7A" w:rsidRDefault="00DE53EC" w:rsidP="005D272D">
            <w:pPr>
              <w:jc w:val="both"/>
              <w:rPr>
                <w:rFonts w:cs="Arial"/>
                <w:sz w:val="16"/>
                <w:szCs w:val="16"/>
              </w:rPr>
            </w:pPr>
            <w:r w:rsidRPr="008B3F7A">
              <w:rPr>
                <w:rFonts w:cs="Arial"/>
                <w:sz w:val="16"/>
                <w:szCs w:val="16"/>
              </w:rPr>
              <w:t>Nie zostałem/</w:t>
            </w:r>
            <w:proofErr w:type="spellStart"/>
            <w:r w:rsidRPr="008B3F7A">
              <w:rPr>
                <w:rFonts w:cs="Arial"/>
                <w:sz w:val="16"/>
                <w:szCs w:val="16"/>
              </w:rPr>
              <w:t>am</w:t>
            </w:r>
            <w:proofErr w:type="spellEnd"/>
            <w:r w:rsidRPr="008B3F7A">
              <w:rPr>
                <w:rFonts w:cs="Arial"/>
                <w:sz w:val="16"/>
                <w:szCs w:val="16"/>
              </w:rPr>
              <w:t xml:space="preserve"> prawomocnie skazany/a za przestępstwo składania fałszywych zeznań, przekupstwa, przeciwko mieniu, wiarygodności dokumentów, obrotowi pieniężnemu i papierami wartościowymi, obrotowi gospodarczemu, systemowi bankowemu, przestępstwo skarbowe albo inne związane z wykonywaniem działalności gospodarczej lub popełnione w celu osiągnięcia korzyści majątkowych, a także żadna z osób będących członkami organów zarządzających bądź wspólnikami reprezentowanego przez mnie podmiotu nie została prawomocnie skazana za powyższe przestępstwa.</w:t>
            </w:r>
          </w:p>
        </w:tc>
        <w:tc>
          <w:tcPr>
            <w:tcW w:w="567" w:type="dxa"/>
            <w:shd w:val="clear" w:color="auto" w:fill="F2F2F2" w:themeFill="background1" w:themeFillShade="F2"/>
            <w:vAlign w:val="center"/>
          </w:tcPr>
          <w:p w14:paraId="0FD8CAE4" w14:textId="77777777" w:rsidR="00DE53EC" w:rsidRPr="00083195" w:rsidRDefault="006D19F0" w:rsidP="005D272D">
            <w:pPr>
              <w:rPr>
                <w:rFonts w:cs="Arial"/>
                <w:noProof/>
                <w:sz w:val="16"/>
                <w:szCs w:val="16"/>
                <w:lang w:eastAsia="pl-PL"/>
              </w:rPr>
            </w:pPr>
            <w:sdt>
              <w:sdtPr>
                <w:rPr>
                  <w:rFonts w:asciiTheme="minorHAnsi" w:hAnsiTheme="minorHAnsi" w:cstheme="minorHAnsi"/>
                  <w:sz w:val="26"/>
                  <w:szCs w:val="26"/>
                </w:rPr>
                <w:id w:val="-1337690365"/>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0AEC34C5" w14:textId="77777777" w:rsidR="00DE53EC" w:rsidRPr="00083195" w:rsidRDefault="006D19F0" w:rsidP="005D272D">
            <w:pPr>
              <w:rPr>
                <w:rFonts w:cs="Arial"/>
                <w:noProof/>
                <w:sz w:val="16"/>
                <w:szCs w:val="16"/>
                <w:lang w:eastAsia="pl-PL"/>
              </w:rPr>
            </w:pPr>
            <w:sdt>
              <w:sdtPr>
                <w:rPr>
                  <w:rFonts w:asciiTheme="minorHAnsi" w:hAnsiTheme="minorHAnsi" w:cstheme="minorHAnsi"/>
                  <w:sz w:val="26"/>
                  <w:szCs w:val="26"/>
                </w:rPr>
                <w:id w:val="-10455571"/>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6ED2455D" w14:textId="77777777" w:rsidTr="005D272D">
        <w:trPr>
          <w:trHeight w:hRule="exact" w:val="1111"/>
          <w:jc w:val="center"/>
        </w:trPr>
        <w:tc>
          <w:tcPr>
            <w:tcW w:w="8796" w:type="dxa"/>
            <w:shd w:val="clear" w:color="auto" w:fill="D9D9D9" w:themeFill="background1" w:themeFillShade="D9"/>
            <w:vAlign w:val="center"/>
          </w:tcPr>
          <w:p w14:paraId="7EA2ECF3" w14:textId="77777777" w:rsidR="00DE53EC" w:rsidRPr="008B3F7A" w:rsidRDefault="00DE53EC" w:rsidP="005D272D">
            <w:pPr>
              <w:jc w:val="both"/>
              <w:rPr>
                <w:rFonts w:cs="Arial"/>
                <w:sz w:val="16"/>
                <w:szCs w:val="16"/>
              </w:rPr>
            </w:pPr>
            <w:r>
              <w:rPr>
                <w:rFonts w:cs="Arial"/>
                <w:sz w:val="16"/>
                <w:szCs w:val="16"/>
              </w:rPr>
              <w:t>Nie podlegam środkom, o których mowa w art. 1 ustawy z dnia 13 kwietnia 2022 r. o szczególnych rozwiązaniach w zakresie przeciwdziałania wspieraniu agresji na Ukrainę oraz służących ochronie bezpieczeństwa narodowego (Dz. U. 2023 poz. 1497 z późń.zm.) polegającym na zakazie udostępniania osobie lub podmiotowi lub na ich rzecz – bezpośrednio lub pośrednio – jakichkolwiek środkó</w:t>
            </w:r>
            <w:r>
              <w:rPr>
                <w:rFonts w:cs="Arial"/>
                <w:sz w:val="16"/>
                <w:szCs w:val="16"/>
              </w:rPr>
              <w:fldChar w:fldCharType="begin"/>
            </w:r>
            <w:r>
              <w:rPr>
                <w:rFonts w:cs="Arial"/>
                <w:sz w:val="16"/>
                <w:szCs w:val="16"/>
              </w:rPr>
              <w:instrText xml:space="preserve"> LISTNUM </w:instrText>
            </w:r>
            <w:r>
              <w:rPr>
                <w:rFonts w:cs="Arial"/>
                <w:sz w:val="16"/>
                <w:szCs w:val="16"/>
              </w:rPr>
              <w:fldChar w:fldCharType="end"/>
            </w:r>
            <w:r>
              <w:rPr>
                <w:rFonts w:cs="Arial"/>
                <w:sz w:val="16"/>
                <w:szCs w:val="16"/>
              </w:rPr>
              <w:t xml:space="preserve">w finansowych lub zasobów gospodarczych. </w:t>
            </w:r>
          </w:p>
        </w:tc>
        <w:tc>
          <w:tcPr>
            <w:tcW w:w="567" w:type="dxa"/>
            <w:shd w:val="clear" w:color="auto" w:fill="F2F2F2" w:themeFill="background1" w:themeFillShade="F2"/>
            <w:vAlign w:val="center"/>
          </w:tcPr>
          <w:p w14:paraId="4B692DE6" w14:textId="77777777" w:rsidR="00DE53EC" w:rsidRPr="00083195" w:rsidRDefault="006D19F0" w:rsidP="005D272D">
            <w:pPr>
              <w:rPr>
                <w:rFonts w:cs="Arial"/>
                <w:noProof/>
                <w:sz w:val="16"/>
                <w:szCs w:val="16"/>
                <w:lang w:eastAsia="pl-PL"/>
              </w:rPr>
            </w:pPr>
            <w:sdt>
              <w:sdtPr>
                <w:rPr>
                  <w:rFonts w:asciiTheme="minorHAnsi" w:hAnsiTheme="minorHAnsi" w:cstheme="minorHAnsi"/>
                  <w:sz w:val="26"/>
                  <w:szCs w:val="26"/>
                </w:rPr>
                <w:id w:val="-1253809415"/>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1D12A1B4" w14:textId="77777777" w:rsidR="00DE53EC" w:rsidRPr="00083195" w:rsidRDefault="006D19F0" w:rsidP="005D272D">
            <w:pPr>
              <w:rPr>
                <w:rFonts w:cs="Arial"/>
                <w:noProof/>
                <w:sz w:val="16"/>
                <w:szCs w:val="16"/>
                <w:lang w:eastAsia="pl-PL"/>
              </w:rPr>
            </w:pPr>
            <w:sdt>
              <w:sdtPr>
                <w:rPr>
                  <w:rFonts w:asciiTheme="minorHAnsi" w:hAnsiTheme="minorHAnsi" w:cstheme="minorHAnsi"/>
                  <w:sz w:val="26"/>
                  <w:szCs w:val="26"/>
                </w:rPr>
                <w:id w:val="-1149285503"/>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125BF941" w14:textId="77777777" w:rsidTr="005D272D">
        <w:trPr>
          <w:trHeight w:hRule="exact" w:val="702"/>
          <w:jc w:val="center"/>
        </w:trPr>
        <w:tc>
          <w:tcPr>
            <w:tcW w:w="8796" w:type="dxa"/>
            <w:shd w:val="clear" w:color="auto" w:fill="D9D9D9" w:themeFill="background1" w:themeFillShade="D9"/>
            <w:vAlign w:val="center"/>
          </w:tcPr>
          <w:p w14:paraId="13BBEBDC" w14:textId="77777777" w:rsidR="00DE53EC" w:rsidRPr="008B3F7A" w:rsidRDefault="00DE53EC" w:rsidP="005D272D">
            <w:pPr>
              <w:jc w:val="both"/>
              <w:rPr>
                <w:rFonts w:cs="Arial"/>
                <w:sz w:val="16"/>
                <w:szCs w:val="16"/>
              </w:rPr>
            </w:pPr>
            <w:r w:rsidRPr="00882ED1">
              <w:rPr>
                <w:rFonts w:cs="Arial"/>
                <w:sz w:val="16"/>
                <w:szCs w:val="16"/>
              </w:rPr>
              <w:t>Nie jestem (jesteśmy) wpisany/ni na listy osób i podmiotów objętych sankcjami.</w:t>
            </w:r>
          </w:p>
        </w:tc>
        <w:tc>
          <w:tcPr>
            <w:tcW w:w="567" w:type="dxa"/>
            <w:shd w:val="clear" w:color="auto" w:fill="F2F2F2" w:themeFill="background1" w:themeFillShade="F2"/>
            <w:vAlign w:val="center"/>
          </w:tcPr>
          <w:p w14:paraId="2B542021" w14:textId="77777777" w:rsidR="00DE53EC" w:rsidRPr="00083195" w:rsidRDefault="006D19F0" w:rsidP="005D272D">
            <w:pPr>
              <w:rPr>
                <w:rFonts w:cs="Arial"/>
                <w:noProof/>
                <w:sz w:val="16"/>
                <w:szCs w:val="16"/>
                <w:lang w:eastAsia="pl-PL"/>
              </w:rPr>
            </w:pPr>
            <w:sdt>
              <w:sdtPr>
                <w:rPr>
                  <w:rFonts w:asciiTheme="minorHAnsi" w:hAnsiTheme="minorHAnsi" w:cstheme="minorHAnsi"/>
                  <w:sz w:val="26"/>
                  <w:szCs w:val="26"/>
                </w:rPr>
                <w:id w:val="-586924772"/>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55615739" w14:textId="77777777" w:rsidR="00DE53EC" w:rsidRPr="00083195" w:rsidRDefault="006D19F0" w:rsidP="005D272D">
            <w:pPr>
              <w:rPr>
                <w:rFonts w:cs="Arial"/>
                <w:noProof/>
                <w:sz w:val="16"/>
                <w:szCs w:val="16"/>
                <w:lang w:eastAsia="pl-PL"/>
              </w:rPr>
            </w:pPr>
            <w:sdt>
              <w:sdtPr>
                <w:rPr>
                  <w:rFonts w:asciiTheme="minorHAnsi" w:hAnsiTheme="minorHAnsi" w:cstheme="minorHAnsi"/>
                  <w:sz w:val="26"/>
                  <w:szCs w:val="26"/>
                </w:rPr>
                <w:id w:val="-1507825254"/>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4BFD78DF" w14:textId="77777777" w:rsidTr="005D272D">
        <w:trPr>
          <w:trHeight w:hRule="exact" w:val="748"/>
          <w:jc w:val="center"/>
        </w:trPr>
        <w:tc>
          <w:tcPr>
            <w:tcW w:w="8796" w:type="dxa"/>
            <w:shd w:val="clear" w:color="auto" w:fill="D9D9D9" w:themeFill="background1" w:themeFillShade="D9"/>
            <w:vAlign w:val="center"/>
          </w:tcPr>
          <w:p w14:paraId="6D75FA64" w14:textId="77777777" w:rsidR="00DE53EC" w:rsidRPr="00C86AE6" w:rsidRDefault="00DE53EC" w:rsidP="005D272D">
            <w:pPr>
              <w:jc w:val="both"/>
              <w:rPr>
                <w:rFonts w:cs="Arial"/>
                <w:sz w:val="16"/>
                <w:szCs w:val="16"/>
              </w:rPr>
            </w:pPr>
            <w:r w:rsidRPr="008B3F7A">
              <w:rPr>
                <w:rFonts w:cs="Arial"/>
                <w:sz w:val="16"/>
                <w:szCs w:val="16"/>
              </w:rPr>
              <w:t xml:space="preserve">Nie posiadam zaległości w opłacaniu składek na ubezpieczenie społeczne, ubezpieczenie zdrowotne, Fundusz Pracy </w:t>
            </w:r>
            <w:r>
              <w:rPr>
                <w:rFonts w:cs="Arial"/>
                <w:sz w:val="16"/>
                <w:szCs w:val="16"/>
              </w:rPr>
              <w:br/>
            </w:r>
            <w:r w:rsidRPr="008B3F7A">
              <w:rPr>
                <w:rFonts w:cs="Arial"/>
                <w:sz w:val="16"/>
                <w:szCs w:val="16"/>
              </w:rPr>
              <w:t>i Fundusz Gwarantowanych Świadczeń Pracowniczych oraz podatków i innych należności publicznoprawnych.</w:t>
            </w:r>
          </w:p>
        </w:tc>
        <w:tc>
          <w:tcPr>
            <w:tcW w:w="567" w:type="dxa"/>
            <w:shd w:val="clear" w:color="auto" w:fill="F2F2F2" w:themeFill="background1" w:themeFillShade="F2"/>
            <w:vAlign w:val="center"/>
          </w:tcPr>
          <w:p w14:paraId="6213CEFA" w14:textId="77777777" w:rsidR="00DE53EC" w:rsidRPr="00083195" w:rsidRDefault="006D19F0" w:rsidP="005D272D">
            <w:pPr>
              <w:rPr>
                <w:rFonts w:cs="Arial"/>
                <w:noProof/>
                <w:sz w:val="16"/>
                <w:szCs w:val="16"/>
                <w:lang w:eastAsia="pl-PL"/>
              </w:rPr>
            </w:pPr>
            <w:sdt>
              <w:sdtPr>
                <w:rPr>
                  <w:rFonts w:asciiTheme="minorHAnsi" w:hAnsiTheme="minorHAnsi" w:cstheme="minorHAnsi"/>
                  <w:sz w:val="26"/>
                  <w:szCs w:val="26"/>
                </w:rPr>
                <w:id w:val="-1869221819"/>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2CF84861" w14:textId="77777777" w:rsidR="00DE53EC" w:rsidRPr="00083195" w:rsidRDefault="006D19F0" w:rsidP="005D272D">
            <w:pPr>
              <w:rPr>
                <w:rFonts w:cs="Arial"/>
                <w:noProof/>
                <w:sz w:val="16"/>
                <w:szCs w:val="16"/>
                <w:lang w:eastAsia="pl-PL"/>
              </w:rPr>
            </w:pPr>
            <w:sdt>
              <w:sdtPr>
                <w:rPr>
                  <w:rFonts w:asciiTheme="minorHAnsi" w:hAnsiTheme="minorHAnsi" w:cstheme="minorHAnsi"/>
                  <w:sz w:val="26"/>
                  <w:szCs w:val="26"/>
                </w:rPr>
                <w:id w:val="1738826057"/>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r w:rsidR="00DE53EC" w14:paraId="2F1B775D" w14:textId="77777777" w:rsidTr="005D272D">
        <w:trPr>
          <w:trHeight w:hRule="exact" w:val="748"/>
          <w:jc w:val="center"/>
        </w:trPr>
        <w:tc>
          <w:tcPr>
            <w:tcW w:w="8796" w:type="dxa"/>
            <w:shd w:val="clear" w:color="auto" w:fill="D9D9D9" w:themeFill="background1" w:themeFillShade="D9"/>
            <w:vAlign w:val="center"/>
          </w:tcPr>
          <w:p w14:paraId="5612CF5D" w14:textId="77777777" w:rsidR="00DE53EC" w:rsidRPr="00C86AE6" w:rsidRDefault="00DE53EC" w:rsidP="005D272D">
            <w:pPr>
              <w:jc w:val="both"/>
              <w:rPr>
                <w:rFonts w:cs="Arial"/>
                <w:sz w:val="16"/>
                <w:szCs w:val="16"/>
              </w:rPr>
            </w:pPr>
            <w:r w:rsidRPr="008B3F7A">
              <w:rPr>
                <w:rFonts w:cs="Arial"/>
                <w:sz w:val="16"/>
                <w:szCs w:val="16"/>
              </w:rPr>
              <w:t>Wszystkie informacje, które zawarłem/</w:t>
            </w:r>
            <w:proofErr w:type="spellStart"/>
            <w:r w:rsidRPr="008B3F7A">
              <w:rPr>
                <w:rFonts w:cs="Arial"/>
                <w:sz w:val="16"/>
                <w:szCs w:val="16"/>
              </w:rPr>
              <w:t>am</w:t>
            </w:r>
            <w:proofErr w:type="spellEnd"/>
            <w:r w:rsidRPr="008B3F7A">
              <w:rPr>
                <w:rFonts w:cs="Arial"/>
                <w:sz w:val="16"/>
                <w:szCs w:val="16"/>
              </w:rPr>
              <w:t xml:space="preserve"> w niniejszym wniosku i dane zamieszczone w załączonych dokumentach są prawdziwe oraz zapoznałem/</w:t>
            </w:r>
            <w:proofErr w:type="spellStart"/>
            <w:r w:rsidRPr="008B3F7A">
              <w:rPr>
                <w:rFonts w:cs="Arial"/>
                <w:sz w:val="16"/>
                <w:szCs w:val="16"/>
              </w:rPr>
              <w:t>am</w:t>
            </w:r>
            <w:proofErr w:type="spellEnd"/>
            <w:r w:rsidRPr="008B3F7A">
              <w:rPr>
                <w:rFonts w:cs="Arial"/>
                <w:sz w:val="16"/>
                <w:szCs w:val="16"/>
              </w:rPr>
              <w:t xml:space="preserve"> się z Regulaminem udzielania pożyczek w ramach Instrumentu Finansowego - Pożyczka rozwojowa.</w:t>
            </w:r>
          </w:p>
        </w:tc>
        <w:tc>
          <w:tcPr>
            <w:tcW w:w="567" w:type="dxa"/>
            <w:shd w:val="clear" w:color="auto" w:fill="F2F2F2" w:themeFill="background1" w:themeFillShade="F2"/>
            <w:vAlign w:val="center"/>
          </w:tcPr>
          <w:p w14:paraId="2AAA0026" w14:textId="77777777" w:rsidR="00DE53EC" w:rsidRPr="00083195" w:rsidRDefault="006D19F0" w:rsidP="005D272D">
            <w:pPr>
              <w:rPr>
                <w:rFonts w:cs="Arial"/>
                <w:noProof/>
                <w:sz w:val="16"/>
                <w:szCs w:val="16"/>
                <w:lang w:eastAsia="pl-PL"/>
              </w:rPr>
            </w:pPr>
            <w:sdt>
              <w:sdtPr>
                <w:rPr>
                  <w:rFonts w:asciiTheme="minorHAnsi" w:hAnsiTheme="minorHAnsi" w:cstheme="minorHAnsi"/>
                  <w:sz w:val="26"/>
                  <w:szCs w:val="26"/>
                </w:rPr>
                <w:id w:val="-847334461"/>
                <w14:checkbox>
                  <w14:checked w14:val="0"/>
                  <w14:checkedState w14:val="2612" w14:font="MS Gothic"/>
                  <w14:uncheckedState w14:val="2610" w14:font="MS Gothic"/>
                </w14:checkbox>
              </w:sdtPr>
              <w:sdtEndPr/>
              <w:sdtContent>
                <w:r w:rsidR="00DE53EC">
                  <w:rPr>
                    <w:rFonts w:ascii="MS Gothic" w:eastAsia="MS Gothic" w:hAnsi="MS Gothic" w:cstheme="minorHAnsi" w:hint="eastAsia"/>
                    <w:sz w:val="26"/>
                    <w:szCs w:val="26"/>
                  </w:rPr>
                  <w:t>☐</w:t>
                </w:r>
              </w:sdtContent>
            </w:sdt>
          </w:p>
        </w:tc>
        <w:tc>
          <w:tcPr>
            <w:tcW w:w="567" w:type="dxa"/>
            <w:shd w:val="clear" w:color="auto" w:fill="F2F2F2" w:themeFill="background1" w:themeFillShade="F2"/>
            <w:vAlign w:val="center"/>
          </w:tcPr>
          <w:p w14:paraId="56D471B8" w14:textId="77777777" w:rsidR="00DE53EC" w:rsidRPr="00083195" w:rsidRDefault="006D19F0" w:rsidP="005D272D">
            <w:pPr>
              <w:rPr>
                <w:rFonts w:cs="Arial"/>
                <w:noProof/>
                <w:sz w:val="16"/>
                <w:szCs w:val="16"/>
                <w:lang w:eastAsia="pl-PL"/>
              </w:rPr>
            </w:pPr>
            <w:sdt>
              <w:sdtPr>
                <w:rPr>
                  <w:rFonts w:asciiTheme="minorHAnsi" w:hAnsiTheme="minorHAnsi" w:cstheme="minorHAnsi"/>
                  <w:sz w:val="26"/>
                  <w:szCs w:val="26"/>
                </w:rPr>
                <w:id w:val="648867487"/>
                <w14:checkbox>
                  <w14:checked w14:val="0"/>
                  <w14:checkedState w14:val="2612" w14:font="MS Gothic"/>
                  <w14:uncheckedState w14:val="2610" w14:font="MS Gothic"/>
                </w14:checkbox>
              </w:sdtPr>
              <w:sdtEndPr/>
              <w:sdtContent>
                <w:r w:rsidR="00DE53EC" w:rsidRPr="00C6657E">
                  <w:rPr>
                    <w:rFonts w:ascii="MS Gothic" w:eastAsia="MS Gothic" w:hAnsi="MS Gothic" w:cstheme="minorHAnsi" w:hint="eastAsia"/>
                    <w:sz w:val="26"/>
                    <w:szCs w:val="26"/>
                  </w:rPr>
                  <w:t>☐</w:t>
                </w:r>
              </w:sdtContent>
            </w:sdt>
          </w:p>
        </w:tc>
      </w:tr>
    </w:tbl>
    <w:p w14:paraId="4BBEE441" w14:textId="77777777" w:rsidR="00DE53EC" w:rsidRDefault="00DE53EC" w:rsidP="00DE53EC">
      <w:pPr>
        <w:jc w:val="both"/>
        <w:rPr>
          <w:rFonts w:cs="Arial"/>
          <w:sz w:val="16"/>
          <w:szCs w:val="16"/>
        </w:rPr>
      </w:pPr>
    </w:p>
    <w:p w14:paraId="754777AA" w14:textId="77777777" w:rsidR="00DE53EC" w:rsidRDefault="00DE53EC" w:rsidP="00DE53EC">
      <w:pPr>
        <w:spacing w:line="360" w:lineRule="auto"/>
        <w:jc w:val="center"/>
        <w:rPr>
          <w:rFonts w:cs="Arial"/>
          <w:b/>
          <w:sz w:val="16"/>
          <w:szCs w:val="16"/>
          <w:u w:val="single"/>
        </w:rPr>
      </w:pPr>
    </w:p>
    <w:p w14:paraId="51C69DBB" w14:textId="77777777" w:rsidR="00DE53EC" w:rsidRDefault="00DE53EC" w:rsidP="00DE53EC">
      <w:pPr>
        <w:spacing w:line="360" w:lineRule="auto"/>
        <w:jc w:val="center"/>
        <w:rPr>
          <w:rFonts w:cs="Arial"/>
          <w:b/>
          <w:sz w:val="16"/>
          <w:szCs w:val="16"/>
          <w:u w:val="single"/>
        </w:rPr>
      </w:pPr>
    </w:p>
    <w:p w14:paraId="4B9DFB34" w14:textId="77777777" w:rsidR="00DE53EC" w:rsidRDefault="00DE53EC" w:rsidP="00DE53EC">
      <w:pPr>
        <w:spacing w:line="360" w:lineRule="auto"/>
        <w:jc w:val="center"/>
        <w:rPr>
          <w:rFonts w:cs="Arial"/>
          <w:b/>
          <w:sz w:val="16"/>
          <w:szCs w:val="16"/>
          <w:u w:val="single"/>
        </w:rPr>
      </w:pPr>
    </w:p>
    <w:p w14:paraId="06BAE5CB" w14:textId="77777777" w:rsidR="00DE53EC" w:rsidRDefault="00DE53EC" w:rsidP="00DE53EC">
      <w:pPr>
        <w:spacing w:line="360" w:lineRule="auto"/>
        <w:jc w:val="center"/>
        <w:rPr>
          <w:rFonts w:cs="Arial"/>
          <w:b/>
          <w:sz w:val="16"/>
          <w:szCs w:val="16"/>
          <w:u w:val="single"/>
        </w:rPr>
      </w:pPr>
    </w:p>
    <w:p w14:paraId="4B0E3F70" w14:textId="77777777" w:rsidR="00DE53EC" w:rsidRPr="009F7F6A" w:rsidRDefault="00DE53EC" w:rsidP="00DE53EC">
      <w:pPr>
        <w:spacing w:line="360" w:lineRule="auto"/>
        <w:jc w:val="center"/>
        <w:rPr>
          <w:rFonts w:cs="Arial"/>
          <w:b/>
          <w:sz w:val="16"/>
          <w:szCs w:val="16"/>
          <w:u w:val="single"/>
        </w:rPr>
      </w:pPr>
    </w:p>
    <w:p w14:paraId="7CA48958" w14:textId="77777777" w:rsidR="00DE53EC" w:rsidRDefault="00DE53EC" w:rsidP="00DE53EC">
      <w:pPr>
        <w:suppressAutoHyphens w:val="0"/>
        <w:rPr>
          <w:rFonts w:cs="Arial"/>
          <w:b/>
          <w:sz w:val="16"/>
          <w:szCs w:val="16"/>
          <w:u w:val="single"/>
        </w:rPr>
      </w:pPr>
      <w:r>
        <w:rPr>
          <w:rFonts w:cs="Arial"/>
          <w:b/>
          <w:sz w:val="16"/>
          <w:szCs w:val="16"/>
          <w:u w:val="single"/>
        </w:rPr>
        <w:br w:type="page"/>
      </w:r>
    </w:p>
    <w:p w14:paraId="4F35F71E" w14:textId="77777777" w:rsidR="00DE53EC" w:rsidRPr="009F7F6A" w:rsidRDefault="00DE53EC" w:rsidP="00DE53EC">
      <w:pPr>
        <w:spacing w:line="360" w:lineRule="auto"/>
        <w:jc w:val="center"/>
        <w:rPr>
          <w:rFonts w:cs="Arial"/>
          <w:sz w:val="16"/>
          <w:szCs w:val="16"/>
        </w:rPr>
      </w:pPr>
      <w:r w:rsidRPr="009F7F6A">
        <w:rPr>
          <w:rFonts w:cs="Arial"/>
          <w:b/>
          <w:sz w:val="16"/>
          <w:szCs w:val="16"/>
          <w:u w:val="single"/>
        </w:rPr>
        <w:lastRenderedPageBreak/>
        <w:t xml:space="preserve">Oświadczenie Wnioskodawcy i Współmałżonka </w:t>
      </w:r>
      <w:r w:rsidRPr="009F7F6A">
        <w:rPr>
          <w:rFonts w:eastAsia="Arial" w:cs="Arial"/>
          <w:b/>
          <w:sz w:val="16"/>
          <w:szCs w:val="16"/>
          <w:u w:val="single"/>
        </w:rPr>
        <w:t>Wnioskodawcy</w:t>
      </w:r>
      <w:r w:rsidRPr="009F7F6A">
        <w:rPr>
          <w:rFonts w:cs="Arial"/>
          <w:b/>
          <w:sz w:val="16"/>
          <w:szCs w:val="16"/>
          <w:u w:val="single"/>
        </w:rPr>
        <w:t xml:space="preserve"> o akceptacji regulaminu udzielania pożyczek </w:t>
      </w:r>
    </w:p>
    <w:p w14:paraId="6456275E" w14:textId="77777777" w:rsidR="00DE53EC" w:rsidRPr="009F7F6A" w:rsidRDefault="00DE53EC" w:rsidP="00DE53EC">
      <w:pPr>
        <w:rPr>
          <w:rFonts w:cs="Arial"/>
          <w:sz w:val="16"/>
          <w:szCs w:val="16"/>
        </w:rPr>
      </w:pPr>
    </w:p>
    <w:p w14:paraId="58312973" w14:textId="77777777" w:rsidR="00DE53EC" w:rsidRPr="009F7F6A" w:rsidRDefault="00DE53EC" w:rsidP="00DE53EC">
      <w:pPr>
        <w:rPr>
          <w:rFonts w:cs="Arial"/>
          <w:sz w:val="16"/>
          <w:szCs w:val="16"/>
        </w:rPr>
      </w:pPr>
      <w:r w:rsidRPr="009F7F6A">
        <w:rPr>
          <w:rFonts w:cs="Arial"/>
          <w:sz w:val="16"/>
          <w:szCs w:val="16"/>
        </w:rPr>
        <w:t xml:space="preserve">Oświadczam, że zapoznała(e)m się z treścią Regulaminu Udzielania Pożyczek z Funduszu Pożyczkowego „Pożyczka Rozwojowa” </w:t>
      </w:r>
      <w:r>
        <w:rPr>
          <w:rFonts w:cs="Arial"/>
          <w:sz w:val="16"/>
          <w:szCs w:val="16"/>
        </w:rPr>
        <w:br/>
      </w:r>
      <w:r w:rsidRPr="009F7F6A">
        <w:rPr>
          <w:rFonts w:cs="Arial"/>
          <w:sz w:val="16"/>
          <w:szCs w:val="16"/>
        </w:rPr>
        <w:t>i akceptuję jego treść zobowiązując się stosować jego postanowienia, co potwierdzam własnoręcznym podpisem.</w:t>
      </w:r>
    </w:p>
    <w:p w14:paraId="710FF49F" w14:textId="77777777" w:rsidR="00DE53EC" w:rsidRDefault="00DE53EC" w:rsidP="00DE53EC">
      <w:pPr>
        <w:jc w:val="both"/>
        <w:rPr>
          <w:rFonts w:cs="Arial"/>
          <w:sz w:val="16"/>
          <w:szCs w:val="16"/>
        </w:rPr>
      </w:pPr>
    </w:p>
    <w:p w14:paraId="0C285B6B" w14:textId="77777777" w:rsidR="00DE53EC" w:rsidRPr="003B79D8" w:rsidRDefault="00DE53EC" w:rsidP="00DE53EC">
      <w:pPr>
        <w:rPr>
          <w:rFonts w:cs="Arial"/>
          <w:sz w:val="16"/>
          <w:szCs w:val="16"/>
        </w:rPr>
      </w:pPr>
    </w:p>
    <w:p w14:paraId="0347E1D4" w14:textId="77777777" w:rsidR="00DE53EC" w:rsidRDefault="00DE53EC" w:rsidP="00DE53EC">
      <w:pPr>
        <w:jc w:val="both"/>
        <w:rPr>
          <w:b/>
          <w:sz w:val="16"/>
        </w:rPr>
      </w:pPr>
      <w:r>
        <w:rPr>
          <w:b/>
          <w:sz w:val="16"/>
        </w:rPr>
        <w:t>Świadom</w:t>
      </w:r>
      <w:r>
        <w:rPr>
          <w:rFonts w:eastAsia="Arial" w:cs="Arial"/>
          <w:b/>
          <w:sz w:val="16"/>
        </w:rPr>
        <w:t xml:space="preserve"> </w:t>
      </w:r>
      <w:r>
        <w:rPr>
          <w:b/>
          <w:sz w:val="16"/>
        </w:rPr>
        <w:t>odpowiedzialności</w:t>
      </w:r>
      <w:r>
        <w:rPr>
          <w:rFonts w:eastAsia="Arial" w:cs="Arial"/>
          <w:b/>
          <w:sz w:val="16"/>
        </w:rPr>
        <w:t xml:space="preserve"> </w:t>
      </w:r>
      <w:r>
        <w:rPr>
          <w:b/>
          <w:sz w:val="16"/>
        </w:rPr>
        <w:t>karnej</w:t>
      </w:r>
      <w:r>
        <w:rPr>
          <w:rFonts w:eastAsia="Arial" w:cs="Arial"/>
          <w:b/>
          <w:sz w:val="16"/>
        </w:rPr>
        <w:t xml:space="preserve"> </w:t>
      </w:r>
      <w:r>
        <w:rPr>
          <w:b/>
          <w:sz w:val="16"/>
        </w:rPr>
        <w:t>z</w:t>
      </w:r>
      <w:r>
        <w:rPr>
          <w:rFonts w:eastAsia="Arial" w:cs="Arial"/>
          <w:b/>
          <w:sz w:val="16"/>
        </w:rPr>
        <w:t xml:space="preserve"> </w:t>
      </w:r>
      <w:r>
        <w:rPr>
          <w:b/>
          <w:sz w:val="16"/>
        </w:rPr>
        <w:t>art.</w:t>
      </w:r>
      <w:r>
        <w:rPr>
          <w:rFonts w:eastAsia="Arial" w:cs="Arial"/>
          <w:b/>
          <w:sz w:val="16"/>
        </w:rPr>
        <w:t xml:space="preserve"> </w:t>
      </w:r>
      <w:r>
        <w:rPr>
          <w:b/>
          <w:sz w:val="16"/>
        </w:rPr>
        <w:t>297</w:t>
      </w:r>
      <w:r>
        <w:rPr>
          <w:rFonts w:eastAsia="Arial" w:cs="Arial"/>
          <w:b/>
          <w:sz w:val="16"/>
        </w:rPr>
        <w:t xml:space="preserve"> </w:t>
      </w:r>
      <w:r>
        <w:rPr>
          <w:rFonts w:cs="Arial"/>
          <w:b/>
          <w:sz w:val="16"/>
        </w:rPr>
        <w:t>§</w:t>
      </w:r>
      <w:r>
        <w:rPr>
          <w:b/>
          <w:sz w:val="16"/>
        </w:rPr>
        <w:t>1</w:t>
      </w:r>
      <w:r>
        <w:rPr>
          <w:rFonts w:eastAsia="Arial" w:cs="Arial"/>
          <w:b/>
          <w:sz w:val="16"/>
        </w:rPr>
        <w:t xml:space="preserve"> </w:t>
      </w:r>
      <w:r>
        <w:rPr>
          <w:b/>
          <w:sz w:val="16"/>
        </w:rPr>
        <w:t xml:space="preserve">kk oraz </w:t>
      </w:r>
      <w:r w:rsidRPr="0091553B">
        <w:rPr>
          <w:b/>
          <w:sz w:val="16"/>
        </w:rPr>
        <w:t>art. 2</w:t>
      </w:r>
      <w:r>
        <w:rPr>
          <w:b/>
          <w:sz w:val="16"/>
        </w:rPr>
        <w:t>86</w:t>
      </w:r>
      <w:r w:rsidRPr="0091553B">
        <w:rPr>
          <w:b/>
          <w:sz w:val="16"/>
        </w:rPr>
        <w:t xml:space="preserve"> §1 kk</w:t>
      </w:r>
      <w:r>
        <w:rPr>
          <w:b/>
          <w:sz w:val="16"/>
        </w:rPr>
        <w:t>,</w:t>
      </w:r>
      <w:r>
        <w:rPr>
          <w:rFonts w:eastAsia="Arial" w:cs="Arial"/>
          <w:b/>
          <w:sz w:val="16"/>
        </w:rPr>
        <w:t xml:space="preserve"> </w:t>
      </w:r>
      <w:r>
        <w:rPr>
          <w:b/>
          <w:sz w:val="16"/>
        </w:rPr>
        <w:t>potwierdzam</w:t>
      </w:r>
      <w:r>
        <w:rPr>
          <w:rFonts w:eastAsia="Arial" w:cs="Arial"/>
          <w:b/>
          <w:sz w:val="16"/>
        </w:rPr>
        <w:t xml:space="preserve"> </w:t>
      </w:r>
      <w:r>
        <w:rPr>
          <w:b/>
          <w:sz w:val="16"/>
        </w:rPr>
        <w:t>prawdziwość</w:t>
      </w:r>
      <w:r>
        <w:rPr>
          <w:rFonts w:eastAsia="Arial" w:cs="Arial"/>
          <w:b/>
          <w:sz w:val="16"/>
        </w:rPr>
        <w:t xml:space="preserve"> </w:t>
      </w:r>
      <w:r>
        <w:rPr>
          <w:b/>
          <w:sz w:val="16"/>
        </w:rPr>
        <w:t>informacji</w:t>
      </w:r>
      <w:r>
        <w:rPr>
          <w:rFonts w:eastAsia="Arial" w:cs="Arial"/>
          <w:b/>
          <w:sz w:val="16"/>
        </w:rPr>
        <w:t xml:space="preserve"> </w:t>
      </w:r>
      <w:r>
        <w:rPr>
          <w:b/>
          <w:sz w:val="16"/>
        </w:rPr>
        <w:t>podanych</w:t>
      </w:r>
      <w:r>
        <w:rPr>
          <w:rFonts w:eastAsia="Arial" w:cs="Arial"/>
          <w:b/>
          <w:sz w:val="16"/>
        </w:rPr>
        <w:t xml:space="preserve"> </w:t>
      </w:r>
      <w:r>
        <w:rPr>
          <w:b/>
          <w:sz w:val="16"/>
        </w:rPr>
        <w:t>w</w:t>
      </w:r>
      <w:r>
        <w:rPr>
          <w:rFonts w:eastAsia="Arial" w:cs="Arial"/>
          <w:b/>
          <w:sz w:val="16"/>
        </w:rPr>
        <w:t xml:space="preserve"> </w:t>
      </w:r>
      <w:r>
        <w:rPr>
          <w:b/>
          <w:sz w:val="16"/>
        </w:rPr>
        <w:t>niniejszym</w:t>
      </w:r>
      <w:r>
        <w:rPr>
          <w:rFonts w:eastAsia="Arial" w:cs="Arial"/>
          <w:b/>
          <w:sz w:val="16"/>
        </w:rPr>
        <w:t xml:space="preserve"> </w:t>
      </w:r>
      <w:r>
        <w:rPr>
          <w:b/>
          <w:sz w:val="16"/>
        </w:rPr>
        <w:t>wniosku</w:t>
      </w:r>
      <w:r>
        <w:rPr>
          <w:rFonts w:eastAsia="Arial" w:cs="Arial"/>
          <w:b/>
          <w:sz w:val="16"/>
        </w:rPr>
        <w:t xml:space="preserve"> </w:t>
      </w:r>
      <w:r>
        <w:rPr>
          <w:b/>
          <w:sz w:val="16"/>
        </w:rPr>
        <w:t>i</w:t>
      </w:r>
      <w:r>
        <w:rPr>
          <w:rFonts w:eastAsia="Arial" w:cs="Arial"/>
          <w:b/>
          <w:sz w:val="16"/>
        </w:rPr>
        <w:t xml:space="preserve"> </w:t>
      </w:r>
      <w:r>
        <w:rPr>
          <w:b/>
          <w:sz w:val="16"/>
        </w:rPr>
        <w:t>załącznikach.</w:t>
      </w:r>
    </w:p>
    <w:p w14:paraId="77AF4034" w14:textId="77777777" w:rsidR="00DE53EC" w:rsidRDefault="00DE53EC" w:rsidP="00DE53EC">
      <w:pPr>
        <w:jc w:val="both"/>
        <w:rPr>
          <w:b/>
          <w:sz w:val="16"/>
        </w:rPr>
      </w:pPr>
    </w:p>
    <w:p w14:paraId="193F01F5" w14:textId="77777777" w:rsidR="00DE53EC" w:rsidRDefault="00DE53EC" w:rsidP="00DE53EC">
      <w:pPr>
        <w:jc w:val="both"/>
        <w:rPr>
          <w:b/>
          <w:sz w:val="16"/>
        </w:rPr>
      </w:pPr>
    </w:p>
    <w:tbl>
      <w:tblPr>
        <w:tblW w:w="10127" w:type="dxa"/>
        <w:tblInd w:w="74" w:type="dxa"/>
        <w:tblLayout w:type="fixed"/>
        <w:tblCellMar>
          <w:left w:w="70" w:type="dxa"/>
          <w:right w:w="70" w:type="dxa"/>
        </w:tblCellMar>
        <w:tblLook w:val="0000" w:firstRow="0" w:lastRow="0" w:firstColumn="0" w:lastColumn="0" w:noHBand="0" w:noVBand="0"/>
      </w:tblPr>
      <w:tblGrid>
        <w:gridCol w:w="3007"/>
        <w:gridCol w:w="3634"/>
        <w:gridCol w:w="3486"/>
      </w:tblGrid>
      <w:tr w:rsidR="00DE53EC" w14:paraId="15209087" w14:textId="77777777" w:rsidTr="005D272D">
        <w:trPr>
          <w:trHeight w:val="451"/>
        </w:trPr>
        <w:tc>
          <w:tcPr>
            <w:tcW w:w="3007" w:type="dxa"/>
            <w:tcBorders>
              <w:top w:val="single" w:sz="4" w:space="0" w:color="000000"/>
              <w:left w:val="single" w:sz="4" w:space="0" w:color="000000"/>
              <w:bottom w:val="single" w:sz="1" w:space="0" w:color="000000"/>
            </w:tcBorders>
            <w:shd w:val="clear" w:color="auto" w:fill="E0E0E0"/>
            <w:vAlign w:val="center"/>
          </w:tcPr>
          <w:p w14:paraId="213AD02C" w14:textId="77777777" w:rsidR="00DE53EC" w:rsidRDefault="00DE53EC" w:rsidP="005D272D">
            <w:pPr>
              <w:pStyle w:val="Nagwek3"/>
              <w:tabs>
                <w:tab w:val="left" w:pos="0"/>
              </w:tabs>
              <w:snapToGrid w:val="0"/>
              <w:spacing w:line="360" w:lineRule="auto"/>
              <w:jc w:val="center"/>
              <w:rPr>
                <w:rFonts w:cs="Arial"/>
              </w:rPr>
            </w:pPr>
            <w:r>
              <w:rPr>
                <w:rFonts w:cs="Arial"/>
              </w:rPr>
              <w:t>miejscowość</w:t>
            </w:r>
            <w:r>
              <w:rPr>
                <w:rFonts w:eastAsia="Arial" w:cs="Arial"/>
              </w:rPr>
              <w:t xml:space="preserve"> </w:t>
            </w:r>
            <w:r>
              <w:rPr>
                <w:rFonts w:cs="Arial"/>
              </w:rPr>
              <w:t>i</w:t>
            </w:r>
            <w:r>
              <w:rPr>
                <w:rFonts w:eastAsia="Arial" w:cs="Arial"/>
              </w:rPr>
              <w:t xml:space="preserve"> </w:t>
            </w:r>
            <w:r>
              <w:rPr>
                <w:rFonts w:cs="Arial"/>
              </w:rPr>
              <w:t>data</w:t>
            </w:r>
          </w:p>
        </w:tc>
        <w:tc>
          <w:tcPr>
            <w:tcW w:w="3634" w:type="dxa"/>
            <w:tcBorders>
              <w:top w:val="single" w:sz="4" w:space="0" w:color="000000"/>
              <w:left w:val="single" w:sz="1" w:space="0" w:color="000000"/>
              <w:bottom w:val="single" w:sz="1" w:space="0" w:color="000000"/>
            </w:tcBorders>
            <w:shd w:val="clear" w:color="auto" w:fill="E0E0E0"/>
            <w:vAlign w:val="center"/>
          </w:tcPr>
          <w:p w14:paraId="6850FC5A" w14:textId="77777777" w:rsidR="00DE53EC" w:rsidRDefault="00DE53EC" w:rsidP="005D272D">
            <w:pPr>
              <w:pStyle w:val="Nagwek3"/>
              <w:tabs>
                <w:tab w:val="left" w:pos="0"/>
              </w:tabs>
              <w:snapToGrid w:val="0"/>
              <w:spacing w:line="360" w:lineRule="auto"/>
              <w:jc w:val="center"/>
              <w:rPr>
                <w:rFonts w:cs="Arial"/>
              </w:rPr>
            </w:pPr>
            <w:r>
              <w:rPr>
                <w:rFonts w:cs="Arial"/>
              </w:rPr>
              <w:t>podpis</w:t>
            </w:r>
            <w:r>
              <w:rPr>
                <w:rFonts w:eastAsia="Arial" w:cs="Arial"/>
              </w:rPr>
              <w:t xml:space="preserve"> </w:t>
            </w:r>
            <w:r>
              <w:rPr>
                <w:rFonts w:cs="Arial"/>
              </w:rPr>
              <w:t>wnioskodawcy</w:t>
            </w:r>
          </w:p>
        </w:tc>
        <w:tc>
          <w:tcPr>
            <w:tcW w:w="3486" w:type="dxa"/>
            <w:tcBorders>
              <w:top w:val="single" w:sz="4" w:space="0" w:color="000000"/>
              <w:left w:val="single" w:sz="1" w:space="0" w:color="000000"/>
              <w:bottom w:val="single" w:sz="1" w:space="0" w:color="000000"/>
              <w:right w:val="single" w:sz="4" w:space="0" w:color="000000"/>
            </w:tcBorders>
            <w:shd w:val="clear" w:color="auto" w:fill="E0E0E0"/>
            <w:vAlign w:val="center"/>
          </w:tcPr>
          <w:p w14:paraId="05EDF6C5" w14:textId="77777777" w:rsidR="00DE53EC" w:rsidRDefault="00DE53EC" w:rsidP="005D272D">
            <w:pPr>
              <w:pStyle w:val="Nagwek3"/>
              <w:tabs>
                <w:tab w:val="left" w:pos="0"/>
              </w:tabs>
              <w:snapToGrid w:val="0"/>
              <w:spacing w:line="360" w:lineRule="auto"/>
              <w:jc w:val="center"/>
              <w:rPr>
                <w:rFonts w:cs="Arial"/>
              </w:rPr>
            </w:pPr>
            <w:r>
              <w:rPr>
                <w:rFonts w:cs="Arial"/>
              </w:rPr>
              <w:t>akceptacja</w:t>
            </w:r>
            <w:r>
              <w:rPr>
                <w:rFonts w:eastAsia="Arial" w:cs="Arial"/>
              </w:rPr>
              <w:t xml:space="preserve"> </w:t>
            </w:r>
            <w:r>
              <w:rPr>
                <w:rFonts w:cs="Arial"/>
              </w:rPr>
              <w:t>współmałżonka</w:t>
            </w:r>
            <w:r>
              <w:rPr>
                <w:rFonts w:eastAsia="Arial" w:cs="Arial"/>
              </w:rPr>
              <w:t xml:space="preserve"> </w:t>
            </w:r>
            <w:r>
              <w:rPr>
                <w:rFonts w:cs="Arial"/>
              </w:rPr>
              <w:t>wnioskodawcy</w:t>
            </w:r>
          </w:p>
        </w:tc>
      </w:tr>
      <w:tr w:rsidR="00DE53EC" w14:paraId="6A6531FF" w14:textId="77777777" w:rsidTr="005D272D">
        <w:trPr>
          <w:trHeight w:val="567"/>
        </w:trPr>
        <w:tc>
          <w:tcPr>
            <w:tcW w:w="3007" w:type="dxa"/>
            <w:tcBorders>
              <w:top w:val="single" w:sz="1" w:space="0" w:color="000000"/>
              <w:left w:val="single" w:sz="4" w:space="0" w:color="000000"/>
              <w:bottom w:val="single" w:sz="4" w:space="0" w:color="000000"/>
            </w:tcBorders>
          </w:tcPr>
          <w:p w14:paraId="1D553DEC" w14:textId="77777777" w:rsidR="00DE53EC" w:rsidRDefault="00DE53EC" w:rsidP="005D272D"/>
          <w:p w14:paraId="6A354705" w14:textId="77777777" w:rsidR="00DE53EC" w:rsidRDefault="00DE53EC" w:rsidP="005D272D"/>
          <w:p w14:paraId="18F2852D" w14:textId="77777777" w:rsidR="00DE53EC" w:rsidRDefault="00DE53EC" w:rsidP="005D272D"/>
          <w:p w14:paraId="2AEBDA94" w14:textId="77777777" w:rsidR="00DE53EC" w:rsidRDefault="00DE53EC" w:rsidP="005D272D"/>
        </w:tc>
        <w:tc>
          <w:tcPr>
            <w:tcW w:w="3634" w:type="dxa"/>
            <w:tcBorders>
              <w:top w:val="single" w:sz="1" w:space="0" w:color="000000"/>
              <w:left w:val="single" w:sz="1" w:space="0" w:color="000000"/>
              <w:bottom w:val="single" w:sz="4" w:space="0" w:color="000000"/>
            </w:tcBorders>
          </w:tcPr>
          <w:p w14:paraId="352D2154" w14:textId="77777777" w:rsidR="00DE53EC" w:rsidRDefault="00DE53EC" w:rsidP="005D272D">
            <w:pPr>
              <w:pStyle w:val="Nagwek3"/>
              <w:tabs>
                <w:tab w:val="left" w:pos="0"/>
              </w:tabs>
              <w:snapToGrid w:val="0"/>
              <w:spacing w:line="360" w:lineRule="auto"/>
              <w:rPr>
                <w:rFonts w:cs="Arial"/>
                <w:sz w:val="18"/>
              </w:rPr>
            </w:pPr>
          </w:p>
        </w:tc>
        <w:tc>
          <w:tcPr>
            <w:tcW w:w="3486" w:type="dxa"/>
            <w:tcBorders>
              <w:top w:val="single" w:sz="1" w:space="0" w:color="000000"/>
              <w:left w:val="single" w:sz="1" w:space="0" w:color="000000"/>
              <w:bottom w:val="single" w:sz="4" w:space="0" w:color="000000"/>
              <w:right w:val="single" w:sz="4" w:space="0" w:color="000000"/>
            </w:tcBorders>
          </w:tcPr>
          <w:p w14:paraId="1F646AE2" w14:textId="77777777" w:rsidR="00DE53EC" w:rsidRDefault="00DE53EC" w:rsidP="005D272D">
            <w:pPr>
              <w:pStyle w:val="Nagwek3"/>
              <w:tabs>
                <w:tab w:val="left" w:pos="0"/>
              </w:tabs>
              <w:snapToGrid w:val="0"/>
              <w:spacing w:line="360" w:lineRule="auto"/>
              <w:rPr>
                <w:rFonts w:cs="Arial"/>
                <w:sz w:val="18"/>
              </w:rPr>
            </w:pPr>
          </w:p>
        </w:tc>
      </w:tr>
    </w:tbl>
    <w:p w14:paraId="473BF1EE" w14:textId="77777777" w:rsidR="00DE53EC" w:rsidRDefault="00DE53EC" w:rsidP="00DE53EC">
      <w:pPr>
        <w:keepNext/>
        <w:tabs>
          <w:tab w:val="left" w:pos="0"/>
        </w:tabs>
        <w:jc w:val="center"/>
        <w:outlineLvl w:val="7"/>
        <w:rPr>
          <w:b/>
          <w:bCs/>
          <w:sz w:val="18"/>
          <w:szCs w:val="18"/>
          <w:u w:val="single"/>
        </w:rPr>
      </w:pPr>
    </w:p>
    <w:p w14:paraId="61BD1FAF" w14:textId="77777777" w:rsidR="00DE53EC" w:rsidRDefault="00DE53EC" w:rsidP="00DE53EC">
      <w:pPr>
        <w:spacing w:line="360" w:lineRule="auto"/>
        <w:rPr>
          <w:rFonts w:cs="Arial"/>
          <w:b/>
          <w:sz w:val="16"/>
          <w:szCs w:val="16"/>
          <w:u w:val="single"/>
        </w:rPr>
      </w:pPr>
    </w:p>
    <w:p w14:paraId="2F756FD1" w14:textId="77777777" w:rsidR="00DE53EC" w:rsidRDefault="00DE53EC" w:rsidP="00DE53EC">
      <w:pPr>
        <w:spacing w:line="360" w:lineRule="auto"/>
        <w:rPr>
          <w:rFonts w:cs="Arial"/>
          <w:b/>
          <w:sz w:val="16"/>
          <w:szCs w:val="16"/>
          <w:u w:val="single"/>
        </w:rPr>
      </w:pPr>
    </w:p>
    <w:p w14:paraId="474F6657" w14:textId="77777777" w:rsidR="00DE53EC" w:rsidRDefault="00DE53EC" w:rsidP="00DE53EC">
      <w:pPr>
        <w:spacing w:line="360" w:lineRule="auto"/>
        <w:rPr>
          <w:rFonts w:cs="Arial"/>
          <w:b/>
          <w:sz w:val="16"/>
          <w:szCs w:val="16"/>
          <w:u w:val="single"/>
        </w:rPr>
      </w:pPr>
    </w:p>
    <w:p w14:paraId="4C15E109" w14:textId="77777777" w:rsidR="00DE53EC" w:rsidRDefault="00DE53EC" w:rsidP="00DE53EC">
      <w:pPr>
        <w:spacing w:line="360" w:lineRule="auto"/>
        <w:rPr>
          <w:rFonts w:cs="Arial"/>
          <w:b/>
          <w:sz w:val="16"/>
          <w:szCs w:val="16"/>
          <w:u w:val="single"/>
        </w:rPr>
      </w:pPr>
    </w:p>
    <w:p w14:paraId="7E66F068" w14:textId="77777777" w:rsidR="00DE53EC" w:rsidRDefault="00DE53EC" w:rsidP="00DE53EC">
      <w:pPr>
        <w:rPr>
          <w:b/>
          <w:bCs/>
          <w:sz w:val="18"/>
        </w:rPr>
      </w:pPr>
      <w:r>
        <w:rPr>
          <w:b/>
          <w:bCs/>
          <w:sz w:val="18"/>
        </w:rPr>
        <w:t>X.</w:t>
      </w:r>
      <w:r>
        <w:rPr>
          <w:rFonts w:eastAsia="Arial" w:cs="Arial"/>
          <w:b/>
          <w:bCs/>
          <w:sz w:val="18"/>
        </w:rPr>
        <w:t xml:space="preserve"> </w:t>
      </w:r>
      <w:r>
        <w:rPr>
          <w:b/>
          <w:bCs/>
          <w:sz w:val="18"/>
        </w:rPr>
        <w:t>Lista</w:t>
      </w:r>
      <w:r>
        <w:rPr>
          <w:rFonts w:eastAsia="Arial" w:cs="Arial"/>
          <w:b/>
          <w:bCs/>
          <w:sz w:val="18"/>
        </w:rPr>
        <w:t xml:space="preserve"> </w:t>
      </w:r>
      <w:r>
        <w:rPr>
          <w:b/>
          <w:bCs/>
          <w:sz w:val="18"/>
        </w:rPr>
        <w:t>załączników:</w:t>
      </w:r>
    </w:p>
    <w:p w14:paraId="4E21B353" w14:textId="77777777" w:rsidR="00DE53EC" w:rsidRDefault="00DE53EC" w:rsidP="00DE53EC">
      <w:pPr>
        <w:rPr>
          <w:b/>
          <w:bCs/>
          <w:sz w:val="18"/>
        </w:rPr>
      </w:pPr>
    </w:p>
    <w:p w14:paraId="7DE96691" w14:textId="77777777" w:rsidR="00DE53EC" w:rsidRDefault="00DE53EC" w:rsidP="00DE53EC">
      <w:pPr>
        <w:pStyle w:val="Akapitzlist"/>
        <w:numPr>
          <w:ilvl w:val="0"/>
          <w:numId w:val="14"/>
        </w:numPr>
        <w:spacing w:line="360" w:lineRule="auto"/>
        <w:rPr>
          <w:rFonts w:cs="Arial"/>
          <w:sz w:val="16"/>
          <w:szCs w:val="16"/>
        </w:rPr>
      </w:pPr>
      <w:r>
        <w:rPr>
          <w:rFonts w:cs="Arial"/>
          <w:sz w:val="16"/>
          <w:szCs w:val="16"/>
        </w:rPr>
        <w:t>Kwestionariusz osobowy</w:t>
      </w:r>
      <w:r w:rsidRPr="00E7252B">
        <w:rPr>
          <w:rFonts w:cs="Arial"/>
          <w:sz w:val="16"/>
          <w:szCs w:val="16"/>
        </w:rPr>
        <w:t xml:space="preserve"> Wnioskodawcy / Poręczyciela </w:t>
      </w:r>
      <w:r w:rsidRPr="004E5198">
        <w:rPr>
          <w:rFonts w:cs="Arial"/>
          <w:b/>
          <w:bCs/>
          <w:sz w:val="16"/>
          <w:szCs w:val="16"/>
        </w:rPr>
        <w:t>(załącznik nr 1 do wniosku).</w:t>
      </w:r>
    </w:p>
    <w:p w14:paraId="7E10CCB2" w14:textId="77777777" w:rsidR="00DE53EC" w:rsidRDefault="00DE53EC" w:rsidP="00DE53EC">
      <w:pPr>
        <w:pStyle w:val="Akapitzlist"/>
        <w:numPr>
          <w:ilvl w:val="0"/>
          <w:numId w:val="14"/>
        </w:numPr>
        <w:spacing w:line="360" w:lineRule="auto"/>
        <w:rPr>
          <w:rFonts w:cs="Arial"/>
          <w:sz w:val="16"/>
          <w:szCs w:val="16"/>
        </w:rPr>
      </w:pPr>
      <w:r>
        <w:rPr>
          <w:rFonts w:cs="Arial"/>
          <w:sz w:val="16"/>
          <w:szCs w:val="16"/>
        </w:rPr>
        <w:t xml:space="preserve">Oświadczenie o wielkości przedsiębiorstwa </w:t>
      </w:r>
      <w:r w:rsidRPr="004E5198">
        <w:rPr>
          <w:rFonts w:cs="Arial"/>
          <w:b/>
          <w:bCs/>
          <w:sz w:val="16"/>
          <w:szCs w:val="16"/>
        </w:rPr>
        <w:t>(załącznik nr 2 do wniosku).</w:t>
      </w:r>
    </w:p>
    <w:p w14:paraId="6589CAF6" w14:textId="77777777" w:rsidR="00DE53EC" w:rsidRDefault="00DE53EC" w:rsidP="00DE53EC">
      <w:pPr>
        <w:pStyle w:val="Akapitzlist"/>
        <w:numPr>
          <w:ilvl w:val="0"/>
          <w:numId w:val="14"/>
        </w:numPr>
        <w:spacing w:line="360" w:lineRule="auto"/>
        <w:rPr>
          <w:rFonts w:cs="Arial"/>
          <w:sz w:val="16"/>
          <w:szCs w:val="16"/>
        </w:rPr>
      </w:pPr>
      <w:r>
        <w:rPr>
          <w:rFonts w:cs="Arial"/>
          <w:sz w:val="16"/>
          <w:szCs w:val="16"/>
        </w:rPr>
        <w:t xml:space="preserve">Oświadczenie AML </w:t>
      </w:r>
      <w:r w:rsidRPr="004E5198">
        <w:rPr>
          <w:rFonts w:cs="Arial"/>
          <w:b/>
          <w:bCs/>
          <w:sz w:val="16"/>
          <w:szCs w:val="16"/>
        </w:rPr>
        <w:t>(załącznik nr 3 do wniosku).</w:t>
      </w:r>
    </w:p>
    <w:p w14:paraId="723C3AC5" w14:textId="77777777" w:rsidR="00DE53EC" w:rsidRDefault="00DE53EC" w:rsidP="00DE53EC">
      <w:pPr>
        <w:pStyle w:val="Akapitzlist"/>
        <w:numPr>
          <w:ilvl w:val="0"/>
          <w:numId w:val="14"/>
        </w:numPr>
        <w:spacing w:line="360" w:lineRule="auto"/>
        <w:rPr>
          <w:rFonts w:cs="Arial"/>
          <w:sz w:val="16"/>
          <w:szCs w:val="16"/>
        </w:rPr>
      </w:pPr>
      <w:r w:rsidRPr="005C0FC4">
        <w:rPr>
          <w:rFonts w:cs="Arial"/>
          <w:sz w:val="16"/>
          <w:szCs w:val="16"/>
        </w:rPr>
        <w:t>Upoważnienie Konsumenta</w:t>
      </w:r>
      <w:r>
        <w:rPr>
          <w:rFonts w:cs="Arial"/>
          <w:sz w:val="16"/>
          <w:szCs w:val="16"/>
        </w:rPr>
        <w:t xml:space="preserve"> do BIG</w:t>
      </w:r>
      <w:r w:rsidRPr="005C0FC4">
        <w:rPr>
          <w:rFonts w:cs="Arial"/>
          <w:sz w:val="16"/>
          <w:szCs w:val="16"/>
        </w:rPr>
        <w:t xml:space="preserve"> </w:t>
      </w:r>
      <w:r w:rsidRPr="004E5198">
        <w:rPr>
          <w:rFonts w:cs="Arial"/>
          <w:b/>
          <w:bCs/>
          <w:sz w:val="16"/>
          <w:szCs w:val="16"/>
        </w:rPr>
        <w:t>(załącznik nr 4 do wniosku).</w:t>
      </w:r>
    </w:p>
    <w:p w14:paraId="0BA79DFE" w14:textId="77777777" w:rsidR="00DE53EC" w:rsidRDefault="00DE53EC" w:rsidP="00DE53EC">
      <w:pPr>
        <w:pStyle w:val="Akapitzlist"/>
        <w:numPr>
          <w:ilvl w:val="0"/>
          <w:numId w:val="14"/>
        </w:numPr>
        <w:spacing w:line="360" w:lineRule="auto"/>
        <w:rPr>
          <w:rFonts w:cs="Arial"/>
          <w:sz w:val="16"/>
          <w:szCs w:val="16"/>
        </w:rPr>
      </w:pPr>
      <w:r w:rsidRPr="005C0FC4">
        <w:rPr>
          <w:rFonts w:cs="Arial"/>
          <w:sz w:val="16"/>
          <w:szCs w:val="16"/>
        </w:rPr>
        <w:t xml:space="preserve">Upoważnienie </w:t>
      </w:r>
      <w:r>
        <w:rPr>
          <w:rFonts w:cs="Arial"/>
          <w:sz w:val="16"/>
          <w:szCs w:val="16"/>
        </w:rPr>
        <w:t>Przedsiębiorcy do BIG</w:t>
      </w:r>
      <w:r w:rsidRPr="005C0FC4">
        <w:rPr>
          <w:rFonts w:cs="Arial"/>
          <w:sz w:val="16"/>
          <w:szCs w:val="16"/>
        </w:rPr>
        <w:t xml:space="preserve"> </w:t>
      </w:r>
      <w:r w:rsidRPr="004E5198">
        <w:rPr>
          <w:rFonts w:cs="Arial"/>
          <w:b/>
          <w:bCs/>
          <w:sz w:val="16"/>
          <w:szCs w:val="16"/>
        </w:rPr>
        <w:t>(załącznik nr 5 do wniosku).</w:t>
      </w:r>
    </w:p>
    <w:p w14:paraId="3864C7A8" w14:textId="77777777" w:rsidR="00DE53EC" w:rsidRPr="00FC5FD8" w:rsidRDefault="00DE53EC" w:rsidP="00DE53EC">
      <w:pPr>
        <w:pStyle w:val="Akapitzlist"/>
        <w:numPr>
          <w:ilvl w:val="0"/>
          <w:numId w:val="14"/>
        </w:numPr>
        <w:spacing w:line="360" w:lineRule="auto"/>
        <w:rPr>
          <w:rFonts w:cs="Arial"/>
          <w:sz w:val="16"/>
          <w:szCs w:val="16"/>
        </w:rPr>
      </w:pPr>
      <w:r w:rsidRPr="00FC5FD8">
        <w:rPr>
          <w:rFonts w:cs="Arial"/>
          <w:sz w:val="16"/>
          <w:szCs w:val="16"/>
        </w:rPr>
        <w:t xml:space="preserve">Arkusz finansowy </w:t>
      </w:r>
      <w:r w:rsidRPr="00400818">
        <w:rPr>
          <w:rFonts w:cs="Arial"/>
          <w:b/>
          <w:sz w:val="16"/>
          <w:szCs w:val="16"/>
        </w:rPr>
        <w:t>(załącznik nr 6 do wniosku)</w:t>
      </w:r>
      <w:r>
        <w:rPr>
          <w:rFonts w:cs="Arial"/>
          <w:sz w:val="16"/>
          <w:szCs w:val="16"/>
        </w:rPr>
        <w:t>.</w:t>
      </w:r>
    </w:p>
    <w:p w14:paraId="0D4C3C38" w14:textId="77777777" w:rsidR="00DE53EC" w:rsidRDefault="00DE53EC" w:rsidP="00DE53EC">
      <w:pPr>
        <w:pStyle w:val="Akapitzlist"/>
        <w:numPr>
          <w:ilvl w:val="0"/>
          <w:numId w:val="14"/>
        </w:numPr>
        <w:spacing w:line="360" w:lineRule="auto"/>
        <w:rPr>
          <w:rFonts w:cs="Arial"/>
          <w:sz w:val="16"/>
          <w:szCs w:val="16"/>
        </w:rPr>
      </w:pPr>
      <w:r w:rsidRPr="00E7252B">
        <w:rPr>
          <w:rFonts w:cs="Arial"/>
          <w:sz w:val="16"/>
          <w:szCs w:val="16"/>
        </w:rPr>
        <w:t xml:space="preserve">Formularz informacji przedstawianych przy ubieganiu się o pomoc de </w:t>
      </w:r>
      <w:proofErr w:type="spellStart"/>
      <w:r w:rsidRPr="00E7252B">
        <w:rPr>
          <w:rFonts w:cs="Arial"/>
          <w:sz w:val="16"/>
          <w:szCs w:val="16"/>
        </w:rPr>
        <w:t>minimis</w:t>
      </w:r>
      <w:proofErr w:type="spellEnd"/>
      <w:r w:rsidRPr="00E7252B">
        <w:rPr>
          <w:rFonts w:cs="Arial"/>
          <w:sz w:val="16"/>
          <w:szCs w:val="16"/>
        </w:rPr>
        <w:t xml:space="preserve"> </w:t>
      </w:r>
      <w:r w:rsidRPr="004E5198">
        <w:rPr>
          <w:rFonts w:cs="Arial"/>
          <w:b/>
          <w:bCs/>
          <w:sz w:val="16"/>
          <w:szCs w:val="16"/>
        </w:rPr>
        <w:t xml:space="preserve">(załącznik nr 7 do wniosku) </w:t>
      </w:r>
      <w:r>
        <w:rPr>
          <w:rFonts w:cs="Arial"/>
          <w:sz w:val="16"/>
          <w:szCs w:val="16"/>
        </w:rPr>
        <w:t xml:space="preserve">– w przypadku wnioskowania o pomoc de </w:t>
      </w:r>
      <w:proofErr w:type="spellStart"/>
      <w:r>
        <w:rPr>
          <w:rFonts w:cs="Arial"/>
          <w:sz w:val="16"/>
          <w:szCs w:val="16"/>
        </w:rPr>
        <w:t>minimis</w:t>
      </w:r>
      <w:proofErr w:type="spellEnd"/>
      <w:r>
        <w:rPr>
          <w:rFonts w:cs="Arial"/>
          <w:sz w:val="16"/>
          <w:szCs w:val="16"/>
        </w:rPr>
        <w:t>.</w:t>
      </w:r>
    </w:p>
    <w:p w14:paraId="40AEEF0F" w14:textId="77777777" w:rsidR="00DE53EC" w:rsidRPr="00B17EC7" w:rsidRDefault="00DE53EC" w:rsidP="00DE53EC">
      <w:pPr>
        <w:pStyle w:val="Akapitzlist"/>
        <w:numPr>
          <w:ilvl w:val="0"/>
          <w:numId w:val="14"/>
        </w:numPr>
        <w:spacing w:line="360" w:lineRule="auto"/>
        <w:rPr>
          <w:rFonts w:cs="Arial"/>
          <w:sz w:val="16"/>
          <w:szCs w:val="16"/>
        </w:rPr>
      </w:pPr>
      <w:r w:rsidRPr="00B17EC7">
        <w:rPr>
          <w:rFonts w:cs="Arial"/>
          <w:sz w:val="16"/>
          <w:szCs w:val="16"/>
        </w:rPr>
        <w:t xml:space="preserve">Formularz informacji przedstawianych przy ubieganiu się o pomoc regionalną </w:t>
      </w:r>
      <w:r w:rsidRPr="004E5198">
        <w:rPr>
          <w:rFonts w:cs="Arial"/>
          <w:b/>
          <w:bCs/>
          <w:sz w:val="16"/>
          <w:szCs w:val="16"/>
        </w:rPr>
        <w:t xml:space="preserve">(załącznik nr 8 do wniosku) </w:t>
      </w:r>
      <w:r>
        <w:rPr>
          <w:rFonts w:cs="Arial"/>
          <w:sz w:val="16"/>
          <w:szCs w:val="16"/>
        </w:rPr>
        <w:t>– w przypadku wnioskowania o pomoc regionalną.</w:t>
      </w:r>
    </w:p>
    <w:p w14:paraId="1215ED91" w14:textId="77777777" w:rsidR="00DE53EC" w:rsidRDefault="00DE53EC" w:rsidP="00DE53EC">
      <w:pPr>
        <w:pStyle w:val="Akapitzlist"/>
        <w:numPr>
          <w:ilvl w:val="0"/>
          <w:numId w:val="14"/>
        </w:numPr>
        <w:spacing w:line="360" w:lineRule="auto"/>
        <w:rPr>
          <w:rFonts w:cs="Arial"/>
          <w:sz w:val="16"/>
          <w:szCs w:val="16"/>
        </w:rPr>
      </w:pPr>
      <w:r w:rsidRPr="00E7252B">
        <w:rPr>
          <w:rFonts w:cs="Arial"/>
          <w:sz w:val="16"/>
          <w:szCs w:val="16"/>
        </w:rPr>
        <w:t xml:space="preserve">Klauzula informacyjna Wnioskodawcy </w:t>
      </w:r>
      <w:r w:rsidRPr="004E5198">
        <w:rPr>
          <w:rFonts w:cs="Arial"/>
          <w:b/>
          <w:bCs/>
          <w:sz w:val="16"/>
          <w:szCs w:val="16"/>
        </w:rPr>
        <w:t>(załącznik nr 9</w:t>
      </w:r>
      <w:r>
        <w:rPr>
          <w:rFonts w:cs="Arial"/>
          <w:b/>
          <w:bCs/>
          <w:sz w:val="16"/>
          <w:szCs w:val="16"/>
        </w:rPr>
        <w:t xml:space="preserve"> </w:t>
      </w:r>
      <w:r w:rsidRPr="004E5198">
        <w:rPr>
          <w:rFonts w:cs="Arial"/>
          <w:b/>
          <w:bCs/>
          <w:sz w:val="16"/>
          <w:szCs w:val="16"/>
        </w:rPr>
        <w:t>wniosku)</w:t>
      </w:r>
    </w:p>
    <w:p w14:paraId="6E47825B" w14:textId="77777777" w:rsidR="00DE53EC" w:rsidRDefault="00DE53EC" w:rsidP="00DE53EC">
      <w:pPr>
        <w:pStyle w:val="Akapitzlist"/>
        <w:numPr>
          <w:ilvl w:val="0"/>
          <w:numId w:val="14"/>
        </w:numPr>
        <w:spacing w:line="360" w:lineRule="auto"/>
        <w:rPr>
          <w:rFonts w:cs="Arial"/>
          <w:sz w:val="16"/>
          <w:szCs w:val="16"/>
        </w:rPr>
      </w:pPr>
      <w:r w:rsidRPr="00E7252B">
        <w:rPr>
          <w:rFonts w:cs="Arial"/>
          <w:sz w:val="16"/>
          <w:szCs w:val="16"/>
        </w:rPr>
        <w:t xml:space="preserve">Oświadczenie o przetwarzaniu danych objętych tajemnicą bankową - Wnioskodawca/Poręczyciel </w:t>
      </w:r>
      <w:r w:rsidRPr="004E5198">
        <w:rPr>
          <w:rFonts w:cs="Arial"/>
          <w:b/>
          <w:bCs/>
          <w:sz w:val="16"/>
          <w:szCs w:val="16"/>
        </w:rPr>
        <w:t>(załącznik nr 10 do wniosku)</w:t>
      </w:r>
      <w:r w:rsidRPr="00E7252B">
        <w:rPr>
          <w:rFonts w:cs="Arial"/>
          <w:sz w:val="16"/>
          <w:szCs w:val="16"/>
        </w:rPr>
        <w:t xml:space="preserve"> osobno dla każdej osoby</w:t>
      </w:r>
    </w:p>
    <w:p w14:paraId="4860BD1E" w14:textId="77777777" w:rsidR="00DE53EC" w:rsidRPr="00B96611" w:rsidRDefault="00DE53EC" w:rsidP="00DE53EC">
      <w:pPr>
        <w:pStyle w:val="Akapitzlist"/>
        <w:numPr>
          <w:ilvl w:val="0"/>
          <w:numId w:val="14"/>
        </w:numPr>
        <w:spacing w:line="360" w:lineRule="auto"/>
        <w:rPr>
          <w:rFonts w:cs="Arial"/>
          <w:sz w:val="16"/>
          <w:szCs w:val="16"/>
        </w:rPr>
      </w:pPr>
      <w:r>
        <w:rPr>
          <w:rFonts w:cs="Arial"/>
          <w:sz w:val="16"/>
          <w:szCs w:val="16"/>
        </w:rPr>
        <w:t xml:space="preserve">Oświadczenie Wnioskodawcy o otrzymanej pomocy de </w:t>
      </w:r>
      <w:proofErr w:type="spellStart"/>
      <w:r>
        <w:rPr>
          <w:rFonts w:cs="Arial"/>
          <w:sz w:val="16"/>
          <w:szCs w:val="16"/>
        </w:rPr>
        <w:t>minimis</w:t>
      </w:r>
      <w:proofErr w:type="spellEnd"/>
      <w:r>
        <w:rPr>
          <w:rFonts w:cs="Arial"/>
          <w:sz w:val="16"/>
          <w:szCs w:val="16"/>
        </w:rPr>
        <w:t xml:space="preserve"> </w:t>
      </w:r>
      <w:r w:rsidRPr="004E5198">
        <w:rPr>
          <w:rFonts w:cs="Arial"/>
          <w:b/>
          <w:bCs/>
          <w:sz w:val="16"/>
          <w:szCs w:val="16"/>
        </w:rPr>
        <w:t>(załącznik nr 1</w:t>
      </w:r>
      <w:r>
        <w:rPr>
          <w:rFonts w:cs="Arial"/>
          <w:b/>
          <w:bCs/>
          <w:sz w:val="16"/>
          <w:szCs w:val="16"/>
        </w:rPr>
        <w:t>1</w:t>
      </w:r>
      <w:r w:rsidRPr="004E5198">
        <w:rPr>
          <w:rFonts w:cs="Arial"/>
          <w:b/>
          <w:bCs/>
          <w:sz w:val="16"/>
          <w:szCs w:val="16"/>
        </w:rPr>
        <w:t xml:space="preserve"> do wniosku)</w:t>
      </w:r>
    </w:p>
    <w:p w14:paraId="4243FCA4" w14:textId="77777777" w:rsidR="00DE53EC" w:rsidRPr="00B96611" w:rsidRDefault="00DE53EC" w:rsidP="00DE53EC">
      <w:pPr>
        <w:pStyle w:val="Akapitzlist"/>
        <w:numPr>
          <w:ilvl w:val="0"/>
          <w:numId w:val="14"/>
        </w:numPr>
        <w:spacing w:line="360" w:lineRule="auto"/>
        <w:rPr>
          <w:rFonts w:cs="Arial"/>
          <w:sz w:val="16"/>
          <w:szCs w:val="16"/>
        </w:rPr>
      </w:pPr>
      <w:r w:rsidRPr="00B96611">
        <w:rPr>
          <w:rFonts w:cs="Arial"/>
          <w:bCs/>
          <w:sz w:val="16"/>
          <w:szCs w:val="16"/>
        </w:rPr>
        <w:t>Lista sprawdzająca do zakupów dotyczących paliw kopalnych (</w:t>
      </w:r>
      <w:r w:rsidRPr="00B96611">
        <w:rPr>
          <w:rFonts w:cs="Arial"/>
          <w:b/>
          <w:bCs/>
          <w:sz w:val="16"/>
          <w:szCs w:val="16"/>
        </w:rPr>
        <w:t>załącznik nr 12 do wniosku)</w:t>
      </w:r>
    </w:p>
    <w:p w14:paraId="3C38EB1B" w14:textId="77777777" w:rsidR="00E7252B" w:rsidRPr="00E7252B" w:rsidRDefault="00E7252B" w:rsidP="00DE53EC">
      <w:pPr>
        <w:pStyle w:val="Nagwek3"/>
        <w:tabs>
          <w:tab w:val="left" w:pos="0"/>
        </w:tabs>
        <w:rPr>
          <w:rFonts w:cs="Arial"/>
          <w:szCs w:val="16"/>
        </w:rPr>
      </w:pPr>
    </w:p>
    <w:sectPr w:rsidR="00E7252B" w:rsidRPr="00E7252B" w:rsidSect="0042668C">
      <w:headerReference w:type="even" r:id="rId10"/>
      <w:headerReference w:type="default" r:id="rId11"/>
      <w:footerReference w:type="even" r:id="rId12"/>
      <w:footerReference w:type="default" r:id="rId13"/>
      <w:headerReference w:type="first" r:id="rId14"/>
      <w:footerReference w:type="first" r:id="rId15"/>
      <w:pgSz w:w="11906" w:h="16838"/>
      <w:pgMar w:top="1418" w:right="987" w:bottom="1134" w:left="851" w:header="227" w:footer="397"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10B90" w14:textId="77777777" w:rsidR="004C1FBF" w:rsidRDefault="004C1FBF">
      <w:r>
        <w:separator/>
      </w:r>
    </w:p>
  </w:endnote>
  <w:endnote w:type="continuationSeparator" w:id="0">
    <w:p w14:paraId="408CD501" w14:textId="77777777" w:rsidR="004C1FBF" w:rsidRDefault="004C1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CE95B" w14:textId="77777777" w:rsidR="006D19F0" w:rsidRDefault="006D19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C1FBF" w14:paraId="580F2200" w14:textId="77777777" w:rsidTr="004C1FBF">
      <w:trPr>
        <w:jc w:val="center"/>
      </w:trPr>
      <w:tc>
        <w:tcPr>
          <w:tcW w:w="9062" w:type="dxa"/>
          <w:gridSpan w:val="2"/>
          <w:tcBorders>
            <w:top w:val="single" w:sz="4" w:space="0" w:color="auto"/>
          </w:tcBorders>
          <w:vAlign w:val="center"/>
        </w:tcPr>
        <w:p w14:paraId="74C581BD" w14:textId="77777777" w:rsidR="004C1FBF" w:rsidRDefault="004C1FBF" w:rsidP="003336E0">
          <w:pPr>
            <w:jc w:val="center"/>
          </w:pPr>
          <w:r>
            <w:rPr>
              <w:rStyle w:val="WW8Num23z0"/>
              <w:rFonts w:asciiTheme="minorHAnsi" w:eastAsia="Arial" w:hAnsiTheme="minorHAnsi" w:cstheme="minorHAnsi"/>
              <w:noProof/>
              <w:sz w:val="16"/>
              <w:szCs w:val="16"/>
              <w:lang w:eastAsia="pl-PL"/>
            </w:rPr>
            <w:drawing>
              <wp:inline distT="0" distB="0" distL="0" distR="0" wp14:anchorId="64AE84FF" wp14:editId="16310C0C">
                <wp:extent cx="3858337" cy="316424"/>
                <wp:effectExtent l="0" t="0" r="0" b="7620"/>
                <wp:docPr id="1512049301"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6438" cy="349893"/>
                        </a:xfrm>
                        <a:prstGeom prst="rect">
                          <a:avLst/>
                        </a:prstGeom>
                        <a:noFill/>
                        <a:ln>
                          <a:noFill/>
                        </a:ln>
                      </pic:spPr>
                    </pic:pic>
                  </a:graphicData>
                </a:graphic>
              </wp:inline>
            </w:drawing>
          </w:r>
        </w:p>
      </w:tc>
    </w:tr>
    <w:tr w:rsidR="004C1FBF" w:rsidRPr="00197A02" w14:paraId="356BB130" w14:textId="77777777" w:rsidTr="004C1FBF">
      <w:trPr>
        <w:jc w:val="center"/>
      </w:trPr>
      <w:tc>
        <w:tcPr>
          <w:tcW w:w="4531" w:type="dxa"/>
          <w:vAlign w:val="center"/>
        </w:tcPr>
        <w:p w14:paraId="57983B08" w14:textId="77777777" w:rsidR="004C1FBF" w:rsidRPr="00197A02" w:rsidRDefault="004C1FBF" w:rsidP="003336E0">
          <w:pPr>
            <w:jc w:val="center"/>
            <w:rPr>
              <w:noProof/>
              <w:sz w:val="4"/>
              <w:szCs w:val="4"/>
              <w:lang w:eastAsia="pl-PL"/>
            </w:rPr>
          </w:pPr>
        </w:p>
      </w:tc>
      <w:tc>
        <w:tcPr>
          <w:tcW w:w="4531" w:type="dxa"/>
          <w:vAlign w:val="center"/>
        </w:tcPr>
        <w:p w14:paraId="061D845E" w14:textId="77777777" w:rsidR="004C1FBF" w:rsidRPr="00197A02" w:rsidRDefault="004C1FBF" w:rsidP="003336E0">
          <w:pPr>
            <w:jc w:val="center"/>
            <w:rPr>
              <w:noProof/>
              <w:sz w:val="4"/>
              <w:szCs w:val="4"/>
              <w:lang w:eastAsia="pl-PL"/>
            </w:rPr>
          </w:pPr>
        </w:p>
      </w:tc>
    </w:tr>
    <w:tr w:rsidR="004C1FBF" w:rsidRPr="0037256A" w14:paraId="4E4CB704" w14:textId="77777777" w:rsidTr="004C1FBF">
      <w:trPr>
        <w:jc w:val="center"/>
      </w:trPr>
      <w:tc>
        <w:tcPr>
          <w:tcW w:w="4531" w:type="dxa"/>
          <w:vAlign w:val="center"/>
        </w:tcPr>
        <w:p w14:paraId="7F794A43" w14:textId="77777777" w:rsidR="004C1FBF" w:rsidRPr="0037256A" w:rsidRDefault="004C1FBF" w:rsidP="003336E0">
          <w:pPr>
            <w:jc w:val="center"/>
            <w:rPr>
              <w:b/>
              <w:sz w:val="14"/>
              <w:szCs w:val="14"/>
            </w:rPr>
          </w:pPr>
          <w:r w:rsidRPr="0037256A">
            <w:rPr>
              <w:b/>
              <w:sz w:val="14"/>
              <w:szCs w:val="14"/>
            </w:rPr>
            <w:t>Fundacja Rozwoju Regionu Rabka</w:t>
          </w:r>
        </w:p>
      </w:tc>
      <w:tc>
        <w:tcPr>
          <w:tcW w:w="4531" w:type="dxa"/>
          <w:vAlign w:val="center"/>
        </w:tcPr>
        <w:p w14:paraId="6B22E5A5" w14:textId="77777777" w:rsidR="004C1FBF" w:rsidRDefault="004C1FBF" w:rsidP="003336E0">
          <w:pPr>
            <w:jc w:val="center"/>
            <w:rPr>
              <w:b/>
              <w:sz w:val="14"/>
              <w:szCs w:val="14"/>
            </w:rPr>
          </w:pPr>
          <w:r w:rsidRPr="0037256A">
            <w:rPr>
              <w:b/>
              <w:sz w:val="14"/>
              <w:szCs w:val="14"/>
            </w:rPr>
            <w:t xml:space="preserve">Stowarzyszenie „Samorządowe Centrum </w:t>
          </w:r>
        </w:p>
        <w:p w14:paraId="34D0EE24" w14:textId="77777777" w:rsidR="004C1FBF" w:rsidRPr="0037256A" w:rsidRDefault="004C1FBF" w:rsidP="003336E0">
          <w:pPr>
            <w:jc w:val="center"/>
            <w:rPr>
              <w:b/>
              <w:sz w:val="14"/>
              <w:szCs w:val="14"/>
            </w:rPr>
          </w:pPr>
          <w:r w:rsidRPr="0037256A">
            <w:rPr>
              <w:b/>
              <w:sz w:val="14"/>
              <w:szCs w:val="14"/>
            </w:rPr>
            <w:t>Przedsiębiorczości i Rozwoju” w Suchej Beskidzkiej</w:t>
          </w:r>
        </w:p>
      </w:tc>
    </w:tr>
    <w:tr w:rsidR="004C1FBF" w:rsidRPr="0037256A" w14:paraId="490E21F1" w14:textId="77777777" w:rsidTr="004C1FBF">
      <w:trPr>
        <w:jc w:val="center"/>
      </w:trPr>
      <w:tc>
        <w:tcPr>
          <w:tcW w:w="4531" w:type="dxa"/>
          <w:vAlign w:val="center"/>
        </w:tcPr>
        <w:p w14:paraId="7015E96B" w14:textId="77777777" w:rsidR="004C1FBF" w:rsidRPr="0037256A" w:rsidRDefault="004C1FBF" w:rsidP="003336E0">
          <w:pPr>
            <w:jc w:val="center"/>
            <w:rPr>
              <w:b/>
              <w:sz w:val="14"/>
              <w:szCs w:val="14"/>
            </w:rPr>
          </w:pPr>
          <w:r w:rsidRPr="0037256A">
            <w:rPr>
              <w:b/>
              <w:sz w:val="14"/>
              <w:szCs w:val="14"/>
            </w:rPr>
            <w:t>Ul. Władysław Orkana 20F</w:t>
          </w:r>
          <w:r>
            <w:rPr>
              <w:b/>
              <w:sz w:val="14"/>
              <w:szCs w:val="14"/>
            </w:rPr>
            <w:t>/1</w:t>
          </w:r>
        </w:p>
      </w:tc>
      <w:tc>
        <w:tcPr>
          <w:tcW w:w="4531" w:type="dxa"/>
          <w:vAlign w:val="center"/>
        </w:tcPr>
        <w:p w14:paraId="13A8AD54" w14:textId="77777777" w:rsidR="004C1FBF" w:rsidRPr="0037256A" w:rsidRDefault="004C1FBF" w:rsidP="003336E0">
          <w:pPr>
            <w:jc w:val="center"/>
            <w:rPr>
              <w:b/>
              <w:sz w:val="14"/>
              <w:szCs w:val="14"/>
            </w:rPr>
          </w:pPr>
          <w:r w:rsidRPr="0037256A">
            <w:rPr>
              <w:b/>
              <w:sz w:val="14"/>
              <w:szCs w:val="14"/>
            </w:rPr>
            <w:t>UL. Adama Mickiewicza 175</w:t>
          </w:r>
        </w:p>
      </w:tc>
    </w:tr>
    <w:tr w:rsidR="004C1FBF" w:rsidRPr="0037256A" w14:paraId="5FF7F7B9" w14:textId="77777777" w:rsidTr="004C1FBF">
      <w:trPr>
        <w:jc w:val="center"/>
      </w:trPr>
      <w:tc>
        <w:tcPr>
          <w:tcW w:w="4531" w:type="dxa"/>
          <w:vAlign w:val="center"/>
        </w:tcPr>
        <w:p w14:paraId="3E38FDC2" w14:textId="77777777" w:rsidR="004C1FBF" w:rsidRPr="0037256A" w:rsidRDefault="004C1FBF" w:rsidP="003336E0">
          <w:pPr>
            <w:jc w:val="center"/>
            <w:rPr>
              <w:b/>
              <w:sz w:val="14"/>
              <w:szCs w:val="14"/>
            </w:rPr>
          </w:pPr>
          <w:r w:rsidRPr="0037256A">
            <w:rPr>
              <w:b/>
              <w:sz w:val="14"/>
              <w:szCs w:val="14"/>
            </w:rPr>
            <w:t>34-700 Rabka – Zdrój</w:t>
          </w:r>
        </w:p>
      </w:tc>
      <w:tc>
        <w:tcPr>
          <w:tcW w:w="4531" w:type="dxa"/>
          <w:vAlign w:val="center"/>
        </w:tcPr>
        <w:p w14:paraId="2B6BC1D6" w14:textId="77777777" w:rsidR="004C1FBF" w:rsidRPr="0037256A" w:rsidRDefault="004C1FBF" w:rsidP="003336E0">
          <w:pPr>
            <w:jc w:val="center"/>
            <w:rPr>
              <w:b/>
              <w:sz w:val="14"/>
              <w:szCs w:val="14"/>
            </w:rPr>
          </w:pPr>
          <w:r w:rsidRPr="0037256A">
            <w:rPr>
              <w:b/>
              <w:sz w:val="14"/>
              <w:szCs w:val="14"/>
            </w:rPr>
            <w:t>34-200 Sucha Beskidzka</w:t>
          </w:r>
        </w:p>
      </w:tc>
    </w:tr>
    <w:tr w:rsidR="004C1FBF" w:rsidRPr="0037256A" w14:paraId="257650E4" w14:textId="77777777" w:rsidTr="004C1FBF">
      <w:trPr>
        <w:jc w:val="center"/>
      </w:trPr>
      <w:tc>
        <w:tcPr>
          <w:tcW w:w="4531" w:type="dxa"/>
          <w:vAlign w:val="center"/>
        </w:tcPr>
        <w:p w14:paraId="46E74AE6" w14:textId="77777777" w:rsidR="004C1FBF" w:rsidRPr="0037256A" w:rsidRDefault="004C1FBF" w:rsidP="003336E0">
          <w:pPr>
            <w:jc w:val="center"/>
            <w:rPr>
              <w:b/>
              <w:sz w:val="14"/>
              <w:szCs w:val="14"/>
            </w:rPr>
          </w:pPr>
          <w:hyperlink r:id="rId2" w:history="1">
            <w:r w:rsidRPr="0037256A">
              <w:rPr>
                <w:rStyle w:val="Hipercze"/>
                <w:b/>
                <w:sz w:val="14"/>
                <w:szCs w:val="14"/>
              </w:rPr>
              <w:t>www.frrr.pl</w:t>
            </w:r>
          </w:hyperlink>
          <w:r w:rsidRPr="0037256A">
            <w:rPr>
              <w:b/>
              <w:sz w:val="14"/>
              <w:szCs w:val="14"/>
            </w:rPr>
            <w:t xml:space="preserve"> </w:t>
          </w:r>
        </w:p>
      </w:tc>
      <w:tc>
        <w:tcPr>
          <w:tcW w:w="4531" w:type="dxa"/>
          <w:vAlign w:val="center"/>
        </w:tcPr>
        <w:p w14:paraId="32313977" w14:textId="77777777" w:rsidR="004C1FBF" w:rsidRPr="0037256A" w:rsidRDefault="004C1FBF" w:rsidP="003336E0">
          <w:pPr>
            <w:jc w:val="center"/>
            <w:rPr>
              <w:b/>
              <w:sz w:val="14"/>
              <w:szCs w:val="14"/>
            </w:rPr>
          </w:pPr>
          <w:hyperlink r:id="rId3" w:history="1">
            <w:r w:rsidRPr="0037256A">
              <w:rPr>
                <w:rStyle w:val="Hipercze"/>
                <w:b/>
                <w:sz w:val="14"/>
                <w:szCs w:val="14"/>
              </w:rPr>
              <w:t>www.funduszemalopolska.pl</w:t>
            </w:r>
          </w:hyperlink>
          <w:r w:rsidRPr="0037256A">
            <w:rPr>
              <w:b/>
              <w:sz w:val="14"/>
              <w:szCs w:val="14"/>
            </w:rPr>
            <w:t xml:space="preserve"> </w:t>
          </w:r>
        </w:p>
      </w:tc>
    </w:tr>
  </w:tbl>
  <w:p w14:paraId="411F4138" w14:textId="72A7E0ED" w:rsidR="004C1FBF" w:rsidRPr="003336E0" w:rsidRDefault="004C1FBF" w:rsidP="003336E0">
    <w:pPr>
      <w:pStyle w:val="Stopka"/>
      <w:jc w:val="right"/>
      <w:rPr>
        <w:rStyle w:val="Numerstrony"/>
        <w:b/>
        <w:sz w:val="16"/>
        <w:szCs w:val="16"/>
      </w:rPr>
    </w:pPr>
    <w:r w:rsidRPr="0037256A">
      <w:rPr>
        <w:b/>
        <w:sz w:val="14"/>
        <w:szCs w:val="14"/>
      </w:rPr>
      <w:t xml:space="preserve">Strona </w:t>
    </w:r>
    <w:r w:rsidRPr="0037256A">
      <w:rPr>
        <w:b/>
        <w:bCs/>
        <w:sz w:val="14"/>
        <w:szCs w:val="14"/>
      </w:rPr>
      <w:fldChar w:fldCharType="begin"/>
    </w:r>
    <w:r w:rsidRPr="0037256A">
      <w:rPr>
        <w:b/>
        <w:bCs/>
        <w:sz w:val="14"/>
        <w:szCs w:val="14"/>
      </w:rPr>
      <w:instrText>PAGE  \* Arabic  \* MERGEFORMAT</w:instrText>
    </w:r>
    <w:r w:rsidRPr="0037256A">
      <w:rPr>
        <w:b/>
        <w:bCs/>
        <w:sz w:val="14"/>
        <w:szCs w:val="14"/>
      </w:rPr>
      <w:fldChar w:fldCharType="separate"/>
    </w:r>
    <w:r w:rsidR="00117390">
      <w:rPr>
        <w:b/>
        <w:bCs/>
        <w:noProof/>
        <w:sz w:val="14"/>
        <w:szCs w:val="14"/>
      </w:rPr>
      <w:t>5</w:t>
    </w:r>
    <w:r w:rsidRPr="0037256A">
      <w:rPr>
        <w:b/>
        <w:bCs/>
        <w:sz w:val="14"/>
        <w:szCs w:val="14"/>
      </w:rPr>
      <w:fldChar w:fldCharType="end"/>
    </w:r>
    <w:r w:rsidRPr="0037256A">
      <w:rPr>
        <w:b/>
        <w:sz w:val="14"/>
        <w:szCs w:val="14"/>
      </w:rPr>
      <w:t xml:space="preserve"> z </w:t>
    </w:r>
    <w:r w:rsidRPr="0037256A">
      <w:rPr>
        <w:b/>
        <w:bCs/>
        <w:sz w:val="14"/>
        <w:szCs w:val="14"/>
      </w:rPr>
      <w:fldChar w:fldCharType="begin"/>
    </w:r>
    <w:r w:rsidRPr="0037256A">
      <w:rPr>
        <w:b/>
        <w:bCs/>
        <w:sz w:val="14"/>
        <w:szCs w:val="14"/>
      </w:rPr>
      <w:instrText>NUMPAGES  \* Arabic  \* MERGEFORMAT</w:instrText>
    </w:r>
    <w:r w:rsidRPr="0037256A">
      <w:rPr>
        <w:b/>
        <w:bCs/>
        <w:sz w:val="14"/>
        <w:szCs w:val="14"/>
      </w:rPr>
      <w:fldChar w:fldCharType="separate"/>
    </w:r>
    <w:r w:rsidR="00117390">
      <w:rPr>
        <w:b/>
        <w:bCs/>
        <w:noProof/>
        <w:sz w:val="14"/>
        <w:szCs w:val="14"/>
      </w:rPr>
      <w:t>13</w:t>
    </w:r>
    <w:r w:rsidRPr="0037256A">
      <w:rPr>
        <w:b/>
        <w:b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90198" w14:textId="77777777" w:rsidR="006D19F0" w:rsidRDefault="006D1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ED6B8" w14:textId="77777777" w:rsidR="004C1FBF" w:rsidRDefault="004C1FBF">
      <w:r>
        <w:separator/>
      </w:r>
    </w:p>
  </w:footnote>
  <w:footnote w:type="continuationSeparator" w:id="0">
    <w:p w14:paraId="6DEAF742" w14:textId="77777777" w:rsidR="004C1FBF" w:rsidRDefault="004C1FBF">
      <w:r>
        <w:continuationSeparator/>
      </w:r>
    </w:p>
  </w:footnote>
  <w:footnote w:id="1">
    <w:p w14:paraId="45400A20" w14:textId="77777777" w:rsidR="00DE53EC" w:rsidRPr="00F02917" w:rsidRDefault="00DE53EC" w:rsidP="00DE53EC">
      <w:pPr>
        <w:pStyle w:val="Tekstprzypisudolnego"/>
        <w:jc w:val="both"/>
        <w:rPr>
          <w:rFonts w:asciiTheme="minorHAnsi" w:hAnsiTheme="minorHAnsi" w:cstheme="minorHAnsi"/>
          <w:b/>
          <w:sz w:val="16"/>
        </w:rPr>
      </w:pPr>
      <w:r w:rsidRPr="00F02917">
        <w:rPr>
          <w:rStyle w:val="Odwoanieprzypisudolnego"/>
          <w:rFonts w:asciiTheme="minorHAnsi" w:hAnsiTheme="minorHAnsi" w:cstheme="minorHAnsi"/>
          <w:b/>
          <w:sz w:val="16"/>
        </w:rPr>
        <w:footnoteRef/>
      </w:r>
      <w:r w:rsidRPr="00F02917">
        <w:rPr>
          <w:rFonts w:asciiTheme="minorHAnsi" w:hAnsiTheme="minorHAnsi" w:cstheme="minorHAnsi"/>
          <w:b/>
          <w:sz w:val="16"/>
        </w:rPr>
        <w:t xml:space="preserve"> </w:t>
      </w:r>
      <w:r w:rsidRPr="00F02917">
        <w:rPr>
          <w:rFonts w:asciiTheme="minorHAnsi" w:hAnsiTheme="minorHAnsi" w:cstheme="minorHAnsi"/>
          <w:b/>
          <w:bCs/>
          <w:sz w:val="16"/>
        </w:rPr>
        <w:t>Okres obliczamy na dzień złożenia Wniosku o pożyczkę w stosunku do daty rejestracji działalności</w:t>
      </w:r>
    </w:p>
  </w:footnote>
  <w:footnote w:id="2">
    <w:p w14:paraId="44D152B4" w14:textId="77777777" w:rsidR="00DE53EC" w:rsidRPr="00F02917" w:rsidRDefault="00DE53EC" w:rsidP="00DE53EC">
      <w:pPr>
        <w:pStyle w:val="Tekstprzypisudolnego"/>
        <w:jc w:val="both"/>
        <w:rPr>
          <w:rFonts w:asciiTheme="minorHAnsi" w:hAnsiTheme="minorHAnsi" w:cstheme="minorHAnsi"/>
          <w:b/>
          <w:sz w:val="16"/>
        </w:rPr>
      </w:pPr>
      <w:r w:rsidRPr="00F02917">
        <w:rPr>
          <w:rStyle w:val="Odwoanieprzypisudolnego"/>
          <w:rFonts w:asciiTheme="minorHAnsi" w:hAnsiTheme="minorHAnsi" w:cstheme="minorHAnsi"/>
          <w:b/>
          <w:sz w:val="16"/>
        </w:rPr>
        <w:footnoteRef/>
      </w:r>
      <w:r w:rsidRPr="00F02917">
        <w:rPr>
          <w:rFonts w:asciiTheme="minorHAnsi" w:hAnsiTheme="minorHAnsi" w:cstheme="minorHAnsi"/>
          <w:b/>
          <w:sz w:val="16"/>
        </w:rPr>
        <w:t xml:space="preserve"> </w:t>
      </w:r>
      <w:r w:rsidRPr="00F02917">
        <w:rPr>
          <w:rFonts w:asciiTheme="minorHAnsi" w:hAnsiTheme="minorHAnsi" w:cstheme="minorHAnsi"/>
          <w:b/>
          <w:bCs/>
          <w:sz w:val="16"/>
        </w:rPr>
        <w:t xml:space="preserve">Small </w:t>
      </w:r>
      <w:proofErr w:type="spellStart"/>
      <w:r w:rsidRPr="00F02917">
        <w:rPr>
          <w:rFonts w:asciiTheme="minorHAnsi" w:hAnsiTheme="minorHAnsi" w:cstheme="minorHAnsi"/>
          <w:b/>
          <w:bCs/>
          <w:sz w:val="16"/>
        </w:rPr>
        <w:t>mid-caps</w:t>
      </w:r>
      <w:proofErr w:type="spellEnd"/>
      <w:r w:rsidRPr="00F02917">
        <w:rPr>
          <w:rFonts w:asciiTheme="minorHAnsi" w:hAnsiTheme="minorHAnsi" w:cstheme="minorHAnsi"/>
          <w:b/>
          <w:bCs/>
          <w:sz w:val="16"/>
        </w:rPr>
        <w:t xml:space="preserve"> lub </w:t>
      </w:r>
      <w:proofErr w:type="spellStart"/>
      <w:r w:rsidRPr="00F02917">
        <w:rPr>
          <w:rFonts w:asciiTheme="minorHAnsi" w:hAnsiTheme="minorHAnsi" w:cstheme="minorHAnsi"/>
          <w:b/>
          <w:bCs/>
          <w:sz w:val="16"/>
        </w:rPr>
        <w:t>mid-caps</w:t>
      </w:r>
      <w:proofErr w:type="spellEnd"/>
      <w:r w:rsidRPr="00F02917">
        <w:rPr>
          <w:rFonts w:asciiTheme="minorHAnsi" w:hAnsiTheme="minorHAnsi" w:cstheme="minorHAnsi"/>
          <w:b/>
          <w:bCs/>
          <w:sz w:val="16"/>
        </w:rPr>
        <w:t xml:space="preserve"> w rozumieniu przepisów Rozporządzenia Komisji (UE) nr 651/2014 z </w:t>
      </w:r>
      <w:proofErr w:type="spellStart"/>
      <w:r w:rsidRPr="00F02917">
        <w:rPr>
          <w:rFonts w:asciiTheme="minorHAnsi" w:hAnsiTheme="minorHAnsi" w:cstheme="minorHAnsi"/>
          <w:b/>
          <w:bCs/>
          <w:sz w:val="16"/>
        </w:rPr>
        <w:t>późn</w:t>
      </w:r>
      <w:proofErr w:type="spellEnd"/>
      <w:r w:rsidRPr="00F02917">
        <w:rPr>
          <w:rFonts w:asciiTheme="minorHAnsi" w:hAnsiTheme="minorHAnsi" w:cstheme="minorHAnsi"/>
          <w:b/>
          <w:bCs/>
          <w:sz w:val="16"/>
        </w:rPr>
        <w:t>. Zm. Oraz Rozporządzenia Parlamentu Europejskiego i Rady (UE) 2015/1017</w:t>
      </w:r>
    </w:p>
  </w:footnote>
  <w:footnote w:id="3">
    <w:p w14:paraId="2D5E9E81" w14:textId="77777777" w:rsidR="00DE53EC" w:rsidRPr="00F02917" w:rsidRDefault="00DE53EC" w:rsidP="00DE53EC">
      <w:pPr>
        <w:pStyle w:val="Tekstprzypisudolnego"/>
        <w:jc w:val="both"/>
        <w:rPr>
          <w:rFonts w:asciiTheme="minorHAnsi" w:hAnsiTheme="minorHAnsi" w:cstheme="minorHAnsi"/>
          <w:b/>
          <w:sz w:val="16"/>
        </w:rPr>
      </w:pPr>
      <w:r w:rsidRPr="00F02917">
        <w:rPr>
          <w:rStyle w:val="Odwoanieprzypisudolnego"/>
          <w:rFonts w:asciiTheme="minorHAnsi" w:hAnsiTheme="minorHAnsi" w:cstheme="minorHAnsi"/>
          <w:b/>
          <w:sz w:val="16"/>
        </w:rPr>
        <w:footnoteRef/>
      </w:r>
      <w:r w:rsidRPr="00F02917">
        <w:rPr>
          <w:rFonts w:asciiTheme="minorHAnsi" w:hAnsiTheme="minorHAnsi" w:cstheme="minorHAnsi"/>
          <w:b/>
          <w:sz w:val="16"/>
        </w:rPr>
        <w:t xml:space="preserve"> </w:t>
      </w:r>
      <w:r w:rsidRPr="00F02917">
        <w:rPr>
          <w:rFonts w:asciiTheme="minorHAnsi" w:hAnsiTheme="minorHAnsi" w:cstheme="minorHAnsi"/>
          <w:b/>
          <w:bCs/>
          <w:sz w:val="16"/>
        </w:rPr>
        <w:t>„n” oznacza rok w którym został złożony wniosek pożyczkowy</w:t>
      </w:r>
    </w:p>
  </w:footnote>
  <w:footnote w:id="4">
    <w:p w14:paraId="21F38FE9" w14:textId="77777777" w:rsidR="00DE53EC" w:rsidRPr="00F02917" w:rsidRDefault="00DE53EC" w:rsidP="00DE53EC">
      <w:pPr>
        <w:pStyle w:val="Tekstprzypisudolnego"/>
        <w:rPr>
          <w:rFonts w:asciiTheme="minorHAnsi" w:hAnsiTheme="minorHAnsi" w:cstheme="minorHAnsi"/>
          <w:b/>
        </w:rPr>
      </w:pPr>
      <w:r w:rsidRPr="00F02917">
        <w:rPr>
          <w:rStyle w:val="Odwoanieprzypisudolnego"/>
          <w:rFonts w:asciiTheme="minorHAnsi" w:hAnsiTheme="minorHAnsi" w:cstheme="minorHAnsi"/>
          <w:b/>
        </w:rPr>
        <w:footnoteRef/>
      </w:r>
      <w:r w:rsidRPr="00F02917">
        <w:rPr>
          <w:rFonts w:asciiTheme="minorHAnsi" w:hAnsiTheme="minorHAnsi" w:cstheme="minorHAnsi"/>
          <w:b/>
        </w:rPr>
        <w:t xml:space="preserve"> </w:t>
      </w:r>
      <w:r w:rsidRPr="00F02917">
        <w:rPr>
          <w:rFonts w:asciiTheme="minorHAnsi" w:hAnsiTheme="minorHAnsi" w:cstheme="minorHAnsi"/>
          <w:b/>
          <w:sz w:val="16"/>
          <w:szCs w:val="16"/>
        </w:rPr>
        <w:t>Wartość zadłużenia z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36569" w14:textId="77777777" w:rsidR="006D19F0" w:rsidRDefault="006D19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8F40F" w14:textId="70F94D0B" w:rsidR="004C1FBF" w:rsidRPr="00192975" w:rsidRDefault="004C1FBF" w:rsidP="003336E0">
    <w:pPr>
      <w:pStyle w:val="Nagwek"/>
      <w:spacing w:before="0" w:after="0"/>
      <w:jc w:val="center"/>
      <w:rPr>
        <w:sz w:val="16"/>
        <w:szCs w:val="16"/>
      </w:rPr>
    </w:pPr>
    <w:r>
      <w:rPr>
        <w:noProof/>
        <w:lang w:eastAsia="pl-PL"/>
      </w:rPr>
      <w:drawing>
        <wp:inline distT="0" distB="0" distL="0" distR="0" wp14:anchorId="270D8E31" wp14:editId="4E14B68E">
          <wp:extent cx="4950586" cy="525151"/>
          <wp:effectExtent l="0" t="0" r="0" b="0"/>
          <wp:docPr id="1768690102"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3107" cy="53072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42713" w14:textId="77777777" w:rsidR="006D19F0" w:rsidRDefault="006D19F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lvl w:ilvl="0">
      <w:start w:val="1"/>
      <w:numFmt w:val="decimal"/>
      <w:lvlText w:val="%1."/>
      <w:lvlJc w:val="left"/>
      <w:pPr>
        <w:tabs>
          <w:tab w:val="num" w:pos="360"/>
        </w:tabs>
        <w:ind w:left="340" w:hanging="340"/>
      </w:pPr>
      <w:rPr>
        <w:rFonts w:ascii="Symbol" w:hAnsi="Symbol" w:cs="Symbol"/>
        <w:color w:val="000000"/>
        <w:sz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0" w:firstLine="0"/>
      </w:pPr>
    </w:lvl>
  </w:abstractNum>
  <w:abstractNum w:abstractNumId="3" w15:restartNumberingAfterBreak="0">
    <w:nsid w:val="00000004"/>
    <w:multiLevelType w:val="singleLevel"/>
    <w:tmpl w:val="BAE220F4"/>
    <w:name w:val="WW8Num4"/>
    <w:lvl w:ilvl="0">
      <w:start w:val="1"/>
      <w:numFmt w:val="decimal"/>
      <w:lvlText w:val="%1."/>
      <w:lvlJc w:val="left"/>
      <w:pPr>
        <w:tabs>
          <w:tab w:val="num" w:pos="720"/>
        </w:tabs>
        <w:ind w:left="700" w:hanging="340"/>
      </w:pPr>
      <w:rPr>
        <w:rFonts w:ascii="Times New Roman" w:hAnsi="Times New Roman" w:cs="Times New Roman"/>
        <w:b w:val="0"/>
        <w:i w:val="0"/>
        <w:sz w:val="22"/>
        <w:szCs w:val="22"/>
        <w:u w:val="none"/>
      </w:rPr>
    </w:lvl>
  </w:abstractNum>
  <w:abstractNum w:abstractNumId="4" w15:restartNumberingAfterBreak="0">
    <w:nsid w:val="00000005"/>
    <w:multiLevelType w:val="singleLevel"/>
    <w:tmpl w:val="00000005"/>
    <w:name w:val="WW8Num5"/>
    <w:lvl w:ilvl="0">
      <w:start w:val="33"/>
      <w:numFmt w:val="bullet"/>
      <w:lvlText w:val="-"/>
      <w:lvlJc w:val="left"/>
      <w:pPr>
        <w:tabs>
          <w:tab w:val="num" w:pos="720"/>
        </w:tabs>
        <w:ind w:left="720" w:hanging="360"/>
      </w:pPr>
      <w:rPr>
        <w:rFonts w:ascii="Times New Roman" w:hAnsi="Times New Roman" w:cs="Arial"/>
        <w:b/>
        <w:i w:val="0"/>
        <w:sz w:val="16"/>
      </w:rPr>
    </w:lvl>
  </w:abstractNum>
  <w:abstractNum w:abstractNumId="5" w15:restartNumberingAfterBreak="0">
    <w:nsid w:val="00000006"/>
    <w:multiLevelType w:val="singleLevel"/>
    <w:tmpl w:val="00000006"/>
    <w:lvl w:ilvl="0">
      <w:start w:val="33"/>
      <w:numFmt w:val="bullet"/>
      <w:lvlText w:val="-"/>
      <w:lvlJc w:val="left"/>
      <w:pPr>
        <w:tabs>
          <w:tab w:val="num" w:pos="720"/>
        </w:tabs>
        <w:ind w:left="720" w:hanging="360"/>
      </w:pPr>
      <w:rPr>
        <w:rFonts w:ascii="Times New Roman" w:hAnsi="Times New Roman" w:cs="Arial"/>
        <w:b/>
        <w:i w:val="0"/>
        <w:sz w:val="16"/>
        <w:szCs w:val="16"/>
      </w:rPr>
    </w:lvl>
  </w:abstractNum>
  <w:abstractNum w:abstractNumId="6" w15:restartNumberingAfterBreak="0">
    <w:nsid w:val="021E62FB"/>
    <w:multiLevelType w:val="hybridMultilevel"/>
    <w:tmpl w:val="049E66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DE7AFE"/>
    <w:multiLevelType w:val="hybridMultilevel"/>
    <w:tmpl w:val="A72E1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06735B"/>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F5102"/>
    <w:multiLevelType w:val="hybridMultilevel"/>
    <w:tmpl w:val="9F645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8067BE"/>
    <w:multiLevelType w:val="singleLevel"/>
    <w:tmpl w:val="00000004"/>
    <w:lvl w:ilvl="0">
      <w:start w:val="1"/>
      <w:numFmt w:val="decimal"/>
      <w:lvlText w:val="%1."/>
      <w:lvlJc w:val="left"/>
      <w:pPr>
        <w:tabs>
          <w:tab w:val="num" w:pos="720"/>
        </w:tabs>
        <w:ind w:left="700" w:hanging="340"/>
      </w:pPr>
      <w:rPr>
        <w:rFonts w:ascii="Times New Roman" w:hAnsi="Times New Roman" w:cs="Times New Roman"/>
        <w:b w:val="0"/>
        <w:i w:val="0"/>
        <w:sz w:val="24"/>
        <w:u w:val="none"/>
      </w:rPr>
    </w:lvl>
  </w:abstractNum>
  <w:abstractNum w:abstractNumId="11" w15:restartNumberingAfterBreak="0">
    <w:nsid w:val="6BF5694C"/>
    <w:multiLevelType w:val="singleLevel"/>
    <w:tmpl w:val="386E2916"/>
    <w:lvl w:ilvl="0">
      <w:start w:val="1"/>
      <w:numFmt w:val="decimal"/>
      <w:lvlText w:val="%1."/>
      <w:lvlJc w:val="left"/>
      <w:pPr>
        <w:tabs>
          <w:tab w:val="num" w:pos="360"/>
        </w:tabs>
        <w:ind w:left="360" w:hanging="360"/>
      </w:pPr>
      <w:rPr>
        <w:rFonts w:hint="default"/>
      </w:rPr>
    </w:lvl>
  </w:abstractNum>
  <w:abstractNum w:abstractNumId="12" w15:restartNumberingAfterBreak="0">
    <w:nsid w:val="79480955"/>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6662350">
    <w:abstractNumId w:val="0"/>
  </w:num>
  <w:num w:numId="2" w16cid:durableId="557938157">
    <w:abstractNumId w:val="1"/>
  </w:num>
  <w:num w:numId="3" w16cid:durableId="210963719">
    <w:abstractNumId w:val="2"/>
  </w:num>
  <w:num w:numId="4" w16cid:durableId="720859941">
    <w:abstractNumId w:val="3"/>
  </w:num>
  <w:num w:numId="5" w16cid:durableId="717123016">
    <w:abstractNumId w:val="4"/>
  </w:num>
  <w:num w:numId="6" w16cid:durableId="330959867">
    <w:abstractNumId w:val="5"/>
  </w:num>
  <w:num w:numId="7" w16cid:durableId="626160385">
    <w:abstractNumId w:val="6"/>
  </w:num>
  <w:num w:numId="8" w16cid:durableId="461193134">
    <w:abstractNumId w:val="12"/>
  </w:num>
  <w:num w:numId="9" w16cid:durableId="27460053">
    <w:abstractNumId w:val="8"/>
  </w:num>
  <w:num w:numId="10" w16cid:durableId="1818952273">
    <w:abstractNumId w:val="7"/>
  </w:num>
  <w:num w:numId="11" w16cid:durableId="936791775">
    <w:abstractNumId w:val="10"/>
  </w:num>
  <w:num w:numId="12" w16cid:durableId="1285380465">
    <w:abstractNumId w:val="11"/>
  </w:num>
  <w:num w:numId="13" w16cid:durableId="2024504095">
    <w:abstractNumId w:val="0"/>
  </w:num>
  <w:num w:numId="14" w16cid:durableId="5769405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7AC0"/>
    <w:rsid w:val="00021CE1"/>
    <w:rsid w:val="000378F4"/>
    <w:rsid w:val="00050EEB"/>
    <w:rsid w:val="00060B2C"/>
    <w:rsid w:val="000622C7"/>
    <w:rsid w:val="00066381"/>
    <w:rsid w:val="00070079"/>
    <w:rsid w:val="00083195"/>
    <w:rsid w:val="00085E31"/>
    <w:rsid w:val="00095496"/>
    <w:rsid w:val="000973A6"/>
    <w:rsid w:val="000B2073"/>
    <w:rsid w:val="000B72FF"/>
    <w:rsid w:val="000D4B38"/>
    <w:rsid w:val="000E75DA"/>
    <w:rsid w:val="000F6089"/>
    <w:rsid w:val="00110AF8"/>
    <w:rsid w:val="00113736"/>
    <w:rsid w:val="001139F6"/>
    <w:rsid w:val="00117390"/>
    <w:rsid w:val="00117AA3"/>
    <w:rsid w:val="001667F0"/>
    <w:rsid w:val="00192975"/>
    <w:rsid w:val="001A62A9"/>
    <w:rsid w:val="001B73D7"/>
    <w:rsid w:val="001D0674"/>
    <w:rsid w:val="002261E8"/>
    <w:rsid w:val="0023384E"/>
    <w:rsid w:val="00242F47"/>
    <w:rsid w:val="0024518C"/>
    <w:rsid w:val="0024622F"/>
    <w:rsid w:val="00247513"/>
    <w:rsid w:val="00247B4B"/>
    <w:rsid w:val="002538A9"/>
    <w:rsid w:val="0029262C"/>
    <w:rsid w:val="002A7804"/>
    <w:rsid w:val="002C5118"/>
    <w:rsid w:val="002E08B6"/>
    <w:rsid w:val="002F02A7"/>
    <w:rsid w:val="002F3DFB"/>
    <w:rsid w:val="00311768"/>
    <w:rsid w:val="00321652"/>
    <w:rsid w:val="003336E0"/>
    <w:rsid w:val="0034133E"/>
    <w:rsid w:val="003436DD"/>
    <w:rsid w:val="00355292"/>
    <w:rsid w:val="00360D32"/>
    <w:rsid w:val="00362124"/>
    <w:rsid w:val="003641DD"/>
    <w:rsid w:val="00370F06"/>
    <w:rsid w:val="003871F1"/>
    <w:rsid w:val="00397550"/>
    <w:rsid w:val="003B79D8"/>
    <w:rsid w:val="003C7A36"/>
    <w:rsid w:val="003D4948"/>
    <w:rsid w:val="003E2012"/>
    <w:rsid w:val="003E3D53"/>
    <w:rsid w:val="003F336E"/>
    <w:rsid w:val="00400818"/>
    <w:rsid w:val="00403EC7"/>
    <w:rsid w:val="00415ACD"/>
    <w:rsid w:val="00416862"/>
    <w:rsid w:val="004236A8"/>
    <w:rsid w:val="0042668C"/>
    <w:rsid w:val="004523DB"/>
    <w:rsid w:val="004546B7"/>
    <w:rsid w:val="0046194B"/>
    <w:rsid w:val="00462F82"/>
    <w:rsid w:val="00471CC4"/>
    <w:rsid w:val="00473759"/>
    <w:rsid w:val="00482273"/>
    <w:rsid w:val="00482594"/>
    <w:rsid w:val="004975E3"/>
    <w:rsid w:val="004A3FA9"/>
    <w:rsid w:val="004B228C"/>
    <w:rsid w:val="004C1FBF"/>
    <w:rsid w:val="004C7453"/>
    <w:rsid w:val="004E5198"/>
    <w:rsid w:val="004E6A5E"/>
    <w:rsid w:val="005214EC"/>
    <w:rsid w:val="00523A4B"/>
    <w:rsid w:val="00526181"/>
    <w:rsid w:val="00565A0D"/>
    <w:rsid w:val="00570E88"/>
    <w:rsid w:val="00571F11"/>
    <w:rsid w:val="00583810"/>
    <w:rsid w:val="00585575"/>
    <w:rsid w:val="00586BE4"/>
    <w:rsid w:val="005B125E"/>
    <w:rsid w:val="005C0857"/>
    <w:rsid w:val="005C0FC4"/>
    <w:rsid w:val="005E0C44"/>
    <w:rsid w:val="00664AAE"/>
    <w:rsid w:val="00671712"/>
    <w:rsid w:val="006769A9"/>
    <w:rsid w:val="006A0826"/>
    <w:rsid w:val="006B4826"/>
    <w:rsid w:val="006C53E8"/>
    <w:rsid w:val="006C63A8"/>
    <w:rsid w:val="006D19F0"/>
    <w:rsid w:val="006F3D0E"/>
    <w:rsid w:val="00714B84"/>
    <w:rsid w:val="0072452B"/>
    <w:rsid w:val="00746D0D"/>
    <w:rsid w:val="00753CFD"/>
    <w:rsid w:val="00764CDA"/>
    <w:rsid w:val="00765FEF"/>
    <w:rsid w:val="00773AD0"/>
    <w:rsid w:val="0078427F"/>
    <w:rsid w:val="007844F9"/>
    <w:rsid w:val="00794154"/>
    <w:rsid w:val="007A14C2"/>
    <w:rsid w:val="007A43C2"/>
    <w:rsid w:val="007E0381"/>
    <w:rsid w:val="007F6204"/>
    <w:rsid w:val="00816306"/>
    <w:rsid w:val="00820BCA"/>
    <w:rsid w:val="00822C5E"/>
    <w:rsid w:val="00882ED1"/>
    <w:rsid w:val="008927C0"/>
    <w:rsid w:val="00895012"/>
    <w:rsid w:val="00897AC0"/>
    <w:rsid w:val="008A0BCF"/>
    <w:rsid w:val="008A483F"/>
    <w:rsid w:val="008B3F7A"/>
    <w:rsid w:val="008D2BC1"/>
    <w:rsid w:val="008D64E1"/>
    <w:rsid w:val="008E7E7F"/>
    <w:rsid w:val="008F66E6"/>
    <w:rsid w:val="0091553B"/>
    <w:rsid w:val="0092612A"/>
    <w:rsid w:val="00932495"/>
    <w:rsid w:val="00947453"/>
    <w:rsid w:val="00953D62"/>
    <w:rsid w:val="00955391"/>
    <w:rsid w:val="00955906"/>
    <w:rsid w:val="00965388"/>
    <w:rsid w:val="00975DE3"/>
    <w:rsid w:val="00997DFC"/>
    <w:rsid w:val="009A599A"/>
    <w:rsid w:val="009B10CF"/>
    <w:rsid w:val="009D1E6F"/>
    <w:rsid w:val="009D3D6A"/>
    <w:rsid w:val="009D6F07"/>
    <w:rsid w:val="009E3FD1"/>
    <w:rsid w:val="009F7F6A"/>
    <w:rsid w:val="00A0021F"/>
    <w:rsid w:val="00A0527B"/>
    <w:rsid w:val="00A10627"/>
    <w:rsid w:val="00A23481"/>
    <w:rsid w:val="00A249DB"/>
    <w:rsid w:val="00A536D1"/>
    <w:rsid w:val="00A62279"/>
    <w:rsid w:val="00A76D40"/>
    <w:rsid w:val="00A8164C"/>
    <w:rsid w:val="00A81DF2"/>
    <w:rsid w:val="00A82AB1"/>
    <w:rsid w:val="00A85E84"/>
    <w:rsid w:val="00A93889"/>
    <w:rsid w:val="00A96B66"/>
    <w:rsid w:val="00AA405F"/>
    <w:rsid w:val="00AC0048"/>
    <w:rsid w:val="00B17EC7"/>
    <w:rsid w:val="00B27027"/>
    <w:rsid w:val="00B32BC7"/>
    <w:rsid w:val="00B34083"/>
    <w:rsid w:val="00B4412B"/>
    <w:rsid w:val="00B6428C"/>
    <w:rsid w:val="00B828A1"/>
    <w:rsid w:val="00B84A7D"/>
    <w:rsid w:val="00B906E9"/>
    <w:rsid w:val="00BA45C6"/>
    <w:rsid w:val="00BA67E9"/>
    <w:rsid w:val="00BB0E65"/>
    <w:rsid w:val="00BC1952"/>
    <w:rsid w:val="00BC64B4"/>
    <w:rsid w:val="00BD2D3E"/>
    <w:rsid w:val="00BD7E44"/>
    <w:rsid w:val="00BF1F6D"/>
    <w:rsid w:val="00C01BC9"/>
    <w:rsid w:val="00C06FDD"/>
    <w:rsid w:val="00C12CB8"/>
    <w:rsid w:val="00C21E35"/>
    <w:rsid w:val="00C31468"/>
    <w:rsid w:val="00C324E8"/>
    <w:rsid w:val="00C37528"/>
    <w:rsid w:val="00C73942"/>
    <w:rsid w:val="00C73C56"/>
    <w:rsid w:val="00C77748"/>
    <w:rsid w:val="00C86AE6"/>
    <w:rsid w:val="00CA24D5"/>
    <w:rsid w:val="00CA7359"/>
    <w:rsid w:val="00CB3B0C"/>
    <w:rsid w:val="00CB6690"/>
    <w:rsid w:val="00CC1A64"/>
    <w:rsid w:val="00CD27E6"/>
    <w:rsid w:val="00CD7B2E"/>
    <w:rsid w:val="00CE0676"/>
    <w:rsid w:val="00CE0699"/>
    <w:rsid w:val="00CE434F"/>
    <w:rsid w:val="00CF342D"/>
    <w:rsid w:val="00D35228"/>
    <w:rsid w:val="00D36292"/>
    <w:rsid w:val="00D52C15"/>
    <w:rsid w:val="00D53C98"/>
    <w:rsid w:val="00D66E0E"/>
    <w:rsid w:val="00D673EC"/>
    <w:rsid w:val="00D76A36"/>
    <w:rsid w:val="00DB7569"/>
    <w:rsid w:val="00DD5E3F"/>
    <w:rsid w:val="00DD6044"/>
    <w:rsid w:val="00DE1E72"/>
    <w:rsid w:val="00DE53EC"/>
    <w:rsid w:val="00E178B1"/>
    <w:rsid w:val="00E36EA1"/>
    <w:rsid w:val="00E61C17"/>
    <w:rsid w:val="00E712F9"/>
    <w:rsid w:val="00E7252B"/>
    <w:rsid w:val="00E72835"/>
    <w:rsid w:val="00E744D5"/>
    <w:rsid w:val="00E758AA"/>
    <w:rsid w:val="00E75CEF"/>
    <w:rsid w:val="00E764AB"/>
    <w:rsid w:val="00E777E9"/>
    <w:rsid w:val="00E95F1B"/>
    <w:rsid w:val="00E9793B"/>
    <w:rsid w:val="00F02917"/>
    <w:rsid w:val="00F100B0"/>
    <w:rsid w:val="00F1010B"/>
    <w:rsid w:val="00F210E3"/>
    <w:rsid w:val="00F25B77"/>
    <w:rsid w:val="00F34321"/>
    <w:rsid w:val="00F54A80"/>
    <w:rsid w:val="00F678F6"/>
    <w:rsid w:val="00F93498"/>
    <w:rsid w:val="00FA7FD4"/>
    <w:rsid w:val="00FC03F2"/>
    <w:rsid w:val="00FC229B"/>
    <w:rsid w:val="00FC5FD8"/>
    <w:rsid w:val="00FD2FBA"/>
    <w:rsid w:val="00FD4A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E69FD35"/>
  <w15:docId w15:val="{9117E55F-0927-4469-832A-E80719E2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73D7"/>
    <w:pPr>
      <w:suppressAutoHyphens/>
    </w:pPr>
    <w:rPr>
      <w:rFonts w:ascii="Arial" w:hAnsi="Arial"/>
      <w:sz w:val="22"/>
      <w:szCs w:val="24"/>
      <w:lang w:eastAsia="ja-JP"/>
    </w:rPr>
  </w:style>
  <w:style w:type="paragraph" w:styleId="Nagwek1">
    <w:name w:val="heading 1"/>
    <w:basedOn w:val="Normalny"/>
    <w:next w:val="Normalny"/>
    <w:link w:val="Nagwek1Znak"/>
    <w:qFormat/>
    <w:pPr>
      <w:keepNext/>
      <w:numPr>
        <w:numId w:val="1"/>
      </w:numPr>
      <w:outlineLvl w:val="0"/>
    </w:pPr>
    <w:rPr>
      <w:b/>
      <w:bCs/>
      <w:sz w:val="32"/>
    </w:rPr>
  </w:style>
  <w:style w:type="paragraph" w:styleId="Nagwek2">
    <w:name w:val="heading 2"/>
    <w:basedOn w:val="Normalny"/>
    <w:next w:val="Normalny"/>
    <w:link w:val="Nagwek2Znak"/>
    <w:qFormat/>
    <w:pPr>
      <w:keepNext/>
      <w:numPr>
        <w:ilvl w:val="1"/>
        <w:numId w:val="1"/>
      </w:numPr>
      <w:outlineLvl w:val="1"/>
    </w:pPr>
    <w:rPr>
      <w:b/>
      <w:bCs/>
    </w:rPr>
  </w:style>
  <w:style w:type="paragraph" w:styleId="Nagwek3">
    <w:name w:val="heading 3"/>
    <w:basedOn w:val="Normalny"/>
    <w:next w:val="Normalny"/>
    <w:link w:val="Nagwek3Znak"/>
    <w:qFormat/>
    <w:pPr>
      <w:keepNext/>
      <w:numPr>
        <w:ilvl w:val="2"/>
        <w:numId w:val="1"/>
      </w:numPr>
      <w:outlineLvl w:val="2"/>
    </w:pPr>
    <w:rPr>
      <w:b/>
      <w:bCs/>
      <w:sz w:val="16"/>
    </w:rPr>
  </w:style>
  <w:style w:type="paragraph" w:styleId="Nagwek4">
    <w:name w:val="heading 4"/>
    <w:basedOn w:val="Normalny"/>
    <w:next w:val="Normalny"/>
    <w:link w:val="Nagwek4Znak"/>
    <w:qFormat/>
    <w:pPr>
      <w:keepNext/>
      <w:numPr>
        <w:ilvl w:val="3"/>
        <w:numId w:val="1"/>
      </w:numPr>
      <w:ind w:left="360"/>
      <w:outlineLvl w:val="3"/>
    </w:pPr>
    <w:rPr>
      <w:b/>
      <w:bCs/>
      <w:sz w:val="18"/>
    </w:rPr>
  </w:style>
  <w:style w:type="paragraph" w:styleId="Nagwek5">
    <w:name w:val="heading 5"/>
    <w:basedOn w:val="Normalny"/>
    <w:next w:val="Normalny"/>
    <w:link w:val="Nagwek5Znak"/>
    <w:qFormat/>
    <w:pPr>
      <w:keepNext/>
      <w:numPr>
        <w:ilvl w:val="4"/>
        <w:numId w:val="1"/>
      </w:numPr>
      <w:outlineLvl w:val="4"/>
    </w:pPr>
    <w:rPr>
      <w:rFonts w:cs="Arial"/>
      <w:b/>
      <w:sz w:val="18"/>
    </w:rPr>
  </w:style>
  <w:style w:type="paragraph" w:styleId="Nagwek6">
    <w:name w:val="heading 6"/>
    <w:basedOn w:val="Normalny"/>
    <w:next w:val="Normalny"/>
    <w:link w:val="Nagwek6Znak"/>
    <w:qFormat/>
    <w:pPr>
      <w:keepNext/>
      <w:numPr>
        <w:ilvl w:val="5"/>
        <w:numId w:val="1"/>
      </w:numPr>
      <w:jc w:val="center"/>
      <w:outlineLvl w:val="5"/>
    </w:pPr>
    <w:rPr>
      <w:rFonts w:ascii="Times New Roman" w:hAnsi="Times New Roman"/>
      <w:b/>
    </w:rPr>
  </w:style>
  <w:style w:type="paragraph" w:styleId="Nagwek7">
    <w:name w:val="heading 7"/>
    <w:basedOn w:val="Normalny"/>
    <w:next w:val="Normalny"/>
    <w:link w:val="Nagwek7Znak"/>
    <w:qFormat/>
    <w:pPr>
      <w:keepNext/>
      <w:numPr>
        <w:ilvl w:val="6"/>
        <w:numId w:val="1"/>
      </w:numPr>
      <w:jc w:val="center"/>
      <w:outlineLvl w:val="6"/>
    </w:pPr>
    <w:rPr>
      <w:b/>
      <w:bCs/>
      <w:sz w:val="40"/>
    </w:rPr>
  </w:style>
  <w:style w:type="paragraph" w:styleId="Nagwek8">
    <w:name w:val="heading 8"/>
    <w:basedOn w:val="Normalny"/>
    <w:next w:val="Normalny"/>
    <w:link w:val="Nagwek8Znak"/>
    <w:qFormat/>
    <w:pPr>
      <w:keepNext/>
      <w:numPr>
        <w:ilvl w:val="7"/>
        <w:numId w:val="1"/>
      </w:numPr>
      <w:jc w:val="center"/>
      <w:outlineLvl w:val="7"/>
    </w:pPr>
    <w:rPr>
      <w:b/>
      <w:bCs/>
      <w:sz w:val="18"/>
      <w:u w:val="single"/>
    </w:rPr>
  </w:style>
  <w:style w:type="paragraph" w:styleId="Nagwek9">
    <w:name w:val="heading 9"/>
    <w:basedOn w:val="Normalny"/>
    <w:next w:val="Normalny"/>
    <w:link w:val="Nagwek9Znak"/>
    <w:qFormat/>
    <w:pPr>
      <w:keepNext/>
      <w:numPr>
        <w:ilvl w:val="8"/>
        <w:numId w:val="1"/>
      </w:numPr>
      <w:outlineLvl w:val="8"/>
    </w:pPr>
    <w:rPr>
      <w:b/>
      <w:bCs/>
      <w:color w:val="999999"/>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ymbol"/>
      <w:color w:val="000000"/>
      <w:sz w:val="18"/>
    </w:rPr>
  </w:style>
  <w:style w:type="character" w:customStyle="1" w:styleId="WW8Num4z0">
    <w:name w:val="WW8Num4z0"/>
    <w:rPr>
      <w:rFonts w:ascii="Times New Roman" w:hAnsi="Times New Roman" w:cs="Times New Roman"/>
      <w:b w:val="0"/>
      <w:i w:val="0"/>
      <w:sz w:val="24"/>
      <w:u w:val="none"/>
    </w:rPr>
  </w:style>
  <w:style w:type="character" w:customStyle="1" w:styleId="WW8Num5z0">
    <w:name w:val="WW8Num5z0"/>
    <w:rPr>
      <w:rFonts w:ascii="Arial" w:hAnsi="Arial" w:cs="Arial"/>
      <w:b/>
      <w:i w:val="0"/>
      <w:sz w:val="16"/>
    </w:rPr>
  </w:style>
  <w:style w:type="character" w:customStyle="1" w:styleId="Domylnaczcionkaakapitu5">
    <w:name w:val="Domyślna czcionka akapitu5"/>
  </w:style>
  <w:style w:type="character" w:customStyle="1" w:styleId="Domylnaczcionkaakapitu4">
    <w:name w:val="Domyślna czcionka akapitu4"/>
  </w:style>
  <w:style w:type="character" w:customStyle="1" w:styleId="WW8Num7z0">
    <w:name w:val="WW8Num7z0"/>
    <w:rPr>
      <w:rFonts w:cs="Times New Roman"/>
      <w:sz w:val="18"/>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Domylnaczcionkaakapitu3">
    <w:name w:val="Domyślna czcionka akapitu3"/>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Times New Roman" w:hAnsi="Times New Roman" w:cs="Times New Roman"/>
      <w:b w:val="0"/>
      <w:i w:val="0"/>
      <w:sz w:val="24"/>
      <w:u w:val="none"/>
    </w:rPr>
  </w:style>
  <w:style w:type="character" w:customStyle="1" w:styleId="WW8Num6z0">
    <w:name w:val="WW8Num6z0"/>
    <w:rPr>
      <w:rFonts w:ascii="Times New Roman" w:hAnsi="Times New Roman" w:cs="Times New Roman"/>
      <w:b w:val="0"/>
      <w:i w:val="0"/>
      <w:sz w:val="24"/>
      <w:u w:val="none"/>
    </w:rPr>
  </w:style>
  <w:style w:type="character" w:customStyle="1" w:styleId="WW8Num8z0">
    <w:name w:val="WW8Num8z0"/>
    <w:rPr>
      <w:rFonts w:ascii="Times New Roman" w:hAnsi="Times New Roman" w:cs="Times New Roman"/>
      <w:b w:val="0"/>
      <w:i w:val="0"/>
      <w:sz w:val="24"/>
      <w:u w:val="none"/>
    </w:rPr>
  </w:style>
  <w:style w:type="character" w:customStyle="1" w:styleId="WW8Num9z0">
    <w:name w:val="WW8Num9z0"/>
    <w:rPr>
      <w:rFonts w:ascii="Times New Roman" w:hAnsi="Times New Roman" w:cs="Times New Roman"/>
      <w:b w:val="0"/>
      <w:i w:val="0"/>
      <w:sz w:val="24"/>
      <w:u w:val="none"/>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hAnsi="Times New Roman" w:cs="Times New Roman"/>
      <w:b w:val="0"/>
      <w:i w:val="0"/>
      <w:sz w:val="24"/>
      <w:u w:val="none"/>
    </w:rPr>
  </w:style>
  <w:style w:type="character" w:customStyle="1" w:styleId="Domylnaczcionkaakapitu1">
    <w:name w:val="Domyślna czcionka akapitu1"/>
  </w:style>
  <w:style w:type="character" w:customStyle="1" w:styleId="WW-Absatz-Standardschriftart11111">
    <w:name w:val="WW-Absatz-Standardschriftart11111"/>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1z0">
    <w:name w:val="WW8Num11z0"/>
    <w:rPr>
      <w:rFonts w:ascii="Wingdings" w:hAnsi="Wingdings" w:cs="Wingdings"/>
      <w:sz w:val="16"/>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Times New Roman" w:hAnsi="Times New Roman" w:cs="Times New Roman"/>
      <w:b w:val="0"/>
      <w:i w:val="0"/>
      <w:sz w:val="24"/>
      <w:u w:val="none"/>
    </w:rPr>
  </w:style>
  <w:style w:type="character" w:customStyle="1" w:styleId="WW8Num13z0">
    <w:name w:val="WW8Num13z0"/>
    <w:rPr>
      <w:rFonts w:ascii="Wingdings" w:eastAsia="Times New Roman" w:hAnsi="Wingdings" w:cs="Times New Roman"/>
      <w:sz w:val="24"/>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Arial" w:hAnsi="Arial" w:cs="Arial"/>
      <w:b/>
      <w:i w:val="0"/>
      <w:sz w:val="16"/>
    </w:rPr>
  </w:style>
  <w:style w:type="character" w:customStyle="1" w:styleId="WW8Num16z0">
    <w:name w:val="WW8Num16z0"/>
    <w:rPr>
      <w:rFonts w:ascii="Times New Roman" w:hAnsi="Times New Roman" w:cs="Times New Roman"/>
      <w:b w:val="0"/>
      <w:i w:val="0"/>
      <w:sz w:val="24"/>
      <w:u w:val="none"/>
    </w:rPr>
  </w:style>
  <w:style w:type="character" w:customStyle="1" w:styleId="WW8Num17z0">
    <w:name w:val="WW8Num17z0"/>
    <w:rPr>
      <w:rFonts w:ascii="Times New Roman" w:hAnsi="Times New Roman" w:cs="Times New Roman"/>
      <w:b w:val="0"/>
      <w:i w:val="0"/>
      <w:sz w:val="24"/>
      <w:u w:val="none"/>
    </w:rPr>
  </w:style>
  <w:style w:type="character" w:customStyle="1" w:styleId="WW8Num19z0">
    <w:name w:val="WW8Num19z0"/>
    <w:rPr>
      <w:rFonts w:ascii="Times New Roman" w:hAnsi="Times New Roman" w:cs="Times New Roman"/>
      <w:b w:val="0"/>
      <w:i w:val="0"/>
      <w:sz w:val="24"/>
      <w:u w:val="none"/>
    </w:rPr>
  </w:style>
  <w:style w:type="character" w:customStyle="1" w:styleId="WW8Num20z0">
    <w:name w:val="WW8Num20z0"/>
    <w:rPr>
      <w:rFonts w:ascii="Times New Roman" w:hAnsi="Times New Roman" w:cs="Times New Roman"/>
      <w:b w:val="0"/>
      <w:i w:val="0"/>
      <w:sz w:val="24"/>
      <w:u w:val="none"/>
    </w:rPr>
  </w:style>
  <w:style w:type="character" w:customStyle="1" w:styleId="WW8Num21z0">
    <w:name w:val="WW8Num21z0"/>
    <w:rPr>
      <w:b w:val="0"/>
      <w:i w:val="0"/>
      <w:sz w:val="22"/>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Times New Roman" w:hAnsi="Times New Roman" w:cs="Times New Roman"/>
      <w:b w:val="0"/>
      <w:i w:val="0"/>
      <w:sz w:val="24"/>
      <w:u w:val="none"/>
    </w:rPr>
  </w:style>
  <w:style w:type="character" w:customStyle="1" w:styleId="WW8Num23z0">
    <w:name w:val="WW8Num23z0"/>
    <w:rPr>
      <w:rFonts w:cs="Times New Roman"/>
      <w:sz w:val="18"/>
    </w:rPr>
  </w:style>
  <w:style w:type="character" w:customStyle="1" w:styleId="WW8Num24z0">
    <w:name w:val="WW8Num24z0"/>
    <w:rPr>
      <w:rFonts w:ascii="Times New Roman" w:hAnsi="Times New Roman" w:cs="Times New Roman"/>
      <w:b w:val="0"/>
      <w:i w:val="0"/>
      <w:sz w:val="24"/>
      <w:u w:val="none"/>
    </w:rPr>
  </w:style>
  <w:style w:type="character" w:customStyle="1" w:styleId="WW8Num25z0">
    <w:name w:val="WW8Num25z0"/>
    <w:rPr>
      <w:rFonts w:ascii="Times New Roman" w:hAnsi="Times New Roman" w:cs="Times New Roman"/>
      <w:b w:val="0"/>
      <w:i w:val="0"/>
      <w:sz w:val="24"/>
      <w:u w:val="none"/>
    </w:rPr>
  </w:style>
  <w:style w:type="character" w:customStyle="1" w:styleId="WW8Num26z0">
    <w:name w:val="WW8Num26z0"/>
    <w:rPr>
      <w:rFonts w:ascii="Times New Roman" w:hAnsi="Times New Roman" w:cs="Times New Roman"/>
      <w:b w:val="0"/>
      <w:i w:val="0"/>
      <w:sz w:val="24"/>
      <w:u w:val="none"/>
    </w:rPr>
  </w:style>
  <w:style w:type="character" w:customStyle="1" w:styleId="WW8Num27z0">
    <w:name w:val="WW8Num27z0"/>
    <w:rPr>
      <w:rFonts w:ascii="Times New Roman" w:hAnsi="Times New Roman" w:cs="Times New Roman"/>
      <w:b w:val="0"/>
      <w:i w:val="0"/>
      <w:sz w:val="24"/>
      <w:u w:val="none"/>
    </w:rPr>
  </w:style>
  <w:style w:type="character" w:customStyle="1" w:styleId="WW8Num28z0">
    <w:name w:val="WW8Num28z0"/>
    <w:rPr>
      <w:rFonts w:ascii="Times New Roman" w:hAnsi="Times New Roman" w:cs="Times New Roman"/>
      <w:b w:val="0"/>
      <w:i w:val="0"/>
      <w:sz w:val="24"/>
      <w:u w:val="none"/>
    </w:rPr>
  </w:style>
  <w:style w:type="character" w:customStyle="1" w:styleId="WW8NumSt12z0">
    <w:name w:val="WW8NumSt12z0"/>
    <w:rPr>
      <w:rFonts w:ascii="Wingdings" w:hAnsi="Wingdings" w:cs="Wingdings"/>
      <w:b w:val="0"/>
      <w:i w:val="0"/>
      <w:sz w:val="24"/>
      <w:u w:val="none"/>
    </w:rPr>
  </w:style>
  <w:style w:type="character" w:customStyle="1" w:styleId="WW8NumSt14z0">
    <w:name w:val="WW8NumSt14z0"/>
    <w:rPr>
      <w:rFonts w:ascii="Times New Roman" w:hAnsi="Times New Roman" w:cs="Times New Roman"/>
      <w:b w:val="0"/>
      <w:i w:val="0"/>
      <w:sz w:val="24"/>
      <w:u w:val="none"/>
    </w:rPr>
  </w:style>
  <w:style w:type="character" w:customStyle="1" w:styleId="WW-Domylnaczcionkaakapitu">
    <w:name w:val="WW-Domyślna czcionka akapitu"/>
  </w:style>
  <w:style w:type="character" w:styleId="Numerstrony">
    <w:name w:val="page number"/>
    <w:basedOn w:val="Domylnaczcionkaakapitu1"/>
  </w:style>
  <w:style w:type="character" w:customStyle="1" w:styleId="ZnakZnak">
    <w:name w:val="Znak Znak"/>
    <w:rPr>
      <w:rFonts w:ascii="Arial" w:hAnsi="Arial" w:cs="Arial"/>
    </w:rPr>
  </w:style>
  <w:style w:type="character" w:customStyle="1" w:styleId="Znakiprzypiswkocowych">
    <w:name w:val="Znaki przypisów końcowych"/>
    <w:rPr>
      <w:vertAlign w:val="superscript"/>
    </w:rPr>
  </w:style>
  <w:style w:type="paragraph" w:customStyle="1" w:styleId="Nagwek50">
    <w:name w:val="Nagłówek5"/>
    <w:basedOn w:val="Normalny"/>
    <w:next w:val="Tekstpodstawowy"/>
    <w:pPr>
      <w:keepNext/>
      <w:spacing w:before="240" w:after="120"/>
    </w:pPr>
    <w:rPr>
      <w:rFonts w:eastAsia="MS PGothic" w:cs="Tahoma"/>
      <w:sz w:val="28"/>
      <w:szCs w:val="28"/>
    </w:rPr>
  </w:style>
  <w:style w:type="paragraph" w:styleId="Tekstpodstawowy">
    <w:name w:val="Body Text"/>
    <w:basedOn w:val="Normalny"/>
    <w:link w:val="TekstpodstawowyZnak"/>
    <w:pPr>
      <w:overflowPunct w:val="0"/>
      <w:autoSpaceDE w:val="0"/>
      <w:jc w:val="both"/>
      <w:textAlignment w:val="baseline"/>
    </w:pPr>
    <w:rPr>
      <w:rFonts w:cs="Arial"/>
      <w:i/>
      <w:iCs/>
      <w:sz w:val="20"/>
      <w:szCs w:val="20"/>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Tahoma"/>
      <w:i/>
      <w:iCs/>
      <w:sz w:val="24"/>
    </w:rPr>
  </w:style>
  <w:style w:type="paragraph" w:customStyle="1" w:styleId="Indeks">
    <w:name w:val="Indeks"/>
    <w:basedOn w:val="Normalny"/>
    <w:pPr>
      <w:suppressLineNumbers/>
    </w:pPr>
    <w:rPr>
      <w:rFonts w:cs="Tahoma"/>
    </w:rPr>
  </w:style>
  <w:style w:type="paragraph" w:customStyle="1" w:styleId="Nagwek40">
    <w:name w:val="Nagłówek4"/>
    <w:basedOn w:val="Normalny"/>
    <w:next w:val="Tekstpodstawowy"/>
    <w:pPr>
      <w:keepNext/>
      <w:spacing w:before="240" w:after="120"/>
    </w:pPr>
    <w:rPr>
      <w:rFonts w:eastAsia="SimSun" w:cs="Mangal"/>
      <w:sz w:val="28"/>
      <w:szCs w:val="28"/>
    </w:rPr>
  </w:style>
  <w:style w:type="paragraph" w:customStyle="1" w:styleId="Podpis4">
    <w:name w:val="Podpis4"/>
    <w:basedOn w:val="Normalny"/>
    <w:pPr>
      <w:suppressLineNumbers/>
      <w:spacing w:before="120" w:after="120"/>
    </w:pPr>
    <w:rPr>
      <w:rFonts w:cs="Mangal"/>
      <w:i/>
      <w:iCs/>
      <w:sz w:val="24"/>
    </w:rPr>
  </w:style>
  <w:style w:type="paragraph" w:customStyle="1" w:styleId="Nagwek30">
    <w:name w:val="Nagłówek3"/>
    <w:basedOn w:val="Normalny"/>
    <w:next w:val="Tekstpodstawowy"/>
    <w:pPr>
      <w:keepNext/>
      <w:spacing w:before="240" w:after="120"/>
    </w:pPr>
    <w:rPr>
      <w:rFonts w:eastAsia="SimSun" w:cs="Mangal"/>
      <w:sz w:val="28"/>
      <w:szCs w:val="28"/>
    </w:rPr>
  </w:style>
  <w:style w:type="paragraph" w:customStyle="1" w:styleId="Podpis3">
    <w:name w:val="Podpis3"/>
    <w:basedOn w:val="Normalny"/>
    <w:pPr>
      <w:suppressLineNumbers/>
      <w:spacing w:before="120" w:after="120"/>
    </w:pPr>
    <w:rPr>
      <w:rFonts w:cs="Mangal"/>
      <w:i/>
      <w:iCs/>
      <w:sz w:val="24"/>
    </w:rPr>
  </w:style>
  <w:style w:type="paragraph" w:customStyle="1" w:styleId="Nagwek20">
    <w:name w:val="Nagłówek2"/>
    <w:basedOn w:val="Normalny"/>
    <w:next w:val="Tekstpodstawowy"/>
    <w:pPr>
      <w:keepNext/>
      <w:spacing w:before="240" w:after="120"/>
    </w:pPr>
    <w:rPr>
      <w:rFonts w:eastAsia="SimSun" w:cs="Tahoma"/>
      <w:sz w:val="28"/>
      <w:szCs w:val="28"/>
    </w:rPr>
  </w:style>
  <w:style w:type="paragraph" w:customStyle="1" w:styleId="Podpis2">
    <w:name w:val="Podpis2"/>
    <w:basedOn w:val="Normalny"/>
    <w:pPr>
      <w:suppressLineNumbers/>
      <w:spacing w:before="120" w:after="120"/>
    </w:pPr>
    <w:rPr>
      <w:rFonts w:cs="Tahoma"/>
      <w:i/>
      <w:iCs/>
      <w:sz w:val="24"/>
    </w:rPr>
  </w:style>
  <w:style w:type="paragraph" w:customStyle="1" w:styleId="Nagwek10">
    <w:name w:val="Nagłówek1"/>
    <w:basedOn w:val="Normalny"/>
    <w:next w:val="Tekstpodstawowy"/>
    <w:pPr>
      <w:keepNext/>
      <w:spacing w:before="240" w:after="120"/>
    </w:pPr>
    <w:rPr>
      <w:rFonts w:eastAsia="Tahoma" w:cs="Tahoma"/>
      <w:sz w:val="28"/>
      <w:szCs w:val="28"/>
    </w:rPr>
  </w:style>
  <w:style w:type="paragraph" w:customStyle="1" w:styleId="Podpis1">
    <w:name w:val="Podpis1"/>
    <w:basedOn w:val="Normalny"/>
    <w:pPr>
      <w:suppressLineNumbers/>
      <w:spacing w:before="120" w:after="120"/>
    </w:pPr>
    <w:rPr>
      <w:rFonts w:cs="Tahoma"/>
      <w:i/>
      <w:iCs/>
      <w:sz w:val="24"/>
    </w:rPr>
  </w:style>
  <w:style w:type="paragraph" w:styleId="Nagwek">
    <w:name w:val="header"/>
    <w:basedOn w:val="Normalny"/>
    <w:next w:val="Tekstpodstawowy"/>
    <w:link w:val="NagwekZnak"/>
    <w:uiPriority w:val="99"/>
    <w:pPr>
      <w:keepNext/>
      <w:spacing w:before="240" w:after="120"/>
    </w:pPr>
    <w:rPr>
      <w:rFonts w:eastAsia="Tahoma" w:cs="Tahoma"/>
      <w:sz w:val="28"/>
      <w:szCs w:val="28"/>
    </w:rPr>
  </w:style>
  <w:style w:type="paragraph" w:styleId="Stopka">
    <w:name w:val="footer"/>
    <w:basedOn w:val="Normalny"/>
    <w:link w:val="StopkaZnak"/>
    <w:uiPriority w:val="99"/>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Tekstpodstawowy21">
    <w:name w:val="Tekst podstawowy 21"/>
    <w:basedOn w:val="Normalny"/>
    <w:pPr>
      <w:overflowPunct w:val="0"/>
      <w:autoSpaceDE w:val="0"/>
      <w:jc w:val="both"/>
      <w:textAlignment w:val="baseline"/>
    </w:pPr>
    <w:rPr>
      <w:rFonts w:cs="Arial"/>
      <w:i/>
      <w:iCs/>
      <w:szCs w:val="20"/>
    </w:rPr>
  </w:style>
  <w:style w:type="paragraph" w:customStyle="1" w:styleId="Tekstpodstawowy31">
    <w:name w:val="Tekst podstawowy 31"/>
    <w:basedOn w:val="Normalny"/>
    <w:pPr>
      <w:overflowPunct w:val="0"/>
      <w:autoSpaceDE w:val="0"/>
      <w:jc w:val="both"/>
      <w:textAlignment w:val="baseline"/>
    </w:pPr>
    <w:rPr>
      <w:rFonts w:cs="Arial"/>
      <w:szCs w:val="20"/>
    </w:rPr>
  </w:style>
  <w:style w:type="paragraph" w:customStyle="1" w:styleId="xl24">
    <w:name w:val="xl24"/>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b/>
      <w:bCs/>
      <w:sz w:val="24"/>
    </w:rPr>
  </w:style>
  <w:style w:type="paragraph" w:customStyle="1" w:styleId="xl25">
    <w:name w:val="xl25"/>
    <w:basedOn w:val="Normalny"/>
    <w:pPr>
      <w:pBdr>
        <w:top w:val="single" w:sz="4" w:space="0" w:color="808080"/>
        <w:left w:val="single" w:sz="4" w:space="0" w:color="808080"/>
        <w:right w:val="single" w:sz="8" w:space="0" w:color="808080"/>
      </w:pBdr>
      <w:suppressAutoHyphens w:val="0"/>
      <w:spacing w:before="280" w:after="280"/>
    </w:pPr>
    <w:rPr>
      <w:rFonts w:eastAsia="Arial Unicode MS" w:cs="Arial Unicode MS"/>
      <w:b/>
      <w:bCs/>
      <w:sz w:val="24"/>
    </w:rPr>
  </w:style>
  <w:style w:type="paragraph" w:customStyle="1" w:styleId="xl26">
    <w:name w:val="xl26"/>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7">
    <w:name w:val="xl27"/>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color w:val="000000"/>
      <w:sz w:val="24"/>
    </w:rPr>
  </w:style>
  <w:style w:type="paragraph" w:customStyle="1" w:styleId="xl28">
    <w:name w:val="xl28"/>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9">
    <w:name w:val="xl29"/>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30">
    <w:name w:val="xl30"/>
    <w:basedOn w:val="Normalny"/>
    <w:pPr>
      <w:pBdr>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1">
    <w:name w:val="xl31"/>
    <w:basedOn w:val="Normalny"/>
    <w:pPr>
      <w:pBdr>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2">
    <w:name w:val="xl32"/>
    <w:basedOn w:val="Normalny"/>
    <w:pPr>
      <w:pBdr>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3">
    <w:name w:val="xl33"/>
    <w:basedOn w:val="Normalny"/>
    <w:pPr>
      <w:pBdr>
        <w:top w:val="single" w:sz="4" w:space="0" w:color="808080"/>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4">
    <w:name w:val="xl34"/>
    <w:basedOn w:val="Normalny"/>
    <w:pPr>
      <w:pBdr>
        <w:top w:val="single" w:sz="4" w:space="0" w:color="808080"/>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5">
    <w:name w:val="xl35"/>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6">
    <w:name w:val="xl36"/>
    <w:basedOn w:val="Normalny"/>
    <w:pPr>
      <w:pBdr>
        <w:top w:val="single" w:sz="4" w:space="0" w:color="808080"/>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7">
    <w:name w:val="xl37"/>
    <w:basedOn w:val="Normalny"/>
    <w:pPr>
      <w:pBdr>
        <w:top w:val="single" w:sz="4" w:space="0" w:color="808080"/>
        <w:left w:val="single" w:sz="8"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8">
    <w:name w:val="xl38"/>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color w:val="000000"/>
      <w:sz w:val="24"/>
    </w:rPr>
  </w:style>
  <w:style w:type="paragraph" w:customStyle="1" w:styleId="xl39">
    <w:name w:val="xl39"/>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0">
    <w:name w:val="xl40"/>
    <w:basedOn w:val="Normalny"/>
    <w:pPr>
      <w:pBdr>
        <w:top w:val="single" w:sz="4" w:space="0" w:color="808080"/>
        <w:left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41">
    <w:name w:val="xl41"/>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sz w:val="24"/>
    </w:rPr>
  </w:style>
  <w:style w:type="paragraph" w:customStyle="1" w:styleId="xl42">
    <w:name w:val="xl42"/>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3">
    <w:name w:val="xl43"/>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4">
    <w:name w:val="xl44"/>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5">
    <w:name w:val="xl45"/>
    <w:basedOn w:val="Normalny"/>
    <w:pPr>
      <w:pBdr>
        <w:top w:val="single" w:sz="4" w:space="0" w:color="808080"/>
        <w:left w:val="single" w:sz="8"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6">
    <w:name w:val="xl46"/>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7">
    <w:name w:val="xl47"/>
    <w:basedOn w:val="Normalny"/>
    <w:pPr>
      <w:pBdr>
        <w:top w:val="single" w:sz="8" w:space="0" w:color="808080"/>
        <w:left w:val="single" w:sz="8"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8">
    <w:name w:val="xl48"/>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9">
    <w:name w:val="xl49"/>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50">
    <w:name w:val="xl50"/>
    <w:basedOn w:val="Normalny"/>
    <w:pPr>
      <w:pBdr>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51">
    <w:name w:val="xl51"/>
    <w:basedOn w:val="Normalny"/>
    <w:pPr>
      <w:pBdr>
        <w:top w:val="single" w:sz="4" w:space="0" w:color="808080"/>
        <w:left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52">
    <w:name w:val="xl52"/>
    <w:basedOn w:val="Normalny"/>
    <w:pPr>
      <w:pBdr>
        <w:top w:val="single" w:sz="8" w:space="0" w:color="808080"/>
        <w:left w:val="single" w:sz="4" w:space="0" w:color="808080"/>
        <w:bottom w:val="single" w:sz="8" w:space="0" w:color="808080"/>
        <w:right w:val="single" w:sz="4" w:space="0" w:color="808080"/>
      </w:pBdr>
      <w:suppressAutoHyphens w:val="0"/>
      <w:spacing w:before="280" w:after="280"/>
    </w:pPr>
    <w:rPr>
      <w:rFonts w:eastAsia="Arial Unicode MS" w:cs="Arial Unicode MS"/>
      <w:b/>
      <w:bCs/>
      <w:sz w:val="24"/>
    </w:rPr>
  </w:style>
  <w:style w:type="paragraph" w:customStyle="1" w:styleId="xl53">
    <w:name w:val="xl53"/>
    <w:basedOn w:val="Normalny"/>
    <w:pPr>
      <w:pBdr>
        <w:top w:val="single" w:sz="8" w:space="0" w:color="808080"/>
        <w:left w:val="single" w:sz="8" w:space="0" w:color="808080"/>
        <w:bottom w:val="single" w:sz="4" w:space="0" w:color="808080"/>
      </w:pBdr>
      <w:shd w:val="clear" w:color="auto" w:fill="FFFFFF"/>
      <w:suppressAutoHyphens w:val="0"/>
      <w:spacing w:before="280" w:after="280"/>
    </w:pPr>
    <w:rPr>
      <w:rFonts w:eastAsia="Arial Unicode MS" w:cs="Arial Unicode MS"/>
      <w:b/>
      <w:bCs/>
      <w:sz w:val="24"/>
    </w:rPr>
  </w:style>
  <w:style w:type="paragraph" w:customStyle="1" w:styleId="xl54">
    <w:name w:val="xl54"/>
    <w:basedOn w:val="Normalny"/>
    <w:pPr>
      <w:pBdr>
        <w:top w:val="single" w:sz="8"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5">
    <w:name w:val="xl55"/>
    <w:basedOn w:val="Normalny"/>
    <w:pPr>
      <w:pBdr>
        <w:top w:val="single" w:sz="4" w:space="0" w:color="808080"/>
        <w:left w:val="single" w:sz="8" w:space="0" w:color="808080"/>
        <w:bottom w:val="single" w:sz="4" w:space="0" w:color="808080"/>
      </w:pBdr>
      <w:shd w:val="clear" w:color="auto" w:fill="FFFFFF"/>
      <w:suppressAutoHyphens w:val="0"/>
      <w:spacing w:before="280" w:after="280"/>
    </w:pPr>
    <w:rPr>
      <w:rFonts w:eastAsia="Arial Unicode MS" w:cs="Arial Unicode MS"/>
      <w:sz w:val="24"/>
    </w:rPr>
  </w:style>
  <w:style w:type="paragraph" w:customStyle="1" w:styleId="xl56">
    <w:name w:val="xl56"/>
    <w:basedOn w:val="Normalny"/>
    <w:pPr>
      <w:pBdr>
        <w:top w:val="single" w:sz="4"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7">
    <w:name w:val="xl57"/>
    <w:basedOn w:val="Normalny"/>
    <w:pPr>
      <w:pBdr>
        <w:top w:val="single" w:sz="4" w:space="0" w:color="808080"/>
        <w:left w:val="single" w:sz="8" w:space="0" w:color="808080"/>
        <w:bottom w:val="single" w:sz="8" w:space="0" w:color="808080"/>
      </w:pBdr>
      <w:shd w:val="clear" w:color="auto" w:fill="FFFFFF"/>
      <w:suppressAutoHyphens w:val="0"/>
      <w:spacing w:before="280" w:after="280"/>
      <w:jc w:val="right"/>
    </w:pPr>
    <w:rPr>
      <w:rFonts w:eastAsia="Arial Unicode MS" w:cs="Arial Unicode MS"/>
      <w:b/>
      <w:bCs/>
      <w:sz w:val="24"/>
    </w:rPr>
  </w:style>
  <w:style w:type="paragraph" w:customStyle="1" w:styleId="xl58">
    <w:name w:val="xl58"/>
    <w:basedOn w:val="Normalny"/>
    <w:pPr>
      <w:pBdr>
        <w:top w:val="single" w:sz="4"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9">
    <w:name w:val="xl59"/>
    <w:basedOn w:val="Normalny"/>
    <w:pPr>
      <w:pBdr>
        <w:top w:val="single" w:sz="8" w:space="0" w:color="808080"/>
        <w:left w:val="single" w:sz="8" w:space="0" w:color="808080"/>
        <w:bottom w:val="single" w:sz="4" w:space="0" w:color="808080"/>
      </w:pBdr>
      <w:shd w:val="clear" w:color="auto" w:fill="FFFFFF"/>
      <w:suppressAutoHyphens w:val="0"/>
      <w:spacing w:before="280" w:after="280"/>
      <w:jc w:val="center"/>
    </w:pPr>
    <w:rPr>
      <w:rFonts w:eastAsia="Arial Unicode MS" w:cs="Arial Unicode MS"/>
      <w:b/>
      <w:bCs/>
      <w:sz w:val="24"/>
    </w:rPr>
  </w:style>
  <w:style w:type="paragraph" w:customStyle="1" w:styleId="xl60">
    <w:name w:val="xl60"/>
    <w:basedOn w:val="Normalny"/>
    <w:pPr>
      <w:pBdr>
        <w:top w:val="single" w:sz="8" w:space="0" w:color="808080"/>
        <w:bottom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61">
    <w:name w:val="xl61"/>
    <w:basedOn w:val="Normalny"/>
    <w:pPr>
      <w:pBdr>
        <w:top w:val="single" w:sz="8" w:space="0" w:color="808080"/>
        <w:bottom w:val="single" w:sz="4" w:space="0" w:color="808080"/>
        <w:right w:val="single" w:sz="8" w:space="0" w:color="808080"/>
      </w:pBdr>
      <w:suppressAutoHyphens w:val="0"/>
      <w:spacing w:before="280" w:after="280"/>
    </w:pPr>
    <w:rPr>
      <w:rFonts w:ascii="Arial Unicode MS" w:eastAsia="Arial Unicode MS" w:hAnsi="Arial Unicode MS" w:cs="Arial Unicode MS"/>
      <w:sz w:val="24"/>
    </w:rPr>
  </w:style>
  <w:style w:type="paragraph" w:customStyle="1" w:styleId="xl62">
    <w:name w:val="xl62"/>
    <w:basedOn w:val="Normalny"/>
    <w:pPr>
      <w:pBdr>
        <w:top w:val="single" w:sz="4" w:space="0" w:color="808080"/>
        <w:left w:val="single" w:sz="8" w:space="0" w:color="808080"/>
        <w:bottom w:val="single" w:sz="4" w:space="0" w:color="808080"/>
      </w:pBdr>
      <w:suppressAutoHyphens w:val="0"/>
      <w:spacing w:before="280" w:after="280"/>
    </w:pPr>
    <w:rPr>
      <w:rFonts w:eastAsia="Arial Unicode MS" w:cs="Arial Unicode MS"/>
      <w:sz w:val="24"/>
    </w:rPr>
  </w:style>
  <w:style w:type="paragraph" w:customStyle="1" w:styleId="xl63">
    <w:name w:val="xl63"/>
    <w:basedOn w:val="Normalny"/>
    <w:pPr>
      <w:pBdr>
        <w:top w:val="single" w:sz="4" w:space="0" w:color="808080"/>
        <w:left w:val="single" w:sz="8" w:space="0" w:color="808080"/>
        <w:bottom w:val="single" w:sz="8" w:space="0" w:color="808080"/>
      </w:pBdr>
      <w:shd w:val="clear" w:color="auto" w:fill="FFFFFF"/>
      <w:suppressAutoHyphens w:val="0"/>
      <w:spacing w:before="280" w:after="280"/>
    </w:pPr>
    <w:rPr>
      <w:rFonts w:eastAsia="Arial Unicode MS" w:cs="Arial Unicode MS"/>
      <w:sz w:val="24"/>
    </w:rPr>
  </w:style>
  <w:style w:type="paragraph" w:customStyle="1" w:styleId="xl64">
    <w:name w:val="xl64"/>
    <w:basedOn w:val="Normalny"/>
    <w:pPr>
      <w:pBdr>
        <w:top w:val="single" w:sz="8" w:space="0" w:color="808080"/>
        <w:left w:val="single" w:sz="8" w:space="0" w:color="808080"/>
        <w:bottom w:val="single" w:sz="8" w:space="0" w:color="808080"/>
      </w:pBdr>
      <w:suppressAutoHyphens w:val="0"/>
      <w:spacing w:before="280" w:after="280"/>
    </w:pPr>
    <w:rPr>
      <w:rFonts w:eastAsia="Arial Unicode MS" w:cs="Arial Unicode MS"/>
      <w:sz w:val="24"/>
    </w:rPr>
  </w:style>
  <w:style w:type="paragraph" w:customStyle="1" w:styleId="xl65">
    <w:name w:val="xl65"/>
    <w:basedOn w:val="Normalny"/>
    <w:pPr>
      <w:pBdr>
        <w:top w:val="single" w:sz="8"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styleId="Tekstdymka">
    <w:name w:val="Balloon Text"/>
    <w:basedOn w:val="Normalny"/>
    <w:link w:val="TekstdymkaZnak"/>
    <w:rPr>
      <w:rFonts w:ascii="Tahoma" w:hAnsi="Tahoma" w:cs="Tahoma"/>
      <w:sz w:val="16"/>
      <w:szCs w:val="16"/>
    </w:rPr>
  </w:style>
  <w:style w:type="paragraph" w:styleId="Tekstprzypisukocowego">
    <w:name w:val="endnote text"/>
    <w:basedOn w:val="Normalny"/>
    <w:link w:val="TekstprzypisukocowegoZnak"/>
    <w:rPr>
      <w:sz w:val="20"/>
      <w:szCs w:val="20"/>
    </w:rPr>
  </w:style>
  <w:style w:type="paragraph" w:styleId="Akapitzlist">
    <w:name w:val="List Paragraph"/>
    <w:basedOn w:val="Normalny"/>
    <w:uiPriority w:val="34"/>
    <w:qFormat/>
    <w:pPr>
      <w:ind w:left="708"/>
    </w:pPr>
  </w:style>
  <w:style w:type="character" w:styleId="Hipercze">
    <w:name w:val="Hyperlink"/>
    <w:rsid w:val="00A85E84"/>
    <w:rPr>
      <w:color w:val="0000FF"/>
      <w:u w:val="single"/>
    </w:rPr>
  </w:style>
  <w:style w:type="paragraph" w:styleId="Bezodstpw">
    <w:name w:val="No Spacing"/>
    <w:uiPriority w:val="1"/>
    <w:qFormat/>
    <w:rsid w:val="00A85E84"/>
    <w:rPr>
      <w:sz w:val="24"/>
      <w:szCs w:val="24"/>
    </w:rPr>
  </w:style>
  <w:style w:type="character" w:styleId="Odwoanieprzypisukocowego">
    <w:name w:val="endnote reference"/>
    <w:uiPriority w:val="99"/>
    <w:semiHidden/>
    <w:unhideWhenUsed/>
    <w:rsid w:val="00E9793B"/>
    <w:rPr>
      <w:vertAlign w:val="superscript"/>
    </w:rPr>
  </w:style>
  <w:style w:type="table" w:styleId="Tabela-Siatka">
    <w:name w:val="Table Grid"/>
    <w:basedOn w:val="Standardowy"/>
    <w:uiPriority w:val="39"/>
    <w:rsid w:val="00E728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11768"/>
    <w:rPr>
      <w:sz w:val="16"/>
      <w:szCs w:val="16"/>
    </w:rPr>
  </w:style>
  <w:style w:type="paragraph" w:styleId="Tekstkomentarza">
    <w:name w:val="annotation text"/>
    <w:basedOn w:val="Normalny"/>
    <w:link w:val="TekstkomentarzaZnak"/>
    <w:uiPriority w:val="99"/>
    <w:semiHidden/>
    <w:unhideWhenUsed/>
    <w:rsid w:val="00311768"/>
    <w:rPr>
      <w:sz w:val="20"/>
      <w:szCs w:val="20"/>
    </w:rPr>
  </w:style>
  <w:style w:type="character" w:customStyle="1" w:styleId="TekstkomentarzaZnak">
    <w:name w:val="Tekst komentarza Znak"/>
    <w:basedOn w:val="Domylnaczcionkaakapitu"/>
    <w:link w:val="Tekstkomentarza"/>
    <w:uiPriority w:val="99"/>
    <w:semiHidden/>
    <w:rsid w:val="00311768"/>
    <w:rPr>
      <w:rFonts w:ascii="Arial" w:hAnsi="Arial"/>
      <w:lang w:eastAsia="ja-JP"/>
    </w:rPr>
  </w:style>
  <w:style w:type="paragraph" w:styleId="Tematkomentarza">
    <w:name w:val="annotation subject"/>
    <w:basedOn w:val="Tekstkomentarza"/>
    <w:next w:val="Tekstkomentarza"/>
    <w:link w:val="TematkomentarzaZnak"/>
    <w:uiPriority w:val="99"/>
    <w:semiHidden/>
    <w:unhideWhenUsed/>
    <w:rsid w:val="00311768"/>
    <w:rPr>
      <w:b/>
      <w:bCs/>
    </w:rPr>
  </w:style>
  <w:style w:type="character" w:customStyle="1" w:styleId="TematkomentarzaZnak">
    <w:name w:val="Temat komentarza Znak"/>
    <w:basedOn w:val="TekstkomentarzaZnak"/>
    <w:link w:val="Tematkomentarza"/>
    <w:uiPriority w:val="99"/>
    <w:semiHidden/>
    <w:rsid w:val="00311768"/>
    <w:rPr>
      <w:rFonts w:ascii="Arial" w:hAnsi="Arial"/>
      <w:b/>
      <w:bCs/>
      <w:lang w:eastAsia="ja-JP"/>
    </w:rPr>
  </w:style>
  <w:style w:type="paragraph" w:styleId="Tekstprzypisudolnego">
    <w:name w:val="footnote text"/>
    <w:basedOn w:val="Normalny"/>
    <w:link w:val="TekstprzypisudolnegoZnak"/>
    <w:uiPriority w:val="99"/>
    <w:semiHidden/>
    <w:unhideWhenUsed/>
    <w:rsid w:val="00FD4AF6"/>
    <w:rPr>
      <w:rFonts w:eastAsia="Times New Roman"/>
      <w:sz w:val="20"/>
      <w:szCs w:val="20"/>
    </w:rPr>
  </w:style>
  <w:style w:type="character" w:customStyle="1" w:styleId="TekstprzypisudolnegoZnak">
    <w:name w:val="Tekst przypisu dolnego Znak"/>
    <w:basedOn w:val="Domylnaczcionkaakapitu"/>
    <w:link w:val="Tekstprzypisudolnego"/>
    <w:uiPriority w:val="99"/>
    <w:semiHidden/>
    <w:rsid w:val="00FD4AF6"/>
    <w:rPr>
      <w:rFonts w:ascii="Arial" w:eastAsia="Times New Roman" w:hAnsi="Arial"/>
      <w:lang w:eastAsia="ja-JP"/>
    </w:rPr>
  </w:style>
  <w:style w:type="character" w:styleId="Odwoanieprzypisudolnego">
    <w:name w:val="footnote reference"/>
    <w:uiPriority w:val="99"/>
    <w:semiHidden/>
    <w:unhideWhenUsed/>
    <w:rsid w:val="00FD4AF6"/>
    <w:rPr>
      <w:vertAlign w:val="superscript"/>
    </w:rPr>
  </w:style>
  <w:style w:type="character" w:styleId="Tekstzastpczy">
    <w:name w:val="Placeholder Text"/>
    <w:basedOn w:val="Domylnaczcionkaakapitu"/>
    <w:uiPriority w:val="99"/>
    <w:semiHidden/>
    <w:rsid w:val="00FD4AF6"/>
    <w:rPr>
      <w:color w:val="666666"/>
    </w:rPr>
  </w:style>
  <w:style w:type="character" w:customStyle="1" w:styleId="NagwekZnak">
    <w:name w:val="Nagłówek Znak"/>
    <w:basedOn w:val="Domylnaczcionkaakapitu"/>
    <w:link w:val="Nagwek"/>
    <w:uiPriority w:val="99"/>
    <w:rsid w:val="00192975"/>
    <w:rPr>
      <w:rFonts w:ascii="Arial" w:eastAsia="Tahoma" w:hAnsi="Arial" w:cs="Tahoma"/>
      <w:sz w:val="28"/>
      <w:szCs w:val="28"/>
      <w:lang w:eastAsia="ja-JP"/>
    </w:rPr>
  </w:style>
  <w:style w:type="character" w:customStyle="1" w:styleId="StopkaZnak">
    <w:name w:val="Stopka Znak"/>
    <w:basedOn w:val="Domylnaczcionkaakapitu"/>
    <w:link w:val="Stopka"/>
    <w:uiPriority w:val="99"/>
    <w:rsid w:val="00192975"/>
    <w:rPr>
      <w:rFonts w:ascii="Arial" w:hAnsi="Arial"/>
      <w:sz w:val="22"/>
      <w:szCs w:val="24"/>
      <w:lang w:eastAsia="ja-JP"/>
    </w:rPr>
  </w:style>
  <w:style w:type="character" w:customStyle="1" w:styleId="Nagwek1Znak">
    <w:name w:val="Nagłówek 1 Znak"/>
    <w:basedOn w:val="Domylnaczcionkaakapitu"/>
    <w:link w:val="Nagwek1"/>
    <w:rsid w:val="00571F11"/>
    <w:rPr>
      <w:rFonts w:ascii="Arial" w:hAnsi="Arial"/>
      <w:b/>
      <w:bCs/>
      <w:sz w:val="32"/>
      <w:szCs w:val="24"/>
      <w:lang w:eastAsia="ja-JP"/>
    </w:rPr>
  </w:style>
  <w:style w:type="character" w:customStyle="1" w:styleId="Nagwek2Znak">
    <w:name w:val="Nagłówek 2 Znak"/>
    <w:basedOn w:val="Domylnaczcionkaakapitu"/>
    <w:link w:val="Nagwek2"/>
    <w:rsid w:val="00571F11"/>
    <w:rPr>
      <w:rFonts w:ascii="Arial" w:hAnsi="Arial"/>
      <w:b/>
      <w:bCs/>
      <w:sz w:val="22"/>
      <w:szCs w:val="24"/>
      <w:lang w:eastAsia="ja-JP"/>
    </w:rPr>
  </w:style>
  <w:style w:type="character" w:customStyle="1" w:styleId="Nagwek3Znak">
    <w:name w:val="Nagłówek 3 Znak"/>
    <w:basedOn w:val="Domylnaczcionkaakapitu"/>
    <w:link w:val="Nagwek3"/>
    <w:rsid w:val="00571F11"/>
    <w:rPr>
      <w:rFonts w:ascii="Arial" w:hAnsi="Arial"/>
      <w:b/>
      <w:bCs/>
      <w:sz w:val="16"/>
      <w:szCs w:val="24"/>
      <w:lang w:eastAsia="ja-JP"/>
    </w:rPr>
  </w:style>
  <w:style w:type="character" w:customStyle="1" w:styleId="Nagwek4Znak">
    <w:name w:val="Nagłówek 4 Znak"/>
    <w:basedOn w:val="Domylnaczcionkaakapitu"/>
    <w:link w:val="Nagwek4"/>
    <w:rsid w:val="00571F11"/>
    <w:rPr>
      <w:rFonts w:ascii="Arial" w:hAnsi="Arial"/>
      <w:b/>
      <w:bCs/>
      <w:sz w:val="18"/>
      <w:szCs w:val="24"/>
      <w:lang w:eastAsia="ja-JP"/>
    </w:rPr>
  </w:style>
  <w:style w:type="character" w:customStyle="1" w:styleId="Nagwek5Znak">
    <w:name w:val="Nagłówek 5 Znak"/>
    <w:basedOn w:val="Domylnaczcionkaakapitu"/>
    <w:link w:val="Nagwek5"/>
    <w:rsid w:val="00571F11"/>
    <w:rPr>
      <w:rFonts w:ascii="Arial" w:hAnsi="Arial" w:cs="Arial"/>
      <w:b/>
      <w:sz w:val="18"/>
      <w:szCs w:val="24"/>
      <w:lang w:eastAsia="ja-JP"/>
    </w:rPr>
  </w:style>
  <w:style w:type="character" w:customStyle="1" w:styleId="Nagwek6Znak">
    <w:name w:val="Nagłówek 6 Znak"/>
    <w:basedOn w:val="Domylnaczcionkaakapitu"/>
    <w:link w:val="Nagwek6"/>
    <w:rsid w:val="00571F11"/>
    <w:rPr>
      <w:b/>
      <w:sz w:val="22"/>
      <w:szCs w:val="24"/>
      <w:lang w:eastAsia="ja-JP"/>
    </w:rPr>
  </w:style>
  <w:style w:type="character" w:customStyle="1" w:styleId="Nagwek7Znak">
    <w:name w:val="Nagłówek 7 Znak"/>
    <w:basedOn w:val="Domylnaczcionkaakapitu"/>
    <w:link w:val="Nagwek7"/>
    <w:rsid w:val="00571F11"/>
    <w:rPr>
      <w:rFonts w:ascii="Arial" w:hAnsi="Arial"/>
      <w:b/>
      <w:bCs/>
      <w:sz w:val="40"/>
      <w:szCs w:val="24"/>
      <w:lang w:eastAsia="ja-JP"/>
    </w:rPr>
  </w:style>
  <w:style w:type="character" w:customStyle="1" w:styleId="Nagwek8Znak">
    <w:name w:val="Nagłówek 8 Znak"/>
    <w:basedOn w:val="Domylnaczcionkaakapitu"/>
    <w:link w:val="Nagwek8"/>
    <w:rsid w:val="00571F11"/>
    <w:rPr>
      <w:rFonts w:ascii="Arial" w:hAnsi="Arial"/>
      <w:b/>
      <w:bCs/>
      <w:sz w:val="18"/>
      <w:szCs w:val="24"/>
      <w:u w:val="single"/>
      <w:lang w:eastAsia="ja-JP"/>
    </w:rPr>
  </w:style>
  <w:style w:type="character" w:customStyle="1" w:styleId="Nagwek9Znak">
    <w:name w:val="Nagłówek 9 Znak"/>
    <w:basedOn w:val="Domylnaczcionkaakapitu"/>
    <w:link w:val="Nagwek9"/>
    <w:rsid w:val="00571F11"/>
    <w:rPr>
      <w:rFonts w:ascii="Arial" w:hAnsi="Arial"/>
      <w:b/>
      <w:bCs/>
      <w:color w:val="999999"/>
      <w:sz w:val="16"/>
      <w:szCs w:val="24"/>
      <w:lang w:eastAsia="ja-JP"/>
    </w:rPr>
  </w:style>
  <w:style w:type="character" w:customStyle="1" w:styleId="TekstpodstawowyZnak">
    <w:name w:val="Tekst podstawowy Znak"/>
    <w:basedOn w:val="Domylnaczcionkaakapitu"/>
    <w:link w:val="Tekstpodstawowy"/>
    <w:rsid w:val="00571F11"/>
    <w:rPr>
      <w:rFonts w:ascii="Arial" w:hAnsi="Arial" w:cs="Arial"/>
      <w:i/>
      <w:iCs/>
      <w:lang w:eastAsia="ja-JP"/>
    </w:rPr>
  </w:style>
  <w:style w:type="character" w:customStyle="1" w:styleId="TekstdymkaZnak">
    <w:name w:val="Tekst dymka Znak"/>
    <w:basedOn w:val="Domylnaczcionkaakapitu"/>
    <w:link w:val="Tekstdymka"/>
    <w:rsid w:val="00571F11"/>
    <w:rPr>
      <w:rFonts w:ascii="Tahoma" w:hAnsi="Tahoma" w:cs="Tahoma"/>
      <w:sz w:val="16"/>
      <w:szCs w:val="16"/>
      <w:lang w:eastAsia="ja-JP"/>
    </w:rPr>
  </w:style>
  <w:style w:type="character" w:customStyle="1" w:styleId="TekstprzypisukocowegoZnak">
    <w:name w:val="Tekst przypisu końcowego Znak"/>
    <w:basedOn w:val="Domylnaczcionkaakapitu"/>
    <w:link w:val="Tekstprzypisukocowego"/>
    <w:rsid w:val="00571F11"/>
    <w:rPr>
      <w:rFonts w:ascii="Arial" w:hAnsi="Arial"/>
      <w:lang w:eastAsia="ja-JP"/>
    </w:rPr>
  </w:style>
  <w:style w:type="paragraph" w:styleId="Poprawka">
    <w:name w:val="Revision"/>
    <w:hidden/>
    <w:uiPriority w:val="99"/>
    <w:semiHidden/>
    <w:rsid w:val="00DE53EC"/>
    <w:rPr>
      <w:rFonts w:ascii="Arial" w:hAnsi="Arial"/>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983329">
      <w:bodyDiv w:val="1"/>
      <w:marLeft w:val="0"/>
      <w:marRight w:val="0"/>
      <w:marTop w:val="0"/>
      <w:marBottom w:val="0"/>
      <w:divBdr>
        <w:top w:val="none" w:sz="0" w:space="0" w:color="auto"/>
        <w:left w:val="none" w:sz="0" w:space="0" w:color="auto"/>
        <w:bottom w:val="none" w:sz="0" w:space="0" w:color="auto"/>
        <w:right w:val="none" w:sz="0" w:space="0" w:color="auto"/>
      </w:divBdr>
    </w:div>
    <w:div w:id="842358458">
      <w:bodyDiv w:val="1"/>
      <w:marLeft w:val="0"/>
      <w:marRight w:val="0"/>
      <w:marTop w:val="0"/>
      <w:marBottom w:val="0"/>
      <w:divBdr>
        <w:top w:val="none" w:sz="0" w:space="0" w:color="auto"/>
        <w:left w:val="none" w:sz="0" w:space="0" w:color="auto"/>
        <w:bottom w:val="none" w:sz="0" w:space="0" w:color="auto"/>
        <w:right w:val="none" w:sz="0" w:space="0" w:color="auto"/>
      </w:divBdr>
    </w:div>
    <w:div w:id="1039361099">
      <w:bodyDiv w:val="1"/>
      <w:marLeft w:val="0"/>
      <w:marRight w:val="0"/>
      <w:marTop w:val="0"/>
      <w:marBottom w:val="0"/>
      <w:divBdr>
        <w:top w:val="none" w:sz="0" w:space="0" w:color="auto"/>
        <w:left w:val="none" w:sz="0" w:space="0" w:color="auto"/>
        <w:bottom w:val="none" w:sz="0" w:space="0" w:color="auto"/>
        <w:right w:val="none" w:sz="0" w:space="0" w:color="auto"/>
      </w:divBdr>
    </w:div>
    <w:div w:id="1112553088">
      <w:bodyDiv w:val="1"/>
      <w:marLeft w:val="0"/>
      <w:marRight w:val="0"/>
      <w:marTop w:val="0"/>
      <w:marBottom w:val="0"/>
      <w:divBdr>
        <w:top w:val="none" w:sz="0" w:space="0" w:color="auto"/>
        <w:left w:val="none" w:sz="0" w:space="0" w:color="auto"/>
        <w:bottom w:val="none" w:sz="0" w:space="0" w:color="auto"/>
        <w:right w:val="none" w:sz="0" w:space="0" w:color="auto"/>
      </w:divBdr>
      <w:divsChild>
        <w:div w:id="707416163">
          <w:marLeft w:val="0"/>
          <w:marRight w:val="0"/>
          <w:marTop w:val="0"/>
          <w:marBottom w:val="0"/>
          <w:divBdr>
            <w:top w:val="none" w:sz="0" w:space="0" w:color="auto"/>
            <w:left w:val="none" w:sz="0" w:space="0" w:color="auto"/>
            <w:bottom w:val="none" w:sz="0" w:space="0" w:color="auto"/>
            <w:right w:val="none" w:sz="0" w:space="0" w:color="auto"/>
          </w:divBdr>
        </w:div>
        <w:div w:id="16662410">
          <w:marLeft w:val="0"/>
          <w:marRight w:val="0"/>
          <w:marTop w:val="0"/>
          <w:marBottom w:val="0"/>
          <w:divBdr>
            <w:top w:val="none" w:sz="0" w:space="0" w:color="auto"/>
            <w:left w:val="none" w:sz="0" w:space="0" w:color="auto"/>
            <w:bottom w:val="none" w:sz="0" w:space="0" w:color="auto"/>
            <w:right w:val="none" w:sz="0" w:space="0" w:color="auto"/>
          </w:divBdr>
        </w:div>
        <w:div w:id="1487822584">
          <w:marLeft w:val="0"/>
          <w:marRight w:val="0"/>
          <w:marTop w:val="0"/>
          <w:marBottom w:val="0"/>
          <w:divBdr>
            <w:top w:val="none" w:sz="0" w:space="0" w:color="auto"/>
            <w:left w:val="none" w:sz="0" w:space="0" w:color="auto"/>
            <w:bottom w:val="none" w:sz="0" w:space="0" w:color="auto"/>
            <w:right w:val="none" w:sz="0" w:space="0" w:color="auto"/>
          </w:divBdr>
          <w:divsChild>
            <w:div w:id="618603835">
              <w:marLeft w:val="0"/>
              <w:marRight w:val="0"/>
              <w:marTop w:val="0"/>
              <w:marBottom w:val="0"/>
              <w:divBdr>
                <w:top w:val="none" w:sz="0" w:space="0" w:color="auto"/>
                <w:left w:val="none" w:sz="0" w:space="0" w:color="auto"/>
                <w:bottom w:val="none" w:sz="0" w:space="0" w:color="auto"/>
                <w:right w:val="none" w:sz="0" w:space="0" w:color="auto"/>
              </w:divBdr>
            </w:div>
          </w:divsChild>
        </w:div>
        <w:div w:id="1662155850">
          <w:marLeft w:val="0"/>
          <w:marRight w:val="0"/>
          <w:marTop w:val="0"/>
          <w:marBottom w:val="0"/>
          <w:divBdr>
            <w:top w:val="none" w:sz="0" w:space="0" w:color="auto"/>
            <w:left w:val="none" w:sz="0" w:space="0" w:color="auto"/>
            <w:bottom w:val="none" w:sz="0" w:space="0" w:color="auto"/>
            <w:right w:val="none" w:sz="0" w:space="0" w:color="auto"/>
          </w:divBdr>
        </w:div>
      </w:divsChild>
    </w:div>
    <w:div w:id="1283459191">
      <w:bodyDiv w:val="1"/>
      <w:marLeft w:val="0"/>
      <w:marRight w:val="0"/>
      <w:marTop w:val="0"/>
      <w:marBottom w:val="0"/>
      <w:divBdr>
        <w:top w:val="none" w:sz="0" w:space="0" w:color="auto"/>
        <w:left w:val="none" w:sz="0" w:space="0" w:color="auto"/>
        <w:bottom w:val="none" w:sz="0" w:space="0" w:color="auto"/>
        <w:right w:val="none" w:sz="0" w:space="0" w:color="auto"/>
      </w:divBdr>
    </w:div>
    <w:div w:id="1394238482">
      <w:bodyDiv w:val="1"/>
      <w:marLeft w:val="0"/>
      <w:marRight w:val="0"/>
      <w:marTop w:val="0"/>
      <w:marBottom w:val="0"/>
      <w:divBdr>
        <w:top w:val="none" w:sz="0" w:space="0" w:color="auto"/>
        <w:left w:val="none" w:sz="0" w:space="0" w:color="auto"/>
        <w:bottom w:val="none" w:sz="0" w:space="0" w:color="auto"/>
        <w:right w:val="none" w:sz="0" w:space="0" w:color="auto"/>
      </w:divBdr>
    </w:div>
    <w:div w:id="1581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lopolska.pl/strategia-203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alopolska.pl/biznes/innowacje/inteligentne-specjalizacje-regionu"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http://www.funduszemalopolska.pl" TargetMode="External"/><Relationship Id="rId2" Type="http://schemas.openxmlformats.org/officeDocument/2006/relationships/hyperlink" Target="http://www.frrr.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88D08-2874-4C85-9202-1E6B3B3D7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6038</Words>
  <Characters>36228</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WNIOSEK POŻYCZKOWY</vt:lpstr>
    </vt:vector>
  </TitlesOfParts>
  <Company>Hewlett-Packard Company</Company>
  <LinksUpToDate>false</LinksUpToDate>
  <CharactersWithSpaces>42182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POŻYCZKOWY</dc:title>
  <dc:creator>Monika Wójciak</dc:creator>
  <cp:lastModifiedBy>Michał Stasik</cp:lastModifiedBy>
  <cp:revision>7</cp:revision>
  <cp:lastPrinted>2024-12-20T08:23:00Z</cp:lastPrinted>
  <dcterms:created xsi:type="dcterms:W3CDTF">2025-03-18T12:17:00Z</dcterms:created>
  <dcterms:modified xsi:type="dcterms:W3CDTF">2025-09-24T10:01:00Z</dcterms:modified>
</cp:coreProperties>
</file>